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89268983"/>
        <w:docPartObj>
          <w:docPartGallery w:val="Cover Pages"/>
          <w:docPartUnique/>
        </w:docPartObj>
      </w:sdtPr>
      <w:sdtEndPr/>
      <w:sdtContent>
        <w:p w14:paraId="51ECEBC1" w14:textId="76A0E3CF" w:rsidR="000E290B" w:rsidRDefault="000E290B" w:rsidP="000E290B"/>
        <w:p w14:paraId="091D3EE2" w14:textId="6980B0F9" w:rsidR="000E290B" w:rsidRDefault="000E290B" w:rsidP="000E290B">
          <w:pPr>
            <w:spacing w:after="160" w:line="259" w:lineRule="auto"/>
          </w:pPr>
          <w:r>
            <w:rPr>
              <w:noProof/>
            </w:rPr>
            <mc:AlternateContent>
              <mc:Choice Requires="wps">
                <w:drawing>
                  <wp:anchor distT="0" distB="0" distL="114300" distR="114300" simplePos="0" relativeHeight="251661312" behindDoc="0" locked="0" layoutInCell="1" allowOverlap="1" wp14:anchorId="42020991" wp14:editId="6335D29F">
                    <wp:simplePos x="0" y="0"/>
                    <wp:positionH relativeFrom="margin">
                      <wp:posOffset>-1406208</wp:posOffset>
                    </wp:positionH>
                    <wp:positionV relativeFrom="paragraph">
                      <wp:posOffset>3423603</wp:posOffset>
                    </wp:positionV>
                    <wp:extent cx="9326245" cy="1502410"/>
                    <wp:effectExtent l="1225868" t="0" r="1386522" b="0"/>
                    <wp:wrapNone/>
                    <wp:docPr id="19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936881">
                              <a:off x="0" y="0"/>
                              <a:ext cx="9326245" cy="1502410"/>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rgbClr val="422100"/>
                            </a:solidFill>
                            <a:ln>
                              <a:noFill/>
                            </a:ln>
                          </wps:spPr>
                          <wps:bodyPr rot="0" vert="horz" wrap="square" lIns="91440" tIns="45720" rIns="91440" bIns="45720" anchor="b" anchorCtr="0" upright="1">
                            <a:noAutofit/>
                          </wps:bodyPr>
                        </wps:wsp>
                      </a:graphicData>
                    </a:graphic>
                    <wp14:sizeRelH relativeFrom="margin">
                      <wp14:pctWidth>0</wp14:pctWidth>
                    </wp14:sizeRelH>
                  </wp:anchor>
                </w:drawing>
              </mc:Choice>
              <mc:Fallback>
                <w:pict>
                  <v:shape w14:anchorId="7A490885" id="Freeform 11" o:spid="_x0000_s1026" style="position:absolute;margin-left:-110.75pt;margin-top:269.6pt;width:734.35pt;height:118.3pt;rotation:-4001103fd;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bottom" coordsize="60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" path="m607,c450,44,300,57,176,57,109,57,49,53,,48,66,58,152,66,251,66,358,66,480,56,607,27,607,,607,,607,e" fillcolor="#422100" stroked="f">
                    <v:path arrowok="t" o:connecttype="custom" o:connectlocs="9326245,0;2704150,1297536;0,1092662;3856487,1502410;9326245,614622;9326245,0" o:connectangles="0,0,0,0,0,0"/>
                    <w10:wrap anchorx="margin"/>
                  </v:shape>
                </w:pict>
              </mc:Fallback>
            </mc:AlternateContent>
          </w:r>
          <w:r w:rsidRPr="004E0E4A">
            <w:rPr>
              <w:noProof/>
            </w:rPr>
            <mc:AlternateContent>
              <mc:Choice Requires="wps">
                <w:drawing>
                  <wp:anchor distT="0" distB="0" distL="114300" distR="114300" simplePos="0" relativeHeight="251659264" behindDoc="0" locked="0" layoutInCell="1" allowOverlap="1" wp14:anchorId="22DDFA86" wp14:editId="38E0BB93">
                    <wp:simplePos x="0" y="0"/>
                    <wp:positionH relativeFrom="column">
                      <wp:posOffset>-1295399</wp:posOffset>
                    </wp:positionH>
                    <wp:positionV relativeFrom="paragraph">
                      <wp:posOffset>161290</wp:posOffset>
                    </wp:positionV>
                    <wp:extent cx="7679690" cy="6634480"/>
                    <wp:effectExtent l="8255" t="0" r="0" b="5715"/>
                    <wp:wrapNone/>
                    <wp:docPr id="12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7679690" cy="6634480"/>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solidFill>
                              <a:srgbClr val="EB632D"/>
                            </a:solidFill>
                            <a:ln>
                              <a:noFill/>
                            </a:ln>
                          </wps:spPr>
                          <wps:style>
                            <a:lnRef idx="0">
                              <a:scrgbClr r="0" g="0" b="0"/>
                            </a:lnRef>
                            <a:fillRef idx="1003">
                              <a:schemeClr val="dk2"/>
                            </a:fillRef>
                            <a:effectRef idx="0">
                              <a:scrgbClr r="0" g="0" b="0"/>
                            </a:effectRef>
                            <a:fontRef idx="major"/>
                          </wps:style>
                          <wps:txbx>
                            <w:txbxContent>
                              <w:p w14:paraId="16C9EBFA" w14:textId="77777777" w:rsidR="000E290B" w:rsidRDefault="000E290B" w:rsidP="000E290B">
                                <w:pPr>
                                  <w:rPr>
                                    <w:rFonts w:asciiTheme="minorHAnsi" w:hAnsiTheme="minorHAnsi" w:cstheme="minorHAnsi"/>
                                    <w:color w:val="FFFFFF" w:themeColor="background1"/>
                                    <w:sz w:val="72"/>
                                    <w:szCs w:val="72"/>
                                  </w:rPr>
                                </w:pPr>
                                <w:r>
                                  <w:rPr>
                                    <w:rFonts w:ascii="Century Gothic" w:hAnsi="Century Gothic" w:cs="Arial"/>
                                    <w:noProof/>
                                    <w:sz w:val="28"/>
                                    <w:szCs w:val="28"/>
                                  </w:rPr>
                                  <w:drawing>
                                    <wp:inline distT="0" distB="0" distL="0" distR="0" wp14:anchorId="63AA1CBD" wp14:editId="101D5FB2">
                                      <wp:extent cx="2376121" cy="1533525"/>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small logo.jpg"/>
                                              <pic:cNvPicPr/>
                                            </pic:nvPicPr>
                                            <pic:blipFill>
                                              <a:blip r:embed="rId8">
                                                <a:extLst>
                                                  <a:ext uri="{28A0092B-C50C-407E-A947-70E740481C1C}">
                                                    <a14:useLocalDpi xmlns:a14="http://schemas.microsoft.com/office/drawing/2010/main" val="0"/>
                                                  </a:ext>
                                                </a:extLst>
                                              </a:blip>
                                              <a:stretch>
                                                <a:fillRect/>
                                              </a:stretch>
                                            </pic:blipFill>
                                            <pic:spPr>
                                              <a:xfrm>
                                                <a:off x="0" y="0"/>
                                                <a:ext cx="2389927" cy="1542436"/>
                                              </a:xfrm>
                                              <a:prstGeom prst="rect">
                                                <a:avLst/>
                                              </a:prstGeom>
                                            </pic:spPr>
                                          </pic:pic>
                                        </a:graphicData>
                                      </a:graphic>
                                    </wp:inline>
                                  </w:drawing>
                                </w:r>
                              </w:p>
                              <w:p w14:paraId="5B6E9030" w14:textId="77777777" w:rsidR="000E290B" w:rsidRDefault="000E290B" w:rsidP="000E290B">
                                <w:pPr>
                                  <w:rPr>
                                    <w:rFonts w:asciiTheme="minorHAnsi" w:hAnsiTheme="minorHAnsi" w:cstheme="minorHAnsi"/>
                                    <w:color w:val="FFFFFF" w:themeColor="background1"/>
                                    <w:sz w:val="22"/>
                                    <w:szCs w:val="22"/>
                                  </w:rPr>
                                </w:pPr>
                              </w:p>
                              <w:p w14:paraId="3B9E6E62" w14:textId="77777777" w:rsidR="000E290B" w:rsidRDefault="000E290B" w:rsidP="000E290B">
                                <w:pPr>
                                  <w:rPr>
                                    <w:rFonts w:asciiTheme="minorHAnsi" w:hAnsiTheme="minorHAnsi" w:cstheme="minorHAnsi"/>
                                    <w:color w:val="FFFFFF" w:themeColor="background1"/>
                                    <w:sz w:val="22"/>
                                    <w:szCs w:val="22"/>
                                  </w:rPr>
                                </w:pPr>
                              </w:p>
                              <w:p w14:paraId="47FD837D" w14:textId="27C175D3" w:rsidR="000E290B" w:rsidRPr="00AF379C" w:rsidRDefault="000E290B" w:rsidP="000E290B">
                                <w:pPr>
                                  <w:rPr>
                                    <w:rFonts w:asciiTheme="minorHAnsi" w:hAnsiTheme="minorHAnsi" w:cstheme="minorHAnsi"/>
                                    <w:color w:val="FFFFFF" w:themeColor="background1"/>
                                    <w:sz w:val="72"/>
                                    <w:szCs w:val="72"/>
                                  </w:rPr>
                                </w:pPr>
                                <w:r w:rsidRPr="00AF379C">
                                  <w:rPr>
                                    <w:rFonts w:asciiTheme="minorHAnsi" w:hAnsiTheme="minorHAnsi" w:cstheme="minorHAnsi"/>
                                    <w:color w:val="FFFFFF" w:themeColor="background1"/>
                                    <w:sz w:val="72"/>
                                    <w:szCs w:val="72"/>
                                  </w:rPr>
                                  <w:t xml:space="preserve">MPT </w:t>
                                </w:r>
                                <w:proofErr w:type="spellStart"/>
                                <w:r>
                                  <w:rPr>
                                    <w:rFonts w:asciiTheme="minorHAnsi" w:hAnsiTheme="minorHAnsi" w:cstheme="minorHAnsi"/>
                                    <w:color w:val="FFFFFF" w:themeColor="background1"/>
                                    <w:sz w:val="72"/>
                                    <w:szCs w:val="72"/>
                                  </w:rPr>
                                  <w:t>Fibreclad</w:t>
                                </w:r>
                                <w:proofErr w:type="spellEnd"/>
                                <w:r w:rsidRPr="00AF379C">
                                  <w:rPr>
                                    <w:rFonts w:asciiTheme="minorHAnsi" w:hAnsiTheme="minorHAnsi" w:cstheme="minorHAnsi"/>
                                    <w:color w:val="FFFFFF" w:themeColor="background1"/>
                                    <w:sz w:val="72"/>
                                    <w:szCs w:val="72"/>
                                  </w:rPr>
                                  <w:t xml:space="preserve"> Technical Manual</w:t>
                                </w:r>
                              </w:p>
                            </w:txbxContent>
                          </wps:txbx>
                          <wps:bodyPr rot="0" vert="horz" wrap="square" lIns="914400" tIns="1548000" rIns="2700000" bIns="2232000" anchor="b" anchorCtr="0" upright="1">
                            <a:noAutofit/>
                          </wps:bodyPr>
                        </wps:wsp>
                      </a:graphicData>
                    </a:graphic>
                  </wp:anchor>
                </w:drawing>
              </mc:Choice>
              <mc:Fallback>
                <w:pict>
                  <v:shape w14:anchorId="22DDFA86" id="Freeform 10" o:spid="_x0000_s1026" style="position:absolute;margin-left:-102pt;margin-top:12.7pt;width:604.7pt;height:522.4pt;rotation:-90;z-index:251659264;visibility:visible;mso-wrap-style:square;mso-wrap-distance-left:9pt;mso-wrap-distance-top:0;mso-wrap-distance-right:9pt;mso-wrap-distance-bottom:0;mso-position-horizontal:absolute;mso-position-horizontal-relative:text;mso-position-vertical:absolute;mso-position-vertical-relative:text;v-text-anchor:bottom" coordsize="720,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" adj="-11796480,,5400" path="m,c,644,,644,,644v23,6,62,14,113,21c250,685,476,700,720,644v,-27,,-27,,-27c720,,720,,720,,,,,,,e" fillcolor="#eb632d" stroked="f">
                    <v:stroke joinstyle="miter"/>
                    <v:formulas/>
                    <v:path arrowok="t" o:connecttype="custom" o:connectlocs="0,0;0,6103722;1205285,6302756;7679690,6103722;7679690,5847820;7679690,0;0,0" o:connectangles="0,0,0,0,0,0,0" textboxrect="0,0,720,700"/>
                    <v:textbox inset="1in,43mm,75mm,62mm">
                      <w:txbxContent>
                        <w:p w14:paraId="16C9EBFA" w14:textId="77777777" w:rsidR="000E290B" w:rsidRDefault="000E290B" w:rsidP="000E290B">
                          <w:pPr>
                            <w:rPr>
                              <w:rFonts w:asciiTheme="minorHAnsi" w:hAnsiTheme="minorHAnsi" w:cstheme="minorHAnsi"/>
                              <w:color w:val="FFFFFF" w:themeColor="background1"/>
                              <w:sz w:val="72"/>
                              <w:szCs w:val="72"/>
                            </w:rPr>
                          </w:pPr>
                          <w:r>
                            <w:rPr>
                              <w:rFonts w:ascii="Century Gothic" w:hAnsi="Century Gothic" w:cs="Arial"/>
                              <w:noProof/>
                              <w:sz w:val="28"/>
                              <w:szCs w:val="28"/>
                            </w:rPr>
                            <w:drawing>
                              <wp:inline distT="0" distB="0" distL="0" distR="0" wp14:anchorId="63AA1CBD" wp14:editId="101D5FB2">
                                <wp:extent cx="2376121" cy="1533525"/>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small logo.jpg"/>
                                        <pic:cNvPicPr/>
                                      </pic:nvPicPr>
                                      <pic:blipFill>
                                        <a:blip r:embed="rId9">
                                          <a:extLst>
                                            <a:ext uri="{28A0092B-C50C-407E-A947-70E740481C1C}">
                                              <a14:useLocalDpi xmlns:a14="http://schemas.microsoft.com/office/drawing/2010/main" val="0"/>
                                            </a:ext>
                                          </a:extLst>
                                        </a:blip>
                                        <a:stretch>
                                          <a:fillRect/>
                                        </a:stretch>
                                      </pic:blipFill>
                                      <pic:spPr>
                                        <a:xfrm>
                                          <a:off x="0" y="0"/>
                                          <a:ext cx="2389927" cy="1542436"/>
                                        </a:xfrm>
                                        <a:prstGeom prst="rect">
                                          <a:avLst/>
                                        </a:prstGeom>
                                      </pic:spPr>
                                    </pic:pic>
                                  </a:graphicData>
                                </a:graphic>
                              </wp:inline>
                            </w:drawing>
                          </w:r>
                        </w:p>
                        <w:p w14:paraId="5B6E9030" w14:textId="77777777" w:rsidR="000E290B" w:rsidRDefault="000E290B" w:rsidP="000E290B">
                          <w:pPr>
                            <w:rPr>
                              <w:rFonts w:asciiTheme="minorHAnsi" w:hAnsiTheme="minorHAnsi" w:cstheme="minorHAnsi"/>
                              <w:color w:val="FFFFFF" w:themeColor="background1"/>
                              <w:sz w:val="22"/>
                              <w:szCs w:val="22"/>
                            </w:rPr>
                          </w:pPr>
                        </w:p>
                        <w:p w14:paraId="3B9E6E62" w14:textId="77777777" w:rsidR="000E290B" w:rsidRDefault="000E290B" w:rsidP="000E290B">
                          <w:pPr>
                            <w:rPr>
                              <w:rFonts w:asciiTheme="minorHAnsi" w:hAnsiTheme="minorHAnsi" w:cstheme="minorHAnsi"/>
                              <w:color w:val="FFFFFF" w:themeColor="background1"/>
                              <w:sz w:val="22"/>
                              <w:szCs w:val="22"/>
                            </w:rPr>
                          </w:pPr>
                        </w:p>
                        <w:p w14:paraId="47FD837D" w14:textId="27C175D3" w:rsidR="000E290B" w:rsidRPr="00AF379C" w:rsidRDefault="000E290B" w:rsidP="000E290B">
                          <w:pPr>
                            <w:rPr>
                              <w:rFonts w:asciiTheme="minorHAnsi" w:hAnsiTheme="minorHAnsi" w:cstheme="minorHAnsi"/>
                              <w:color w:val="FFFFFF" w:themeColor="background1"/>
                              <w:sz w:val="72"/>
                              <w:szCs w:val="72"/>
                            </w:rPr>
                          </w:pPr>
                          <w:r w:rsidRPr="00AF379C">
                            <w:rPr>
                              <w:rFonts w:asciiTheme="minorHAnsi" w:hAnsiTheme="minorHAnsi" w:cstheme="minorHAnsi"/>
                              <w:color w:val="FFFFFF" w:themeColor="background1"/>
                              <w:sz w:val="72"/>
                              <w:szCs w:val="72"/>
                            </w:rPr>
                            <w:t xml:space="preserve">MPT </w:t>
                          </w:r>
                          <w:proofErr w:type="spellStart"/>
                          <w:r>
                            <w:rPr>
                              <w:rFonts w:asciiTheme="minorHAnsi" w:hAnsiTheme="minorHAnsi" w:cstheme="minorHAnsi"/>
                              <w:color w:val="FFFFFF" w:themeColor="background1"/>
                              <w:sz w:val="72"/>
                              <w:szCs w:val="72"/>
                            </w:rPr>
                            <w:t>Fibreclad</w:t>
                          </w:r>
                          <w:proofErr w:type="spellEnd"/>
                          <w:r w:rsidRPr="00AF379C">
                            <w:rPr>
                              <w:rFonts w:asciiTheme="minorHAnsi" w:hAnsiTheme="minorHAnsi" w:cstheme="minorHAnsi"/>
                              <w:color w:val="FFFFFF" w:themeColor="background1"/>
                              <w:sz w:val="72"/>
                              <w:szCs w:val="72"/>
                            </w:rPr>
                            <w:t xml:space="preserve"> Technical Manual</w:t>
                          </w:r>
                        </w:p>
                      </w:txbxContent>
                    </v:textbox>
                  </v:shape>
                </w:pict>
              </mc:Fallback>
            </mc:AlternateContent>
          </w:r>
          <w:r w:rsidRPr="004E0E4A">
            <w:rPr>
              <w:noProof/>
            </w:rPr>
            <mc:AlternateContent>
              <mc:Choice Requires="wps">
                <w:drawing>
                  <wp:anchor distT="0" distB="0" distL="114300" distR="114300" simplePos="0" relativeHeight="251660288" behindDoc="0" locked="0" layoutInCell="1" allowOverlap="1" wp14:anchorId="2088C887" wp14:editId="3A819984">
                    <wp:simplePos x="0" y="0"/>
                    <wp:positionH relativeFrom="column">
                      <wp:posOffset>-1130300</wp:posOffset>
                    </wp:positionH>
                    <wp:positionV relativeFrom="paragraph">
                      <wp:posOffset>1906270</wp:posOffset>
                    </wp:positionV>
                    <wp:extent cx="9381490" cy="2856230"/>
                    <wp:effectExtent l="0" t="128270" r="0" b="53340"/>
                    <wp:wrapNone/>
                    <wp:docPr id="12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575848">
                              <a:off x="0" y="0"/>
                              <a:ext cx="9381490" cy="2856230"/>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rgbClr val="4221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a:graphicData>
                    </a:graphic>
                  </wp:anchor>
                </w:drawing>
              </mc:Choice>
              <mc:Fallback>
                <w:pict>
                  <v:shape w14:anchorId="11FAF0BE" id="Freeform 11" o:spid="_x0000_s1026" style="position:absolute;margin-left:-89pt;margin-top:150.1pt;width:738.7pt;height:224.9pt;rotation:-5487714fd;z-index:251660288;visibility:visible;mso-wrap-style:square;mso-wrap-distance-left:9pt;mso-wrap-distance-top:0;mso-wrap-distance-right:9pt;mso-wrap-distance-bottom:0;mso-position-horizontal:absolute;mso-position-horizontal-relative:text;mso-position-vertical:absolute;mso-position-vertical-relative:text;v-text-anchor:bottom" coordsize="60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" path="m607,c450,44,300,57,176,57,109,57,49,53,,48,66,58,152,66,251,66,358,66,480,56,607,27,607,,607,,607,e" fillcolor="#422100" stroked="f">
                    <v:path arrowok="t" o:connecttype="custom" o:connectlocs="9381490,0;2720168,2466744;0,2077258;3879331,2856230;9381490,1168458;9381490,0" o:connectangles="0,0,0,0,0,0"/>
                  </v:shape>
                </w:pict>
              </mc:Fallback>
            </mc:AlternateContent>
          </w:r>
          <w:r>
            <w:br w:type="page"/>
          </w:r>
        </w:p>
      </w:sdtContent>
    </w:sdt>
    <w:p w14:paraId="672AEE71" w14:textId="77777777" w:rsidR="00D73BC3" w:rsidRDefault="00D73BC3" w:rsidP="00D73BC3">
      <w:pPr>
        <w:spacing w:line="550" w:lineRule="atLeast"/>
        <w:rPr>
          <w:rFonts w:ascii="Roboto" w:hAnsi="Roboto"/>
          <w:color w:val="000000"/>
          <w:sz w:val="21"/>
          <w:szCs w:val="21"/>
          <w:lang w:val="en-NZ"/>
        </w:rPr>
      </w:pPr>
    </w:p>
    <w:p w14:paraId="06A318C8" w14:textId="01279926" w:rsidR="00E2575F" w:rsidRPr="00D73BC3" w:rsidRDefault="00D73BC3" w:rsidP="00D73BC3">
      <w:pPr>
        <w:spacing w:line="550" w:lineRule="atLeast"/>
        <w:rPr>
          <w:rFonts w:ascii="Arial" w:hAnsi="Arial" w:cs="Arial"/>
          <w:color w:val="000000"/>
          <w:sz w:val="21"/>
          <w:szCs w:val="21"/>
          <w:lang w:val="en-NZ"/>
        </w:rPr>
      </w:pPr>
      <w:r w:rsidRPr="00D73BC3">
        <w:rPr>
          <w:rFonts w:ascii="Arial" w:hAnsi="Arial" w:cs="Arial"/>
          <w:noProof/>
          <w:position w:val="-1"/>
        </w:rPr>
        <mc:AlternateContent>
          <mc:Choice Requires="wps">
            <w:drawing>
              <wp:inline distT="0" distB="0" distL="0" distR="0" wp14:anchorId="789D6714" wp14:editId="55131964">
                <wp:extent cx="5219700" cy="275465"/>
                <wp:effectExtent l="0" t="0" r="19050" b="10795"/>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275465"/>
                        </a:xfrm>
                        <a:prstGeom prst="rect">
                          <a:avLst/>
                        </a:prstGeom>
                        <a:noFill/>
                        <a:ln w="762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D49D55" w14:textId="3BA3A7A3" w:rsidR="00D73BC3" w:rsidRPr="00D73BC3" w:rsidRDefault="00D73BC3" w:rsidP="00D73BC3">
                            <w:pPr>
                              <w:pStyle w:val="BodyText"/>
                              <w:kinsoku w:val="0"/>
                              <w:overflowPunct w:val="0"/>
                              <w:spacing w:before="17"/>
                              <w:ind w:left="88"/>
                              <w:rPr>
                                <w:color w:val="003100"/>
                                <w:w w:val="110"/>
                                <w:sz w:val="38"/>
                                <w:szCs w:val="38"/>
                                <w:lang w:val="en-NZ"/>
                              </w:rPr>
                            </w:pPr>
                            <w:r>
                              <w:rPr>
                                <w:color w:val="003100"/>
                                <w:w w:val="110"/>
                                <w:sz w:val="38"/>
                                <w:szCs w:val="38"/>
                                <w:lang w:val="en-NZ"/>
                              </w:rPr>
                              <w:t>MPT FIBRECLAD SYSTEM</w:t>
                            </w:r>
                          </w:p>
                        </w:txbxContent>
                      </wps:txbx>
                      <wps:bodyPr rot="0" vert="horz" wrap="square" lIns="0" tIns="0" rIns="0" bIns="0" anchor="t" anchorCtr="0" upright="1">
                        <a:noAutofit/>
                      </wps:bodyPr>
                    </wps:wsp>
                  </a:graphicData>
                </a:graphic>
              </wp:inline>
            </w:drawing>
          </mc:Choice>
          <mc:Fallback>
            <w:pict>
              <v:shapetype w14:anchorId="789D6714" id="_x0000_t202" coordsize="21600,21600" o:spt="202" path="m,l,21600r21600,l21600,xe">
                <v:stroke joinstyle="miter"/>
                <v:path gradientshapeok="t" o:connecttype="rect"/>
              </v:shapetype>
              <v:shape id="Text Box 24" o:spid="_x0000_s1027" type="#_x0000_t202" style="width:411pt;height:2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" filled="f" strokeweight=".6pt">
                <v:textbox inset="0,0,0,0">
                  <w:txbxContent>
                    <w:p w14:paraId="68D49D55" w14:textId="3BA3A7A3" w:rsidR="00D73BC3" w:rsidRPr="00D73BC3" w:rsidRDefault="00D73BC3" w:rsidP="00D73BC3">
                      <w:pPr>
                        <w:pStyle w:val="BodyText"/>
                        <w:kinsoku w:val="0"/>
                        <w:overflowPunct w:val="0"/>
                        <w:spacing w:before="17"/>
                        <w:ind w:left="88"/>
                        <w:rPr>
                          <w:color w:val="003100"/>
                          <w:w w:val="110"/>
                          <w:sz w:val="38"/>
                          <w:szCs w:val="38"/>
                          <w:lang w:val="en-NZ"/>
                        </w:rPr>
                      </w:pPr>
                      <w:r>
                        <w:rPr>
                          <w:color w:val="003100"/>
                          <w:w w:val="110"/>
                          <w:sz w:val="38"/>
                          <w:szCs w:val="38"/>
                          <w:lang w:val="en-NZ"/>
                        </w:rPr>
                        <w:t>MPT FIBRECLAD SYSTEM</w:t>
                      </w:r>
                    </w:p>
                  </w:txbxContent>
                </v:textbox>
                <w10:anchorlock/>
              </v:shape>
            </w:pict>
          </mc:Fallback>
        </mc:AlternateContent>
      </w:r>
    </w:p>
    <w:p w14:paraId="275601DD" w14:textId="77777777" w:rsidR="00D73BC3" w:rsidRPr="00D73BC3" w:rsidRDefault="00D73BC3" w:rsidP="00E2575F">
      <w:pPr>
        <w:spacing w:line="259" w:lineRule="auto"/>
        <w:jc w:val="both"/>
        <w:rPr>
          <w:rFonts w:ascii="Arial" w:eastAsia="Calibri" w:hAnsi="Arial" w:cs="Arial"/>
          <w:sz w:val="22"/>
          <w:szCs w:val="22"/>
          <w:lang w:val="en-NZ"/>
        </w:rPr>
      </w:pPr>
    </w:p>
    <w:p w14:paraId="39FA6914" w14:textId="676E9BE0" w:rsidR="00E2575F" w:rsidRPr="00D73BC3" w:rsidRDefault="00D73BC3" w:rsidP="00E2575F">
      <w:pPr>
        <w:spacing w:line="259" w:lineRule="auto"/>
        <w:jc w:val="both"/>
        <w:rPr>
          <w:rFonts w:ascii="Arial" w:eastAsia="Calibri" w:hAnsi="Arial" w:cs="Arial"/>
          <w:lang w:val="en-NZ"/>
        </w:rPr>
      </w:pPr>
      <w:r w:rsidRPr="00D73BC3">
        <w:rPr>
          <w:rFonts w:ascii="Arial" w:eastAsia="Calibri" w:hAnsi="Arial" w:cs="Arial"/>
          <w:lang w:val="en-NZ"/>
        </w:rPr>
        <w:t xml:space="preserve">The </w:t>
      </w:r>
      <w:r w:rsidR="003D7A94" w:rsidRPr="00D73BC3">
        <w:rPr>
          <w:rFonts w:ascii="Arial" w:eastAsia="Calibri" w:hAnsi="Arial" w:cs="Arial"/>
          <w:lang w:val="en-NZ"/>
        </w:rPr>
        <w:t xml:space="preserve">MPT and Mineral Plaster Technology brands </w:t>
      </w:r>
      <w:r w:rsidRPr="00D73BC3">
        <w:rPr>
          <w:rFonts w:ascii="Arial" w:eastAsia="Calibri" w:hAnsi="Arial" w:cs="Arial"/>
          <w:lang w:val="en-NZ"/>
        </w:rPr>
        <w:t xml:space="preserve">are </w:t>
      </w:r>
      <w:r w:rsidR="003D7A94" w:rsidRPr="00D73BC3">
        <w:rPr>
          <w:rFonts w:ascii="Arial" w:eastAsia="Calibri" w:hAnsi="Arial" w:cs="Arial"/>
          <w:lang w:val="en-NZ"/>
        </w:rPr>
        <w:t>owned and marketed by Petros Holdings Limited</w:t>
      </w:r>
      <w:r w:rsidRPr="00D73BC3">
        <w:rPr>
          <w:rFonts w:ascii="Arial" w:eastAsia="Calibri" w:hAnsi="Arial" w:cs="Arial"/>
          <w:lang w:val="en-NZ"/>
        </w:rPr>
        <w:t xml:space="preserve"> throughout New Zealand and the South Pacific</w:t>
      </w:r>
      <w:r w:rsidR="003D7A94" w:rsidRPr="00D73BC3">
        <w:rPr>
          <w:rFonts w:ascii="Arial" w:eastAsia="Calibri" w:hAnsi="Arial" w:cs="Arial"/>
          <w:lang w:val="en-NZ"/>
        </w:rPr>
        <w:t xml:space="preserve">.  The </w:t>
      </w:r>
      <w:proofErr w:type="spellStart"/>
      <w:r w:rsidR="003D7A94" w:rsidRPr="00D73BC3">
        <w:rPr>
          <w:rFonts w:ascii="Arial" w:eastAsia="Calibri" w:hAnsi="Arial" w:cs="Arial"/>
          <w:lang w:val="en-NZ"/>
        </w:rPr>
        <w:t>FibreClad</w:t>
      </w:r>
      <w:proofErr w:type="spellEnd"/>
      <w:r w:rsidR="003D7A94" w:rsidRPr="00D73BC3">
        <w:rPr>
          <w:rFonts w:ascii="Arial" w:eastAsia="Calibri" w:hAnsi="Arial" w:cs="Arial"/>
          <w:lang w:val="en-NZ"/>
        </w:rPr>
        <w:t xml:space="preserve"> system is a</w:t>
      </w:r>
      <w:r w:rsidR="00E2575F" w:rsidRPr="00D73BC3">
        <w:rPr>
          <w:rFonts w:ascii="Arial" w:eastAsia="Calibri" w:hAnsi="Arial" w:cs="Arial"/>
          <w:lang w:val="en-NZ"/>
        </w:rPr>
        <w:t xml:space="preserve"> </w:t>
      </w:r>
      <w:r w:rsidR="003D7A94" w:rsidRPr="00D73BC3">
        <w:rPr>
          <w:rFonts w:ascii="Arial" w:eastAsia="Calibri" w:hAnsi="Arial" w:cs="Arial"/>
          <w:lang w:val="en-NZ"/>
        </w:rPr>
        <w:t>j</w:t>
      </w:r>
      <w:r w:rsidR="00E2575F" w:rsidRPr="00D73BC3">
        <w:rPr>
          <w:rFonts w:ascii="Arial" w:eastAsia="Calibri" w:hAnsi="Arial" w:cs="Arial"/>
          <w:lang w:val="en-NZ"/>
        </w:rPr>
        <w:t xml:space="preserve">ointing and </w:t>
      </w:r>
      <w:r w:rsidR="003D7A94" w:rsidRPr="00D73BC3">
        <w:rPr>
          <w:rFonts w:ascii="Arial" w:eastAsia="Calibri" w:hAnsi="Arial" w:cs="Arial"/>
          <w:lang w:val="en-NZ"/>
        </w:rPr>
        <w:t>c</w:t>
      </w:r>
      <w:r w:rsidR="00E2575F" w:rsidRPr="00D73BC3">
        <w:rPr>
          <w:rFonts w:ascii="Arial" w:eastAsia="Calibri" w:hAnsi="Arial" w:cs="Arial"/>
          <w:lang w:val="en-NZ"/>
        </w:rPr>
        <w:t xml:space="preserve">oating </w:t>
      </w:r>
      <w:r w:rsidR="003D7A94" w:rsidRPr="00D73BC3">
        <w:rPr>
          <w:rFonts w:ascii="Arial" w:eastAsia="Calibri" w:hAnsi="Arial" w:cs="Arial"/>
          <w:lang w:val="en-NZ"/>
        </w:rPr>
        <w:t>s</w:t>
      </w:r>
      <w:r w:rsidR="00E2575F" w:rsidRPr="00D73BC3">
        <w:rPr>
          <w:rFonts w:ascii="Arial" w:eastAsia="Calibri" w:hAnsi="Arial" w:cs="Arial"/>
          <w:lang w:val="en-NZ"/>
        </w:rPr>
        <w:t xml:space="preserve">ystem </w:t>
      </w:r>
      <w:r w:rsidRPr="00D73BC3">
        <w:rPr>
          <w:rFonts w:ascii="Arial" w:eastAsia="Calibri" w:hAnsi="Arial" w:cs="Arial"/>
          <w:lang w:val="en-NZ"/>
        </w:rPr>
        <w:t>for use over</w:t>
      </w:r>
      <w:r w:rsidR="00E2575F" w:rsidRPr="00D73BC3">
        <w:rPr>
          <w:rFonts w:ascii="Arial" w:eastAsia="Calibri" w:hAnsi="Arial" w:cs="Arial"/>
          <w:lang w:val="en-NZ"/>
        </w:rPr>
        <w:t xml:space="preserve"> </w:t>
      </w:r>
      <w:r w:rsidR="00F150D8" w:rsidRPr="00D73BC3">
        <w:rPr>
          <w:rFonts w:ascii="Arial" w:eastAsia="Calibri" w:hAnsi="Arial" w:cs="Arial"/>
          <w:lang w:val="en-NZ"/>
        </w:rPr>
        <w:t>9</w:t>
      </w:r>
      <w:r w:rsidR="00E2575F" w:rsidRPr="00D73BC3">
        <w:rPr>
          <w:rFonts w:ascii="Arial" w:eastAsia="Calibri" w:hAnsi="Arial" w:cs="Arial"/>
          <w:lang w:val="en-NZ"/>
        </w:rPr>
        <w:t xml:space="preserve">mm </w:t>
      </w:r>
      <w:r w:rsidR="00F150D8" w:rsidRPr="00D73BC3">
        <w:rPr>
          <w:rFonts w:ascii="Arial" w:eastAsia="Calibri" w:hAnsi="Arial" w:cs="Arial"/>
          <w:lang w:val="en-NZ"/>
        </w:rPr>
        <w:t>AS/NZS 2908.2 compliant f</w:t>
      </w:r>
      <w:r w:rsidR="00E2575F" w:rsidRPr="00D73BC3">
        <w:rPr>
          <w:rFonts w:ascii="Arial" w:eastAsia="Calibri" w:hAnsi="Arial" w:cs="Arial"/>
          <w:lang w:val="en-NZ"/>
        </w:rPr>
        <w:t>ibre-</w:t>
      </w:r>
      <w:r w:rsidR="00F150D8" w:rsidRPr="00D73BC3">
        <w:rPr>
          <w:rFonts w:ascii="Arial" w:eastAsia="Calibri" w:hAnsi="Arial" w:cs="Arial"/>
          <w:lang w:val="en-NZ"/>
        </w:rPr>
        <w:t>c</w:t>
      </w:r>
      <w:r w:rsidR="00E2575F" w:rsidRPr="00D73BC3">
        <w:rPr>
          <w:rFonts w:ascii="Arial" w:eastAsia="Calibri" w:hAnsi="Arial" w:cs="Arial"/>
          <w:lang w:val="en-NZ"/>
        </w:rPr>
        <w:t xml:space="preserve">ement </w:t>
      </w:r>
      <w:r w:rsidR="00F150D8" w:rsidRPr="00D73BC3">
        <w:rPr>
          <w:rFonts w:ascii="Arial" w:eastAsia="Calibri" w:hAnsi="Arial" w:cs="Arial"/>
          <w:lang w:val="en-NZ"/>
        </w:rPr>
        <w:t>b</w:t>
      </w:r>
      <w:r w:rsidR="00E2575F" w:rsidRPr="00D73BC3">
        <w:rPr>
          <w:rFonts w:ascii="Arial" w:eastAsia="Calibri" w:hAnsi="Arial" w:cs="Arial"/>
          <w:lang w:val="en-NZ"/>
        </w:rPr>
        <w:t>oard</w:t>
      </w:r>
      <w:r w:rsidR="00F150D8" w:rsidRPr="00D73BC3">
        <w:rPr>
          <w:rFonts w:ascii="Arial" w:eastAsia="Calibri" w:hAnsi="Arial" w:cs="Arial"/>
          <w:lang w:val="en-NZ"/>
        </w:rPr>
        <w:t>.</w:t>
      </w:r>
    </w:p>
    <w:p w14:paraId="569DF57D" w14:textId="77777777" w:rsidR="00E2575F" w:rsidRPr="00D73BC3" w:rsidRDefault="00E2575F" w:rsidP="00E2575F">
      <w:pPr>
        <w:spacing w:line="259" w:lineRule="auto"/>
        <w:jc w:val="both"/>
        <w:rPr>
          <w:rFonts w:ascii="Arial" w:eastAsia="Calibri" w:hAnsi="Arial" w:cs="Arial"/>
          <w:lang w:val="en-NZ"/>
        </w:rPr>
      </w:pPr>
    </w:p>
    <w:p w14:paraId="0FFE6DA6" w14:textId="05FCE331"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The MPT FIBRECLAD </w:t>
      </w:r>
      <w:proofErr w:type="gramStart"/>
      <w:r w:rsidRPr="00D73BC3">
        <w:rPr>
          <w:rFonts w:ascii="Arial" w:eastAsia="Calibri" w:hAnsi="Arial" w:cs="Arial"/>
          <w:lang w:val="en-NZ"/>
        </w:rPr>
        <w:t>Jointing</w:t>
      </w:r>
      <w:proofErr w:type="gramEnd"/>
      <w:r w:rsidRPr="00D73BC3">
        <w:rPr>
          <w:rFonts w:ascii="Arial" w:eastAsia="Calibri" w:hAnsi="Arial" w:cs="Arial"/>
          <w:lang w:val="en-NZ"/>
        </w:rPr>
        <w:t xml:space="preserve"> and Coating </w:t>
      </w:r>
      <w:r w:rsidR="00F150D8" w:rsidRPr="00D73BC3">
        <w:rPr>
          <w:rFonts w:ascii="Arial" w:eastAsia="Calibri" w:hAnsi="Arial" w:cs="Arial"/>
          <w:lang w:val="en-NZ"/>
        </w:rPr>
        <w:t>S</w:t>
      </w:r>
      <w:r w:rsidRPr="00D73BC3">
        <w:rPr>
          <w:rFonts w:ascii="Arial" w:eastAsia="Calibri" w:hAnsi="Arial" w:cs="Arial"/>
          <w:lang w:val="en-NZ"/>
        </w:rPr>
        <w:t xml:space="preserve">ystem has been designed for use </w:t>
      </w:r>
      <w:r w:rsidR="00F150D8" w:rsidRPr="00D73BC3">
        <w:rPr>
          <w:rFonts w:ascii="Arial" w:eastAsia="Calibri" w:hAnsi="Arial" w:cs="Arial"/>
          <w:lang w:val="en-NZ"/>
        </w:rPr>
        <w:t>over a</w:t>
      </w:r>
      <w:r w:rsidRPr="00D73BC3">
        <w:rPr>
          <w:rFonts w:ascii="Arial" w:eastAsia="Calibri" w:hAnsi="Arial" w:cs="Arial"/>
          <w:lang w:val="en-NZ"/>
        </w:rPr>
        <w:t xml:space="preserve"> cavity-based</w:t>
      </w:r>
      <w:r w:rsidR="00237B6B" w:rsidRPr="00D73BC3">
        <w:rPr>
          <w:rFonts w:ascii="Arial" w:eastAsia="Calibri" w:hAnsi="Arial" w:cs="Arial"/>
          <w:lang w:val="en-NZ"/>
        </w:rPr>
        <w:t xml:space="preserve"> </w:t>
      </w:r>
      <w:r w:rsidR="00F150D8" w:rsidRPr="00D73BC3">
        <w:rPr>
          <w:rFonts w:ascii="Arial" w:eastAsia="Calibri" w:hAnsi="Arial" w:cs="Arial"/>
          <w:lang w:val="en-NZ"/>
        </w:rPr>
        <w:t>fibre cement cladding</w:t>
      </w:r>
      <w:r w:rsidRPr="00D73BC3">
        <w:rPr>
          <w:rFonts w:ascii="Arial" w:eastAsia="Calibri" w:hAnsi="Arial" w:cs="Arial"/>
          <w:lang w:val="en-NZ"/>
        </w:rPr>
        <w:t xml:space="preserve"> system by </w:t>
      </w:r>
      <w:r w:rsidR="00237B6B" w:rsidRPr="00D73BC3">
        <w:rPr>
          <w:rFonts w:ascii="Arial" w:eastAsia="Calibri" w:hAnsi="Arial" w:cs="Arial"/>
          <w:lang w:val="en-NZ"/>
        </w:rPr>
        <w:t>Petros Holdings Limited</w:t>
      </w:r>
      <w:r w:rsidR="00550048">
        <w:rPr>
          <w:rFonts w:ascii="Arial" w:eastAsia="Calibri" w:hAnsi="Arial" w:cs="Arial"/>
          <w:lang w:val="en-NZ"/>
        </w:rPr>
        <w:t xml:space="preserve"> (BRANZ Appraisal 793 (2019))</w:t>
      </w:r>
      <w:r w:rsidRPr="00D73BC3">
        <w:rPr>
          <w:rFonts w:ascii="Arial" w:eastAsia="Calibri" w:hAnsi="Arial" w:cs="Arial"/>
          <w:lang w:val="en-NZ"/>
        </w:rPr>
        <w:t xml:space="preserve">. </w:t>
      </w:r>
      <w:r w:rsidR="00237B6B" w:rsidRPr="00D73BC3">
        <w:rPr>
          <w:rFonts w:ascii="Arial" w:eastAsia="Calibri" w:hAnsi="Arial" w:cs="Arial"/>
          <w:lang w:val="en-NZ"/>
        </w:rPr>
        <w:t xml:space="preserve"> </w:t>
      </w:r>
      <w:r w:rsidRPr="00D73BC3">
        <w:rPr>
          <w:rFonts w:ascii="Arial" w:eastAsia="Calibri" w:hAnsi="Arial" w:cs="Arial"/>
          <w:lang w:val="en-NZ"/>
        </w:rPr>
        <w:t xml:space="preserve">The </w:t>
      </w:r>
      <w:r w:rsidR="00237B6B" w:rsidRPr="00D73BC3">
        <w:rPr>
          <w:rFonts w:ascii="Arial" w:eastAsia="Calibri" w:hAnsi="Arial" w:cs="Arial"/>
          <w:lang w:val="en-NZ"/>
        </w:rPr>
        <w:t>fibre cement</w:t>
      </w:r>
      <w:r w:rsidRPr="00D73BC3">
        <w:rPr>
          <w:rFonts w:ascii="Arial" w:eastAsia="Calibri" w:hAnsi="Arial" w:cs="Arial"/>
          <w:lang w:val="en-NZ"/>
        </w:rPr>
        <w:t xml:space="preserve"> </w:t>
      </w:r>
      <w:proofErr w:type="gramStart"/>
      <w:r w:rsidRPr="00D73BC3">
        <w:rPr>
          <w:rFonts w:ascii="Arial" w:eastAsia="Calibri" w:hAnsi="Arial" w:cs="Arial"/>
          <w:lang w:val="en-NZ"/>
        </w:rPr>
        <w:t>sheets</w:t>
      </w:r>
      <w:proofErr w:type="gramEnd"/>
      <w:r w:rsidRPr="00D73BC3">
        <w:rPr>
          <w:rFonts w:ascii="Arial" w:eastAsia="Calibri" w:hAnsi="Arial" w:cs="Arial"/>
          <w:lang w:val="en-NZ"/>
        </w:rPr>
        <w:t xml:space="preserve"> and cavity must be installed in accordance with the current Technical Specification.</w:t>
      </w:r>
    </w:p>
    <w:p w14:paraId="2EC142D0" w14:textId="77777777" w:rsidR="00E2575F" w:rsidRPr="00D73BC3" w:rsidRDefault="00E2575F" w:rsidP="00E2575F">
      <w:pPr>
        <w:spacing w:line="259" w:lineRule="auto"/>
        <w:ind w:left="-426"/>
        <w:jc w:val="both"/>
        <w:rPr>
          <w:rFonts w:ascii="Arial" w:eastAsia="Calibri" w:hAnsi="Arial" w:cs="Arial"/>
          <w:lang w:val="en-NZ"/>
        </w:rPr>
      </w:pPr>
    </w:p>
    <w:p w14:paraId="472CE04E" w14:textId="16ECF3E4" w:rsidR="00E2575F" w:rsidRPr="00D73BC3" w:rsidRDefault="00E2575F" w:rsidP="00E2575F">
      <w:pPr>
        <w:spacing w:line="259" w:lineRule="auto"/>
        <w:contextualSpacing/>
        <w:jc w:val="both"/>
        <w:rPr>
          <w:rFonts w:ascii="Arial" w:eastAsia="Calibri" w:hAnsi="Arial" w:cs="Arial"/>
          <w:b/>
          <w:sz w:val="24"/>
          <w:szCs w:val="24"/>
          <w:lang w:val="en-NZ"/>
        </w:rPr>
      </w:pPr>
      <w:r w:rsidRPr="00D73BC3">
        <w:rPr>
          <w:rFonts w:ascii="Arial" w:eastAsia="Calibri" w:hAnsi="Arial" w:cs="Arial"/>
          <w:b/>
          <w:sz w:val="24"/>
          <w:szCs w:val="24"/>
          <w:lang w:val="en-NZ"/>
        </w:rPr>
        <w:t>Appraisal</w:t>
      </w:r>
    </w:p>
    <w:p w14:paraId="1FC3D7B1" w14:textId="03EF3E5E" w:rsidR="00A56DB6"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color w:val="000000"/>
          <w:lang w:val="en-GB" w:eastAsia="en-NZ"/>
        </w:rPr>
        <w:t xml:space="preserve">MPT </w:t>
      </w:r>
      <w:proofErr w:type="spellStart"/>
      <w:r w:rsidRPr="00D73BC3">
        <w:rPr>
          <w:rFonts w:ascii="Arial" w:hAnsi="Arial" w:cs="Arial"/>
          <w:color w:val="000000"/>
          <w:lang w:val="en-GB" w:eastAsia="en-NZ"/>
        </w:rPr>
        <w:t>Fibreclad</w:t>
      </w:r>
      <w:proofErr w:type="spellEnd"/>
      <w:r w:rsidRPr="00D73BC3">
        <w:rPr>
          <w:rFonts w:ascii="Arial" w:hAnsi="Arial" w:cs="Arial"/>
          <w:color w:val="000000"/>
          <w:lang w:val="en-GB" w:eastAsia="en-NZ"/>
        </w:rPr>
        <w:t xml:space="preserve"> is suitable for use as a jointing and exterior plaster system </w:t>
      </w:r>
      <w:r w:rsidR="00A56DB6" w:rsidRPr="00D73BC3">
        <w:rPr>
          <w:rFonts w:ascii="Arial" w:hAnsi="Arial" w:cs="Arial"/>
          <w:color w:val="000000"/>
          <w:lang w:val="en-GB" w:eastAsia="en-NZ"/>
        </w:rPr>
        <w:t xml:space="preserve">over the cavity system formed as part of the Craftstone Real Stone Veneer System </w:t>
      </w:r>
      <w:r w:rsidRPr="00D73BC3">
        <w:rPr>
          <w:rFonts w:ascii="Arial" w:hAnsi="Arial" w:cs="Arial"/>
          <w:color w:val="000000"/>
          <w:lang w:val="en-GB" w:eastAsia="en-NZ"/>
        </w:rPr>
        <w:t>on buildings within the following scope:</w:t>
      </w:r>
    </w:p>
    <w:p w14:paraId="5EC5AC76" w14:textId="297F9D57"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color w:val="000000"/>
          <w:lang w:val="en-GB" w:eastAsia="en-NZ"/>
        </w:rPr>
        <w:t xml:space="preserve"> </w:t>
      </w:r>
    </w:p>
    <w:p w14:paraId="607620A7" w14:textId="07E136D6" w:rsidR="00E2575F" w:rsidRPr="00D73BC3" w:rsidRDefault="00237B6B" w:rsidP="00E2575F">
      <w:pPr>
        <w:widowControl w:val="0"/>
        <w:numPr>
          <w:ilvl w:val="0"/>
          <w:numId w:val="29"/>
        </w:numPr>
        <w:tabs>
          <w:tab w:val="left" w:pos="280"/>
          <w:tab w:val="left" w:pos="2840"/>
        </w:tabs>
        <w:suppressAutoHyphens/>
        <w:autoSpaceDE w:val="0"/>
        <w:autoSpaceDN w:val="0"/>
        <w:adjustRightInd w:val="0"/>
        <w:spacing w:after="160" w:line="259" w:lineRule="auto"/>
        <w:ind w:left="426" w:hanging="426"/>
        <w:jc w:val="both"/>
        <w:textAlignment w:val="center"/>
        <w:rPr>
          <w:rFonts w:ascii="Arial" w:hAnsi="Arial" w:cs="Arial"/>
          <w:color w:val="000000"/>
          <w:lang w:val="en-GB" w:eastAsia="en-NZ"/>
        </w:rPr>
      </w:pPr>
      <w:r w:rsidRPr="00D73BC3">
        <w:rPr>
          <w:rFonts w:ascii="Arial" w:hAnsi="Arial" w:cs="Arial"/>
          <w:color w:val="000000"/>
          <w:lang w:val="en-GB" w:eastAsia="en-NZ"/>
        </w:rPr>
        <w:t>T</w:t>
      </w:r>
      <w:r w:rsidR="00E2575F" w:rsidRPr="00D73BC3">
        <w:rPr>
          <w:rFonts w:ascii="Arial" w:hAnsi="Arial" w:cs="Arial"/>
          <w:color w:val="000000"/>
          <w:lang w:val="en-GB" w:eastAsia="en-NZ"/>
        </w:rPr>
        <w:t xml:space="preserve">he scope limitations of NZBC Acceptable Solution E2/AS1, Paragraph 1.1 and, </w:t>
      </w:r>
    </w:p>
    <w:p w14:paraId="2ECF9530" w14:textId="60A3D1DB" w:rsidR="00E2575F" w:rsidRPr="00D73BC3" w:rsidRDefault="00237B6B" w:rsidP="00A56DB6">
      <w:pPr>
        <w:widowControl w:val="0"/>
        <w:numPr>
          <w:ilvl w:val="0"/>
          <w:numId w:val="29"/>
        </w:numPr>
        <w:tabs>
          <w:tab w:val="left" w:pos="280"/>
          <w:tab w:val="left" w:pos="2840"/>
        </w:tabs>
        <w:suppressAutoHyphens/>
        <w:autoSpaceDE w:val="0"/>
        <w:autoSpaceDN w:val="0"/>
        <w:adjustRightInd w:val="0"/>
        <w:spacing w:after="160" w:line="259" w:lineRule="auto"/>
        <w:ind w:left="284" w:hanging="284"/>
        <w:jc w:val="both"/>
        <w:textAlignment w:val="center"/>
        <w:rPr>
          <w:rFonts w:ascii="Arial" w:hAnsi="Arial" w:cs="Arial"/>
          <w:color w:val="000000"/>
          <w:lang w:val="en-GB" w:eastAsia="en-NZ"/>
        </w:rPr>
      </w:pPr>
      <w:r w:rsidRPr="00D73BC3">
        <w:rPr>
          <w:rFonts w:ascii="Arial" w:hAnsi="Arial" w:cs="Arial"/>
          <w:color w:val="000000"/>
          <w:lang w:val="en-GB" w:eastAsia="en-NZ"/>
        </w:rPr>
        <w:t>W</w:t>
      </w:r>
      <w:r w:rsidR="00E2575F" w:rsidRPr="00D73BC3">
        <w:rPr>
          <w:rFonts w:ascii="Arial" w:hAnsi="Arial" w:cs="Arial"/>
          <w:color w:val="000000"/>
          <w:lang w:val="en-GB" w:eastAsia="en-NZ"/>
        </w:rPr>
        <w:t xml:space="preserve">ith a risk score of 0-20, calculated in accordance with NZBC Acceptable Solution E2/AS1, Table 2; and, </w:t>
      </w:r>
    </w:p>
    <w:p w14:paraId="6C9B2934" w14:textId="0579B647" w:rsidR="00E2575F" w:rsidRPr="00D73BC3" w:rsidRDefault="00237B6B" w:rsidP="00E2575F">
      <w:pPr>
        <w:widowControl w:val="0"/>
        <w:numPr>
          <w:ilvl w:val="0"/>
          <w:numId w:val="29"/>
        </w:numPr>
        <w:tabs>
          <w:tab w:val="left" w:pos="280"/>
          <w:tab w:val="left" w:pos="2840"/>
        </w:tabs>
        <w:suppressAutoHyphens/>
        <w:autoSpaceDE w:val="0"/>
        <w:autoSpaceDN w:val="0"/>
        <w:adjustRightInd w:val="0"/>
        <w:spacing w:after="160" w:line="259" w:lineRule="auto"/>
        <w:ind w:left="426" w:hanging="426"/>
        <w:jc w:val="both"/>
        <w:textAlignment w:val="center"/>
        <w:rPr>
          <w:rFonts w:ascii="Arial" w:hAnsi="Arial" w:cs="Arial"/>
          <w:color w:val="000000"/>
          <w:lang w:val="en-GB" w:eastAsia="en-NZ"/>
        </w:rPr>
      </w:pPr>
      <w:r w:rsidRPr="00D73BC3">
        <w:rPr>
          <w:rFonts w:ascii="Arial" w:hAnsi="Arial" w:cs="Arial"/>
          <w:color w:val="000000"/>
          <w:lang w:val="en-GB" w:eastAsia="en-NZ"/>
        </w:rPr>
        <w:t>S</w:t>
      </w:r>
      <w:r w:rsidR="00E2575F" w:rsidRPr="00D73BC3">
        <w:rPr>
          <w:rFonts w:ascii="Arial" w:hAnsi="Arial" w:cs="Arial"/>
          <w:color w:val="000000"/>
          <w:lang w:val="en-GB" w:eastAsia="en-NZ"/>
        </w:rPr>
        <w:t xml:space="preserve">ituated in NZS 3604 Wind Zones up </w:t>
      </w:r>
      <w:proofErr w:type="gramStart"/>
      <w:r w:rsidR="00E2575F" w:rsidRPr="00D73BC3">
        <w:rPr>
          <w:rFonts w:ascii="Arial" w:hAnsi="Arial" w:cs="Arial"/>
          <w:color w:val="000000"/>
          <w:lang w:val="en-GB" w:eastAsia="en-NZ"/>
        </w:rPr>
        <w:t>to, and</w:t>
      </w:r>
      <w:proofErr w:type="gramEnd"/>
      <w:r w:rsidR="00E2575F" w:rsidRPr="00D73BC3">
        <w:rPr>
          <w:rFonts w:ascii="Arial" w:hAnsi="Arial" w:cs="Arial"/>
          <w:color w:val="000000"/>
          <w:lang w:val="en-GB" w:eastAsia="en-NZ"/>
        </w:rPr>
        <w:t xml:space="preserve"> including Extra High. </w:t>
      </w:r>
    </w:p>
    <w:p w14:paraId="178896C5" w14:textId="77777777"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p>
    <w:p w14:paraId="6E0CC62D" w14:textId="1B7058C2"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color w:val="000000"/>
          <w:lang w:val="en-GB" w:eastAsia="en-NZ"/>
        </w:rPr>
        <w:t xml:space="preserve">MPT </w:t>
      </w:r>
      <w:proofErr w:type="spellStart"/>
      <w:r w:rsidRPr="00D73BC3">
        <w:rPr>
          <w:rFonts w:ascii="Arial" w:hAnsi="Arial" w:cs="Arial"/>
          <w:color w:val="000000"/>
          <w:lang w:val="en-GB" w:eastAsia="en-NZ"/>
        </w:rPr>
        <w:t>Fibreclad</w:t>
      </w:r>
      <w:proofErr w:type="spellEnd"/>
      <w:r w:rsidRPr="00D73BC3">
        <w:rPr>
          <w:rFonts w:ascii="Arial" w:hAnsi="Arial" w:cs="Arial"/>
          <w:color w:val="000000"/>
          <w:lang w:val="en-GB" w:eastAsia="en-NZ"/>
        </w:rPr>
        <w:t xml:space="preserve"> is also suitable for use </w:t>
      </w:r>
      <w:r w:rsidR="00237B6B" w:rsidRPr="00D73BC3">
        <w:rPr>
          <w:rFonts w:ascii="Arial" w:hAnsi="Arial" w:cs="Arial"/>
          <w:color w:val="000000"/>
          <w:lang w:val="en-GB" w:eastAsia="en-NZ"/>
        </w:rPr>
        <w:t xml:space="preserve">over the Craftstone Real Stone Veneer System </w:t>
      </w:r>
      <w:r w:rsidR="00550048">
        <w:rPr>
          <w:rFonts w:ascii="Arial" w:hAnsi="Arial" w:cs="Arial"/>
          <w:color w:val="000000"/>
          <w:lang w:val="en-GB" w:eastAsia="en-NZ"/>
        </w:rPr>
        <w:t xml:space="preserve">(BRANZ Appraisal 793 (2019)) </w:t>
      </w:r>
      <w:r w:rsidR="00237B6B" w:rsidRPr="00D73BC3">
        <w:rPr>
          <w:rFonts w:ascii="Arial" w:hAnsi="Arial" w:cs="Arial"/>
          <w:color w:val="000000"/>
          <w:lang w:val="en-GB" w:eastAsia="en-NZ"/>
        </w:rPr>
        <w:t xml:space="preserve">cavity construction (as described herein) </w:t>
      </w:r>
      <w:r w:rsidRPr="00D73BC3">
        <w:rPr>
          <w:rFonts w:ascii="Arial" w:hAnsi="Arial" w:cs="Arial"/>
          <w:color w:val="000000"/>
          <w:lang w:val="en-GB" w:eastAsia="en-NZ"/>
        </w:rPr>
        <w:t>as a jointing and exterior plaster system for buildings within the following scope:</w:t>
      </w:r>
    </w:p>
    <w:p w14:paraId="7A585C00" w14:textId="77777777" w:rsidR="00237B6B" w:rsidRPr="00D73BC3" w:rsidRDefault="00237B6B"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p>
    <w:p w14:paraId="7B1B988A" w14:textId="77777777" w:rsidR="00E2575F" w:rsidRPr="00D73BC3" w:rsidRDefault="00E2575F" w:rsidP="00E2575F">
      <w:pPr>
        <w:widowControl w:val="0"/>
        <w:numPr>
          <w:ilvl w:val="0"/>
          <w:numId w:val="29"/>
        </w:numPr>
        <w:tabs>
          <w:tab w:val="left" w:pos="280"/>
          <w:tab w:val="left" w:pos="2840"/>
        </w:tabs>
        <w:suppressAutoHyphens/>
        <w:autoSpaceDE w:val="0"/>
        <w:autoSpaceDN w:val="0"/>
        <w:adjustRightInd w:val="0"/>
        <w:spacing w:after="160" w:line="259" w:lineRule="auto"/>
        <w:ind w:left="284" w:hanging="284"/>
        <w:jc w:val="both"/>
        <w:textAlignment w:val="center"/>
        <w:rPr>
          <w:rFonts w:ascii="Arial" w:hAnsi="Arial" w:cs="Arial"/>
          <w:color w:val="000000"/>
          <w:lang w:val="en-GB" w:eastAsia="en-NZ"/>
        </w:rPr>
      </w:pPr>
      <w:r w:rsidRPr="00D73BC3">
        <w:rPr>
          <w:rFonts w:ascii="Arial" w:hAnsi="Arial" w:cs="Arial"/>
          <w:color w:val="000000"/>
          <w:lang w:val="en-GB" w:eastAsia="en-NZ"/>
        </w:rPr>
        <w:t>the scope limitations of NZBC Acceptable Solution E2/AS1, Paragraph 1.1 with regards to building height and floor plan area; and,</w:t>
      </w:r>
    </w:p>
    <w:p w14:paraId="6CB7F16C" w14:textId="77777777" w:rsidR="00E2575F" w:rsidRPr="00D73BC3" w:rsidRDefault="00E2575F" w:rsidP="00E2575F">
      <w:pPr>
        <w:widowControl w:val="0"/>
        <w:numPr>
          <w:ilvl w:val="0"/>
          <w:numId w:val="29"/>
        </w:numPr>
        <w:tabs>
          <w:tab w:val="left" w:pos="280"/>
          <w:tab w:val="left" w:pos="2840"/>
        </w:tabs>
        <w:suppressAutoHyphens/>
        <w:autoSpaceDE w:val="0"/>
        <w:autoSpaceDN w:val="0"/>
        <w:adjustRightInd w:val="0"/>
        <w:spacing w:after="160" w:line="259" w:lineRule="auto"/>
        <w:ind w:left="426" w:hanging="426"/>
        <w:jc w:val="both"/>
        <w:textAlignment w:val="center"/>
        <w:rPr>
          <w:rFonts w:ascii="Arial" w:hAnsi="Arial" w:cs="Arial"/>
          <w:color w:val="000000"/>
          <w:lang w:val="en-GB" w:eastAsia="en-NZ"/>
        </w:rPr>
      </w:pPr>
      <w:r w:rsidRPr="00D73BC3">
        <w:rPr>
          <w:rFonts w:ascii="Arial" w:hAnsi="Arial" w:cs="Arial"/>
          <w:color w:val="000000"/>
          <w:lang w:val="en-GB" w:eastAsia="en-NZ"/>
        </w:rPr>
        <w:t xml:space="preserve">constructed with timber framing subject to specific engineering design; and,  </w:t>
      </w:r>
    </w:p>
    <w:p w14:paraId="67B5AFD9" w14:textId="77777777" w:rsidR="00E2575F" w:rsidRPr="00D73BC3" w:rsidRDefault="00E2575F" w:rsidP="00E2575F">
      <w:pPr>
        <w:widowControl w:val="0"/>
        <w:numPr>
          <w:ilvl w:val="0"/>
          <w:numId w:val="29"/>
        </w:numPr>
        <w:tabs>
          <w:tab w:val="left" w:pos="280"/>
          <w:tab w:val="left" w:pos="2840"/>
        </w:tabs>
        <w:suppressAutoHyphens/>
        <w:autoSpaceDE w:val="0"/>
        <w:autoSpaceDN w:val="0"/>
        <w:adjustRightInd w:val="0"/>
        <w:spacing w:after="160" w:line="259" w:lineRule="auto"/>
        <w:ind w:left="284" w:hanging="284"/>
        <w:jc w:val="both"/>
        <w:textAlignment w:val="center"/>
        <w:rPr>
          <w:rFonts w:ascii="Arial" w:hAnsi="Arial" w:cs="Arial"/>
          <w:color w:val="000000"/>
          <w:lang w:val="en-GB" w:eastAsia="en-NZ"/>
        </w:rPr>
      </w:pPr>
      <w:r w:rsidRPr="00D73BC3">
        <w:rPr>
          <w:rFonts w:ascii="Arial" w:hAnsi="Arial" w:cs="Arial"/>
          <w:color w:val="000000"/>
          <w:lang w:val="en-GB" w:eastAsia="en-NZ"/>
        </w:rPr>
        <w:t>situated in specific design wind pressures up to a maximum design differential ultimate limit state (ULS) of 2.5 kPa; and,</w:t>
      </w:r>
    </w:p>
    <w:p w14:paraId="5901930D" w14:textId="70271E76" w:rsidR="00E2575F" w:rsidRPr="00D73BC3" w:rsidRDefault="00E2575F" w:rsidP="00237B6B">
      <w:pPr>
        <w:widowControl w:val="0"/>
        <w:numPr>
          <w:ilvl w:val="0"/>
          <w:numId w:val="29"/>
        </w:numPr>
        <w:tabs>
          <w:tab w:val="left" w:pos="280"/>
          <w:tab w:val="left" w:pos="2840"/>
        </w:tabs>
        <w:suppressAutoHyphens/>
        <w:autoSpaceDE w:val="0"/>
        <w:autoSpaceDN w:val="0"/>
        <w:adjustRightInd w:val="0"/>
        <w:spacing w:after="160" w:line="259" w:lineRule="auto"/>
        <w:ind w:left="284" w:hanging="284"/>
        <w:jc w:val="both"/>
        <w:textAlignment w:val="center"/>
        <w:rPr>
          <w:rFonts w:ascii="Arial" w:hAnsi="Arial" w:cs="Arial"/>
          <w:color w:val="000000"/>
          <w:lang w:val="en-GB" w:eastAsia="en-NZ"/>
        </w:rPr>
      </w:pPr>
      <w:r w:rsidRPr="00D73BC3">
        <w:rPr>
          <w:rFonts w:ascii="Arial" w:hAnsi="Arial" w:cs="Arial"/>
          <w:color w:val="000000"/>
          <w:lang w:val="en-GB" w:eastAsia="en-NZ"/>
        </w:rPr>
        <w:t xml:space="preserve">within the scope limitations of BRANZ Appraisal No. </w:t>
      </w:r>
      <w:r w:rsidR="00237B6B" w:rsidRPr="00D73BC3">
        <w:rPr>
          <w:rFonts w:ascii="Arial" w:hAnsi="Arial" w:cs="Arial"/>
          <w:color w:val="000000"/>
          <w:lang w:val="en-GB" w:eastAsia="en-NZ"/>
        </w:rPr>
        <w:t>793</w:t>
      </w:r>
      <w:r w:rsidRPr="00D73BC3">
        <w:rPr>
          <w:rFonts w:ascii="Arial" w:hAnsi="Arial" w:cs="Arial"/>
          <w:color w:val="000000"/>
          <w:lang w:val="en-GB" w:eastAsia="en-NZ"/>
        </w:rPr>
        <w:t xml:space="preserve"> (20</w:t>
      </w:r>
      <w:r w:rsidR="00237B6B" w:rsidRPr="00D73BC3">
        <w:rPr>
          <w:rFonts w:ascii="Arial" w:hAnsi="Arial" w:cs="Arial"/>
          <w:color w:val="000000"/>
          <w:lang w:val="en-GB" w:eastAsia="en-NZ"/>
        </w:rPr>
        <w:t>19</w:t>
      </w:r>
      <w:r w:rsidRPr="00D73BC3">
        <w:rPr>
          <w:rFonts w:ascii="Arial" w:hAnsi="Arial" w:cs="Arial"/>
          <w:color w:val="000000"/>
          <w:lang w:val="en-GB" w:eastAsia="en-NZ"/>
        </w:rPr>
        <w:t xml:space="preserve">) </w:t>
      </w:r>
      <w:r w:rsidR="00237B6B" w:rsidRPr="00D73BC3">
        <w:rPr>
          <w:rFonts w:ascii="Arial" w:hAnsi="Arial" w:cs="Arial"/>
          <w:color w:val="000000"/>
          <w:lang w:val="en-GB" w:eastAsia="en-NZ"/>
        </w:rPr>
        <w:t>Craftstone Real Stone Veneer System</w:t>
      </w:r>
      <w:r w:rsidRPr="00D73BC3">
        <w:rPr>
          <w:rFonts w:ascii="Arial" w:hAnsi="Arial" w:cs="Arial"/>
          <w:color w:val="000000"/>
          <w:lang w:val="en-GB" w:eastAsia="en-NZ"/>
        </w:rPr>
        <w:t xml:space="preserve">. </w:t>
      </w:r>
    </w:p>
    <w:p w14:paraId="2C73319D" w14:textId="0AB5E0A8" w:rsidR="00E2575F" w:rsidRPr="00D73BC3" w:rsidRDefault="00237B6B" w:rsidP="00E2575F">
      <w:pPr>
        <w:spacing w:line="259" w:lineRule="auto"/>
        <w:jc w:val="both"/>
        <w:rPr>
          <w:rFonts w:ascii="Arial" w:eastAsia="Calibri" w:hAnsi="Arial" w:cs="Arial"/>
          <w:lang w:val="en-NZ"/>
        </w:rPr>
      </w:pPr>
      <w:r w:rsidRPr="00D73BC3">
        <w:rPr>
          <w:rFonts w:ascii="Arial" w:eastAsia="Calibri" w:hAnsi="Arial" w:cs="Arial"/>
          <w:lang w:val="en-NZ"/>
        </w:rPr>
        <w:t>The Craftstone Real Stone Veneer System</w:t>
      </w:r>
      <w:r w:rsidR="00E2575F" w:rsidRPr="00D73BC3">
        <w:rPr>
          <w:rFonts w:ascii="Arial" w:eastAsia="Calibri" w:hAnsi="Arial" w:cs="Arial"/>
          <w:lang w:val="en-NZ"/>
        </w:rPr>
        <w:t xml:space="preserve"> Cavity Construction must be used, </w:t>
      </w:r>
      <w:proofErr w:type="gramStart"/>
      <w:r w:rsidR="00E2575F" w:rsidRPr="00D73BC3">
        <w:rPr>
          <w:rFonts w:ascii="Arial" w:eastAsia="Calibri" w:hAnsi="Arial" w:cs="Arial"/>
          <w:lang w:val="en-NZ"/>
        </w:rPr>
        <w:t>designed</w:t>
      </w:r>
      <w:proofErr w:type="gramEnd"/>
      <w:r w:rsidR="00E2575F" w:rsidRPr="00D73BC3">
        <w:rPr>
          <w:rFonts w:ascii="Arial" w:eastAsia="Calibri" w:hAnsi="Arial" w:cs="Arial"/>
          <w:lang w:val="en-NZ"/>
        </w:rPr>
        <w:t xml:space="preserve"> and installed as described in BRANZ Appraisal No. </w:t>
      </w:r>
      <w:r w:rsidRPr="00D73BC3">
        <w:rPr>
          <w:rFonts w:ascii="Arial" w:eastAsia="Calibri" w:hAnsi="Arial" w:cs="Arial"/>
          <w:lang w:val="en-NZ"/>
        </w:rPr>
        <w:t>793 (2019)</w:t>
      </w:r>
      <w:r w:rsidR="00E2575F" w:rsidRPr="00D73BC3">
        <w:rPr>
          <w:rFonts w:ascii="Arial" w:eastAsia="Calibri" w:hAnsi="Arial" w:cs="Arial"/>
          <w:lang w:val="en-NZ"/>
        </w:rPr>
        <w:t xml:space="preserve">, </w:t>
      </w:r>
      <w:r w:rsidRPr="00D73BC3">
        <w:rPr>
          <w:rFonts w:ascii="Arial" w:eastAsia="Calibri" w:hAnsi="Arial" w:cs="Arial"/>
          <w:lang w:val="en-NZ"/>
        </w:rPr>
        <w:t>a</w:t>
      </w:r>
      <w:r w:rsidR="003D7A94" w:rsidRPr="00D73BC3">
        <w:rPr>
          <w:rFonts w:ascii="Arial" w:eastAsia="Calibri" w:hAnsi="Arial" w:cs="Arial"/>
          <w:lang w:val="en-NZ"/>
        </w:rPr>
        <w:t>nd a</w:t>
      </w:r>
      <w:r w:rsidRPr="00D73BC3">
        <w:rPr>
          <w:rFonts w:ascii="Arial" w:eastAsia="Calibri" w:hAnsi="Arial" w:cs="Arial"/>
          <w:lang w:val="en-NZ"/>
        </w:rPr>
        <w:t xml:space="preserve">s described </w:t>
      </w:r>
      <w:r w:rsidR="003D7A94" w:rsidRPr="00D73BC3">
        <w:rPr>
          <w:rFonts w:ascii="Arial" w:eastAsia="Calibri" w:hAnsi="Arial" w:cs="Arial"/>
          <w:lang w:val="en-NZ"/>
        </w:rPr>
        <w:t>in this Technical Manual</w:t>
      </w:r>
      <w:r w:rsidR="00D90BF5">
        <w:rPr>
          <w:rFonts w:ascii="Arial" w:eastAsia="Calibri" w:hAnsi="Arial" w:cs="Arial"/>
          <w:lang w:val="en-NZ"/>
        </w:rPr>
        <w:t xml:space="preserve"> up to and including the installation of the fibre cement boards, but excluding the application of the EIFS tape</w:t>
      </w:r>
      <w:r w:rsidR="00E2575F" w:rsidRPr="00D73BC3">
        <w:rPr>
          <w:rFonts w:ascii="Arial" w:eastAsia="Calibri" w:hAnsi="Arial" w:cs="Arial"/>
          <w:lang w:val="en-NZ"/>
        </w:rPr>
        <w:t>.</w:t>
      </w:r>
    </w:p>
    <w:p w14:paraId="5A433058" w14:textId="77777777"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p>
    <w:p w14:paraId="5EA297C7" w14:textId="3D41587D"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color w:val="000000"/>
          <w:lang w:val="en-GB" w:eastAsia="en-NZ"/>
        </w:rPr>
        <w:t xml:space="preserve">Installation of components and accessories supplied by </w:t>
      </w:r>
      <w:r w:rsidR="003D7A94" w:rsidRPr="00D73BC3">
        <w:rPr>
          <w:rFonts w:ascii="Arial" w:hAnsi="Arial" w:cs="Arial"/>
          <w:color w:val="000000"/>
          <w:lang w:val="en-GB" w:eastAsia="en-NZ"/>
        </w:rPr>
        <w:t>Petros Holdings</w:t>
      </w:r>
      <w:r w:rsidRPr="00D73BC3">
        <w:rPr>
          <w:rFonts w:ascii="Arial" w:hAnsi="Arial" w:cs="Arial"/>
          <w:color w:val="000000"/>
          <w:lang w:val="en-GB" w:eastAsia="en-NZ"/>
        </w:rPr>
        <w:t xml:space="preserve"> Ltd must be carried out only by </w:t>
      </w:r>
      <w:r w:rsidR="003D7A94" w:rsidRPr="00D73BC3">
        <w:rPr>
          <w:rFonts w:ascii="Arial" w:hAnsi="Arial" w:cs="Arial"/>
          <w:color w:val="000000"/>
          <w:lang w:val="en-GB" w:eastAsia="en-NZ"/>
        </w:rPr>
        <w:t>Petros Holdings</w:t>
      </w:r>
      <w:r w:rsidRPr="00D73BC3">
        <w:rPr>
          <w:rFonts w:ascii="Arial" w:hAnsi="Arial" w:cs="Arial"/>
          <w:color w:val="000000"/>
          <w:lang w:val="en-GB" w:eastAsia="en-NZ"/>
        </w:rPr>
        <w:t xml:space="preserve"> Ltd </w:t>
      </w:r>
      <w:r w:rsidR="003D7A94" w:rsidRPr="00D73BC3">
        <w:rPr>
          <w:rFonts w:ascii="Arial" w:hAnsi="Arial" w:cs="Arial"/>
          <w:color w:val="000000"/>
          <w:lang w:val="en-GB" w:eastAsia="en-NZ"/>
        </w:rPr>
        <w:t>A</w:t>
      </w:r>
      <w:r w:rsidRPr="00D73BC3">
        <w:rPr>
          <w:rFonts w:ascii="Arial" w:hAnsi="Arial" w:cs="Arial"/>
          <w:color w:val="000000"/>
          <w:lang w:val="en-GB" w:eastAsia="en-NZ"/>
        </w:rPr>
        <w:t xml:space="preserve">pproved </w:t>
      </w:r>
      <w:r w:rsidR="003D7A94" w:rsidRPr="00D73BC3">
        <w:rPr>
          <w:rFonts w:ascii="Arial" w:hAnsi="Arial" w:cs="Arial"/>
          <w:color w:val="000000"/>
          <w:lang w:val="en-GB" w:eastAsia="en-NZ"/>
        </w:rPr>
        <w:t>A</w:t>
      </w:r>
      <w:r w:rsidRPr="00D73BC3">
        <w:rPr>
          <w:rFonts w:ascii="Arial" w:hAnsi="Arial" w:cs="Arial"/>
          <w:color w:val="000000"/>
          <w:lang w:val="en-GB" w:eastAsia="en-NZ"/>
        </w:rPr>
        <w:t xml:space="preserve">pplicators. </w:t>
      </w:r>
    </w:p>
    <w:p w14:paraId="1EA59825" w14:textId="77777777"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p>
    <w:p w14:paraId="669D2968" w14:textId="77777777" w:rsidR="00D90BF5" w:rsidRDefault="00D90BF5">
      <w:pPr>
        <w:rPr>
          <w:rFonts w:ascii="Arial" w:eastAsia="Calibri" w:hAnsi="Arial" w:cs="Arial"/>
          <w:b/>
          <w:sz w:val="24"/>
          <w:szCs w:val="24"/>
          <w:lang w:val="en-NZ"/>
        </w:rPr>
      </w:pPr>
      <w:r>
        <w:rPr>
          <w:rFonts w:ascii="Arial" w:eastAsia="Calibri" w:hAnsi="Arial" w:cs="Arial"/>
          <w:b/>
          <w:sz w:val="24"/>
          <w:szCs w:val="24"/>
          <w:lang w:val="en-NZ"/>
        </w:rPr>
        <w:br w:type="page"/>
      </w:r>
    </w:p>
    <w:p w14:paraId="51CA77AA" w14:textId="7E784287" w:rsidR="00E2575F" w:rsidRPr="00D73BC3" w:rsidRDefault="00E2575F" w:rsidP="00E2575F">
      <w:pPr>
        <w:spacing w:line="259" w:lineRule="auto"/>
        <w:contextualSpacing/>
        <w:jc w:val="both"/>
        <w:rPr>
          <w:rFonts w:ascii="Arial" w:eastAsia="Calibri" w:hAnsi="Arial" w:cs="Arial"/>
          <w:b/>
          <w:sz w:val="24"/>
          <w:szCs w:val="24"/>
          <w:lang w:val="en-NZ"/>
        </w:rPr>
      </w:pPr>
      <w:r w:rsidRPr="00D73BC3">
        <w:rPr>
          <w:rFonts w:ascii="Arial" w:eastAsia="Calibri" w:hAnsi="Arial" w:cs="Arial"/>
          <w:b/>
          <w:sz w:val="24"/>
          <w:szCs w:val="24"/>
          <w:lang w:val="en-NZ"/>
        </w:rPr>
        <w:lastRenderedPageBreak/>
        <w:t>Building Regulations</w:t>
      </w:r>
    </w:p>
    <w:p w14:paraId="42808408" w14:textId="77777777" w:rsidR="00D90BF5" w:rsidRDefault="00E2575F" w:rsidP="00D90BF5">
      <w:pPr>
        <w:widowControl w:val="0"/>
        <w:suppressAutoHyphens/>
        <w:autoSpaceDE w:val="0"/>
        <w:autoSpaceDN w:val="0"/>
        <w:adjustRightInd w:val="0"/>
        <w:spacing w:line="259" w:lineRule="auto"/>
        <w:jc w:val="both"/>
        <w:textAlignment w:val="center"/>
        <w:rPr>
          <w:rFonts w:ascii="Arial" w:eastAsia="Calibri" w:hAnsi="Arial" w:cs="Arial"/>
          <w:lang w:val="en-NZ"/>
        </w:rPr>
      </w:pPr>
      <w:r w:rsidRPr="00D73BC3">
        <w:rPr>
          <w:rFonts w:ascii="Arial" w:eastAsia="Calibri" w:hAnsi="Arial" w:cs="Arial"/>
          <w:lang w:val="en-NZ"/>
        </w:rPr>
        <w:t xml:space="preserve">The MPT </w:t>
      </w:r>
      <w:proofErr w:type="spellStart"/>
      <w:r w:rsidRPr="00D73BC3">
        <w:rPr>
          <w:rFonts w:ascii="Arial" w:eastAsia="Calibri" w:hAnsi="Arial" w:cs="Arial"/>
          <w:lang w:val="en-NZ"/>
        </w:rPr>
        <w:t>Fibreclad</w:t>
      </w:r>
      <w:proofErr w:type="spellEnd"/>
      <w:r w:rsidRPr="00D73BC3">
        <w:rPr>
          <w:rFonts w:ascii="Arial" w:eastAsia="Calibri" w:hAnsi="Arial" w:cs="Arial"/>
          <w:lang w:val="en-NZ"/>
        </w:rPr>
        <w:t xml:space="preserve"> Plaster System if designed, used, </w:t>
      </w:r>
      <w:proofErr w:type="gramStart"/>
      <w:r w:rsidRPr="00D73BC3">
        <w:rPr>
          <w:rFonts w:ascii="Arial" w:eastAsia="Calibri" w:hAnsi="Arial" w:cs="Arial"/>
          <w:lang w:val="en-NZ"/>
        </w:rPr>
        <w:t>installed</w:t>
      </w:r>
      <w:proofErr w:type="gramEnd"/>
      <w:r w:rsidRPr="00D73BC3">
        <w:rPr>
          <w:rFonts w:ascii="Arial" w:eastAsia="Calibri" w:hAnsi="Arial" w:cs="Arial"/>
          <w:lang w:val="en-NZ"/>
        </w:rPr>
        <w:t xml:space="preserve"> and maintained in accordance with the statements and conditions in th</w:t>
      </w:r>
      <w:r w:rsidR="003D7A94" w:rsidRPr="00D73BC3">
        <w:rPr>
          <w:rFonts w:ascii="Arial" w:eastAsia="Calibri" w:hAnsi="Arial" w:cs="Arial"/>
          <w:lang w:val="en-NZ"/>
        </w:rPr>
        <w:t>is</w:t>
      </w:r>
      <w:r w:rsidRPr="00D73BC3">
        <w:rPr>
          <w:rFonts w:ascii="Arial" w:eastAsia="Calibri" w:hAnsi="Arial" w:cs="Arial"/>
          <w:lang w:val="en-NZ"/>
        </w:rPr>
        <w:t xml:space="preserve"> MPT Technical Manual, will meet or contribute to meeting the following provisions of the NZBC: </w:t>
      </w:r>
    </w:p>
    <w:p w14:paraId="1BC315E7" w14:textId="77777777" w:rsidR="00D90BF5" w:rsidRDefault="00D90BF5" w:rsidP="00D90BF5">
      <w:pPr>
        <w:widowControl w:val="0"/>
        <w:suppressAutoHyphens/>
        <w:autoSpaceDE w:val="0"/>
        <w:autoSpaceDN w:val="0"/>
        <w:adjustRightInd w:val="0"/>
        <w:spacing w:line="259" w:lineRule="auto"/>
        <w:jc w:val="both"/>
        <w:textAlignment w:val="center"/>
        <w:rPr>
          <w:rFonts w:ascii="Arial" w:eastAsia="Calibri" w:hAnsi="Arial" w:cs="Arial"/>
          <w:lang w:val="en-NZ"/>
        </w:rPr>
      </w:pPr>
    </w:p>
    <w:p w14:paraId="26AC8D4B" w14:textId="5756107B" w:rsidR="00E2575F" w:rsidRPr="00D73BC3" w:rsidRDefault="00E2575F" w:rsidP="00D90BF5">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b/>
          <w:bCs/>
          <w:color w:val="000000"/>
          <w:lang w:val="en-GB" w:eastAsia="en-NZ"/>
        </w:rPr>
        <w:t>Clause B2 DURABILITY:</w:t>
      </w:r>
      <w:r w:rsidRPr="00D73BC3">
        <w:rPr>
          <w:rFonts w:ascii="Arial" w:hAnsi="Arial" w:cs="Arial"/>
          <w:color w:val="000000"/>
          <w:lang w:val="en-GB" w:eastAsia="en-NZ"/>
        </w:rPr>
        <w:t xml:space="preserve"> Performance B2.3.1 (b), 15 years and B2.3.1 (c), 5 years. MPT </w:t>
      </w:r>
      <w:proofErr w:type="spellStart"/>
      <w:r w:rsidRPr="00D73BC3">
        <w:rPr>
          <w:rFonts w:ascii="Arial" w:hAnsi="Arial" w:cs="Arial"/>
          <w:color w:val="000000"/>
          <w:lang w:val="en-GB" w:eastAsia="en-NZ"/>
        </w:rPr>
        <w:t>Fibreclad</w:t>
      </w:r>
      <w:proofErr w:type="spellEnd"/>
      <w:r w:rsidRPr="00D73BC3">
        <w:rPr>
          <w:rFonts w:ascii="Arial" w:hAnsi="Arial" w:cs="Arial"/>
          <w:color w:val="000000"/>
          <w:lang w:val="en-GB" w:eastAsia="en-NZ"/>
        </w:rPr>
        <w:t xml:space="preserve"> meets these requirements.  </w:t>
      </w:r>
    </w:p>
    <w:p w14:paraId="00A63832" w14:textId="77777777" w:rsidR="003D7A94" w:rsidRPr="00D73BC3" w:rsidRDefault="003D7A94"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p>
    <w:p w14:paraId="44B54838" w14:textId="03C6896B"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b/>
          <w:bCs/>
          <w:color w:val="000000"/>
          <w:lang w:val="en-GB" w:eastAsia="en-NZ"/>
        </w:rPr>
        <w:t>Clause E2 EXTERNAL MOISTURE:</w:t>
      </w:r>
      <w:r w:rsidRPr="00D73BC3">
        <w:rPr>
          <w:rFonts w:ascii="Arial" w:hAnsi="Arial" w:cs="Arial"/>
          <w:color w:val="000000"/>
          <w:lang w:val="en-GB" w:eastAsia="en-NZ"/>
        </w:rPr>
        <w:t xml:space="preserve"> Performance E2.3.2. MPT </w:t>
      </w:r>
      <w:proofErr w:type="spellStart"/>
      <w:r w:rsidRPr="00D73BC3">
        <w:rPr>
          <w:rFonts w:ascii="Arial" w:hAnsi="Arial" w:cs="Arial"/>
          <w:color w:val="000000"/>
          <w:lang w:val="en-GB" w:eastAsia="en-NZ"/>
        </w:rPr>
        <w:t>Fibreclad</w:t>
      </w:r>
      <w:proofErr w:type="spellEnd"/>
      <w:r w:rsidRPr="00D73BC3">
        <w:rPr>
          <w:rFonts w:ascii="Arial" w:hAnsi="Arial" w:cs="Arial"/>
          <w:color w:val="000000"/>
          <w:lang w:val="en-GB" w:eastAsia="en-NZ"/>
        </w:rPr>
        <w:t xml:space="preserve"> when used </w:t>
      </w:r>
      <w:r w:rsidR="003D7A94" w:rsidRPr="00D73BC3">
        <w:rPr>
          <w:rFonts w:ascii="Arial" w:hAnsi="Arial" w:cs="Arial"/>
          <w:color w:val="000000"/>
          <w:lang w:val="en-GB" w:eastAsia="en-NZ"/>
        </w:rPr>
        <w:t xml:space="preserve">as a finish over the Craftstone Real Stone Veneer Cavity System, </w:t>
      </w:r>
      <w:r w:rsidRPr="00D73BC3">
        <w:rPr>
          <w:rFonts w:ascii="Arial" w:hAnsi="Arial" w:cs="Arial"/>
          <w:color w:val="000000"/>
          <w:lang w:val="en-GB" w:eastAsia="en-NZ"/>
        </w:rPr>
        <w:t xml:space="preserve">meets this requirement. </w:t>
      </w:r>
    </w:p>
    <w:p w14:paraId="2D7F2AFB" w14:textId="77777777" w:rsidR="003D7A94" w:rsidRPr="00D73BC3" w:rsidRDefault="003D7A94" w:rsidP="003D7A94">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color w:val="000000"/>
          <w:lang w:val="en-GB" w:eastAsia="en-NZ"/>
        </w:rPr>
        <w:t xml:space="preserve">MPT </w:t>
      </w:r>
      <w:proofErr w:type="spellStart"/>
      <w:r w:rsidRPr="00D73BC3">
        <w:rPr>
          <w:rFonts w:ascii="Arial" w:hAnsi="Arial" w:cs="Arial"/>
          <w:color w:val="000000"/>
          <w:lang w:val="en-GB" w:eastAsia="en-NZ"/>
        </w:rPr>
        <w:t>Fibreclad</w:t>
      </w:r>
      <w:proofErr w:type="spellEnd"/>
      <w:r w:rsidRPr="00D73BC3">
        <w:rPr>
          <w:rFonts w:ascii="Arial" w:hAnsi="Arial" w:cs="Arial"/>
          <w:color w:val="000000"/>
          <w:lang w:val="en-GB" w:eastAsia="en-NZ"/>
        </w:rPr>
        <w:t xml:space="preserve"> meets the requirements of NZBC Acceptable Solution E2/AS1, Paragraph 9.7.4. </w:t>
      </w:r>
    </w:p>
    <w:p w14:paraId="72928AA3" w14:textId="77777777" w:rsidR="003D7A94" w:rsidRPr="00D73BC3" w:rsidRDefault="003D7A94"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p>
    <w:p w14:paraId="79A05B3D" w14:textId="1E962961"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r w:rsidRPr="00D73BC3">
        <w:rPr>
          <w:rFonts w:ascii="Arial" w:hAnsi="Arial" w:cs="Arial"/>
          <w:b/>
          <w:bCs/>
          <w:color w:val="000000"/>
          <w:lang w:val="en-GB" w:eastAsia="en-NZ"/>
        </w:rPr>
        <w:t xml:space="preserve">Clause F2 HAZARDOUS BUILDING MATERIALS: </w:t>
      </w:r>
      <w:r w:rsidRPr="00D73BC3">
        <w:rPr>
          <w:rFonts w:ascii="Arial" w:hAnsi="Arial" w:cs="Arial"/>
          <w:color w:val="000000"/>
          <w:lang w:val="en-GB" w:eastAsia="en-NZ"/>
        </w:rPr>
        <w:t xml:space="preserve">Performance F2.3.1. MPT </w:t>
      </w:r>
      <w:proofErr w:type="spellStart"/>
      <w:r w:rsidRPr="00D73BC3">
        <w:rPr>
          <w:rFonts w:ascii="Arial" w:hAnsi="Arial" w:cs="Arial"/>
          <w:color w:val="000000"/>
          <w:lang w:val="en-GB" w:eastAsia="en-NZ"/>
        </w:rPr>
        <w:t>Fibreclad</w:t>
      </w:r>
      <w:proofErr w:type="spellEnd"/>
      <w:r w:rsidRPr="00D73BC3">
        <w:rPr>
          <w:rFonts w:ascii="Arial" w:hAnsi="Arial" w:cs="Arial"/>
          <w:color w:val="000000"/>
          <w:lang w:val="en-GB" w:eastAsia="en-NZ"/>
        </w:rPr>
        <w:t xml:space="preserve"> meets this requirement and will not present a health hazard to people. </w:t>
      </w:r>
    </w:p>
    <w:p w14:paraId="17D93DA1" w14:textId="77777777" w:rsidR="00E2575F" w:rsidRPr="00D73BC3" w:rsidRDefault="00E2575F" w:rsidP="00E2575F">
      <w:pPr>
        <w:widowControl w:val="0"/>
        <w:suppressAutoHyphens/>
        <w:autoSpaceDE w:val="0"/>
        <w:autoSpaceDN w:val="0"/>
        <w:adjustRightInd w:val="0"/>
        <w:spacing w:line="259" w:lineRule="auto"/>
        <w:jc w:val="both"/>
        <w:textAlignment w:val="center"/>
        <w:rPr>
          <w:rFonts w:ascii="Arial" w:hAnsi="Arial" w:cs="Arial"/>
          <w:color w:val="000000"/>
          <w:lang w:val="en-GB" w:eastAsia="en-NZ"/>
        </w:rPr>
      </w:pPr>
    </w:p>
    <w:p w14:paraId="7309D031" w14:textId="70E3165A" w:rsidR="00E2575F" w:rsidRPr="00D73BC3" w:rsidRDefault="00E2575F" w:rsidP="00E2575F">
      <w:pPr>
        <w:spacing w:line="259" w:lineRule="auto"/>
        <w:jc w:val="both"/>
        <w:rPr>
          <w:rFonts w:ascii="Arial" w:eastAsia="Calibri" w:hAnsi="Arial" w:cs="Arial"/>
          <w:lang w:val="en-NZ"/>
        </w:rPr>
      </w:pPr>
    </w:p>
    <w:p w14:paraId="2B73E7AC" w14:textId="77777777" w:rsidR="00CF382E" w:rsidRPr="00D73BC3" w:rsidRDefault="00CF382E" w:rsidP="00CF382E">
      <w:pPr>
        <w:kinsoku w:val="0"/>
        <w:overflowPunct w:val="0"/>
        <w:autoSpaceDE w:val="0"/>
        <w:autoSpaceDN w:val="0"/>
        <w:adjustRightInd w:val="0"/>
        <w:rPr>
          <w:rFonts w:ascii="Arial" w:hAnsi="Arial" w:cs="Arial"/>
          <w:position w:val="-1"/>
        </w:rPr>
      </w:pPr>
      <w:r w:rsidRPr="00D73BC3">
        <w:rPr>
          <w:rFonts w:ascii="Arial" w:hAnsi="Arial" w:cs="Arial"/>
          <w:noProof/>
          <w:position w:val="-1"/>
        </w:rPr>
        <mc:AlternateContent>
          <mc:Choice Requires="wps">
            <w:drawing>
              <wp:inline distT="0" distB="0" distL="0" distR="0" wp14:anchorId="1ADC9249" wp14:editId="1AE4B81D">
                <wp:extent cx="5631180" cy="297180"/>
                <wp:effectExtent l="9525" t="9525" r="7620" b="762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180" cy="297180"/>
                        </a:xfrm>
                        <a:prstGeom prst="rect">
                          <a:avLst/>
                        </a:prstGeom>
                        <a:noFill/>
                        <a:ln w="762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DAFCAC" w14:textId="77777777" w:rsidR="00CF382E" w:rsidRDefault="00CF382E" w:rsidP="00CF382E">
                            <w:pPr>
                              <w:pStyle w:val="BodyText"/>
                              <w:kinsoku w:val="0"/>
                              <w:overflowPunct w:val="0"/>
                              <w:spacing w:before="17"/>
                              <w:ind w:left="88"/>
                              <w:rPr>
                                <w:color w:val="003100"/>
                                <w:w w:val="110"/>
                                <w:sz w:val="38"/>
                                <w:szCs w:val="38"/>
                              </w:rPr>
                            </w:pPr>
                            <w:r>
                              <w:rPr>
                                <w:color w:val="003100"/>
                                <w:w w:val="110"/>
                                <w:sz w:val="38"/>
                                <w:szCs w:val="38"/>
                              </w:rPr>
                              <w:t>DESIGN</w:t>
                            </w:r>
                            <w:r>
                              <w:rPr>
                                <w:color w:val="003100"/>
                                <w:spacing w:val="-9"/>
                                <w:w w:val="110"/>
                                <w:sz w:val="38"/>
                                <w:szCs w:val="38"/>
                              </w:rPr>
                              <w:t xml:space="preserve"> </w:t>
                            </w:r>
                            <w:r>
                              <w:rPr>
                                <w:color w:val="003100"/>
                                <w:w w:val="110"/>
                                <w:sz w:val="38"/>
                                <w:szCs w:val="38"/>
                              </w:rPr>
                              <w:t>INFORMATION</w:t>
                            </w:r>
                          </w:p>
                        </w:txbxContent>
                      </wps:txbx>
                      <wps:bodyPr rot="0" vert="horz" wrap="square" lIns="0" tIns="0" rIns="0" bIns="0" anchor="t" anchorCtr="0" upright="1">
                        <a:noAutofit/>
                      </wps:bodyPr>
                    </wps:wsp>
                  </a:graphicData>
                </a:graphic>
              </wp:inline>
            </w:drawing>
          </mc:Choice>
          <mc:Fallback>
            <w:pict>
              <v:shape w14:anchorId="1ADC9249" id="Text Box 6" o:spid="_x0000_s1028" type="#_x0000_t202" style="width:443.4pt;height:2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" filled="f" strokeweight=".6pt">
                <v:textbox inset="0,0,0,0">
                  <w:txbxContent>
                    <w:p w14:paraId="12DAFCAC" w14:textId="77777777" w:rsidR="00CF382E" w:rsidRDefault="00CF382E" w:rsidP="00CF382E">
                      <w:pPr>
                        <w:pStyle w:val="BodyText"/>
                        <w:kinsoku w:val="0"/>
                        <w:overflowPunct w:val="0"/>
                        <w:spacing w:before="17"/>
                        <w:ind w:left="88"/>
                        <w:rPr>
                          <w:color w:val="003100"/>
                          <w:w w:val="110"/>
                          <w:sz w:val="38"/>
                          <w:szCs w:val="38"/>
                        </w:rPr>
                      </w:pPr>
                      <w:r>
                        <w:rPr>
                          <w:color w:val="003100"/>
                          <w:w w:val="110"/>
                          <w:sz w:val="38"/>
                          <w:szCs w:val="38"/>
                        </w:rPr>
                        <w:t>DESIGN</w:t>
                      </w:r>
                      <w:r>
                        <w:rPr>
                          <w:color w:val="003100"/>
                          <w:spacing w:val="-9"/>
                          <w:w w:val="110"/>
                          <w:sz w:val="38"/>
                          <w:szCs w:val="38"/>
                        </w:rPr>
                        <w:t xml:space="preserve"> </w:t>
                      </w:r>
                      <w:r>
                        <w:rPr>
                          <w:color w:val="003100"/>
                          <w:w w:val="110"/>
                          <w:sz w:val="38"/>
                          <w:szCs w:val="38"/>
                        </w:rPr>
                        <w:t>INFORMATION</w:t>
                      </w:r>
                    </w:p>
                  </w:txbxContent>
                </v:textbox>
                <w10:anchorlock/>
              </v:shape>
            </w:pict>
          </mc:Fallback>
        </mc:AlternateContent>
      </w:r>
    </w:p>
    <w:p w14:paraId="73B2ADC4" w14:textId="77777777" w:rsidR="00CF382E" w:rsidRPr="00D73BC3" w:rsidRDefault="00CF382E" w:rsidP="00CF382E">
      <w:pPr>
        <w:kinsoku w:val="0"/>
        <w:overflowPunct w:val="0"/>
        <w:autoSpaceDE w:val="0"/>
        <w:autoSpaceDN w:val="0"/>
        <w:adjustRightInd w:val="0"/>
        <w:spacing w:before="194"/>
        <w:jc w:val="both"/>
        <w:outlineLvl w:val="2"/>
        <w:rPr>
          <w:rFonts w:ascii="Arial" w:hAnsi="Arial" w:cs="Arial"/>
          <w:b/>
          <w:bCs/>
        </w:rPr>
      </w:pPr>
    </w:p>
    <w:p w14:paraId="388FED50" w14:textId="78230CE5" w:rsidR="00CF382E" w:rsidRPr="00D73BC3" w:rsidRDefault="00CF382E" w:rsidP="00CF382E">
      <w:pPr>
        <w:kinsoku w:val="0"/>
        <w:overflowPunct w:val="0"/>
        <w:autoSpaceDE w:val="0"/>
        <w:autoSpaceDN w:val="0"/>
        <w:adjustRightInd w:val="0"/>
        <w:spacing w:before="194"/>
        <w:jc w:val="both"/>
        <w:outlineLvl w:val="2"/>
        <w:rPr>
          <w:rFonts w:ascii="Arial" w:hAnsi="Arial" w:cs="Arial"/>
          <w:b/>
          <w:bCs/>
        </w:rPr>
      </w:pPr>
      <w:r w:rsidRPr="00D73BC3">
        <w:rPr>
          <w:rFonts w:ascii="Arial" w:hAnsi="Arial" w:cs="Arial"/>
          <w:b/>
          <w:bCs/>
        </w:rPr>
        <w:t>FRAMING</w:t>
      </w:r>
      <w:r w:rsidRPr="00D73BC3">
        <w:rPr>
          <w:rFonts w:ascii="Arial" w:hAnsi="Arial" w:cs="Arial"/>
          <w:b/>
          <w:bCs/>
          <w:spacing w:val="7"/>
        </w:rPr>
        <w:t xml:space="preserve"> </w:t>
      </w:r>
      <w:r w:rsidRPr="00D73BC3">
        <w:rPr>
          <w:rFonts w:ascii="Arial" w:hAnsi="Arial" w:cs="Arial"/>
          <w:b/>
          <w:bCs/>
        </w:rPr>
        <w:t>STRUCTURE</w:t>
      </w:r>
    </w:p>
    <w:p w14:paraId="048FEDA8" w14:textId="77777777" w:rsidR="00CF382E" w:rsidRPr="00D73BC3" w:rsidRDefault="00CF382E" w:rsidP="00CF382E">
      <w:pPr>
        <w:kinsoku w:val="0"/>
        <w:overflowPunct w:val="0"/>
        <w:autoSpaceDE w:val="0"/>
        <w:autoSpaceDN w:val="0"/>
        <w:adjustRightInd w:val="0"/>
        <w:spacing w:before="2"/>
        <w:rPr>
          <w:rFonts w:ascii="Arial" w:hAnsi="Arial" w:cs="Arial"/>
          <w:sz w:val="19"/>
          <w:szCs w:val="19"/>
        </w:rPr>
      </w:pPr>
    </w:p>
    <w:p w14:paraId="209D0679" w14:textId="6ED8EB17"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Timber</w:t>
      </w:r>
      <w:r w:rsidRPr="00D73BC3">
        <w:rPr>
          <w:rFonts w:ascii="Arial" w:hAnsi="Arial" w:cs="Arial"/>
          <w:spacing w:val="13"/>
          <w:sz w:val="19"/>
          <w:szCs w:val="19"/>
        </w:rPr>
        <w:t xml:space="preserve"> </w:t>
      </w:r>
      <w:r w:rsidRPr="00D73BC3">
        <w:rPr>
          <w:rFonts w:ascii="Arial" w:hAnsi="Arial" w:cs="Arial"/>
          <w:sz w:val="19"/>
          <w:szCs w:val="19"/>
        </w:rPr>
        <w:t>framing</w:t>
      </w:r>
      <w:r w:rsidRPr="00D73BC3">
        <w:rPr>
          <w:rFonts w:ascii="Arial" w:hAnsi="Arial" w:cs="Arial"/>
          <w:spacing w:val="12"/>
          <w:sz w:val="19"/>
          <w:szCs w:val="19"/>
        </w:rPr>
        <w:t xml:space="preserve"> </w:t>
      </w:r>
      <w:r w:rsidRPr="00D73BC3">
        <w:rPr>
          <w:rFonts w:ascii="Arial" w:hAnsi="Arial" w:cs="Arial"/>
          <w:sz w:val="19"/>
          <w:szCs w:val="19"/>
        </w:rPr>
        <w:t>must</w:t>
      </w:r>
      <w:r w:rsidRPr="00D73BC3">
        <w:rPr>
          <w:rFonts w:ascii="Arial" w:hAnsi="Arial" w:cs="Arial"/>
          <w:spacing w:val="14"/>
          <w:sz w:val="19"/>
          <w:szCs w:val="19"/>
        </w:rPr>
        <w:t xml:space="preserve"> </w:t>
      </w:r>
      <w:r w:rsidRPr="00D73BC3">
        <w:rPr>
          <w:rFonts w:ascii="Arial" w:hAnsi="Arial" w:cs="Arial"/>
          <w:sz w:val="19"/>
          <w:szCs w:val="19"/>
        </w:rPr>
        <w:t>comply</w:t>
      </w:r>
      <w:r w:rsidRPr="00D73BC3">
        <w:rPr>
          <w:rFonts w:ascii="Arial" w:hAnsi="Arial" w:cs="Arial"/>
          <w:spacing w:val="13"/>
          <w:sz w:val="19"/>
          <w:szCs w:val="19"/>
        </w:rPr>
        <w:t xml:space="preserve"> </w:t>
      </w:r>
      <w:r w:rsidRPr="00D73BC3">
        <w:rPr>
          <w:rFonts w:ascii="Arial" w:hAnsi="Arial" w:cs="Arial"/>
          <w:sz w:val="19"/>
          <w:szCs w:val="19"/>
        </w:rPr>
        <w:t>with</w:t>
      </w:r>
      <w:r w:rsidRPr="00D73BC3">
        <w:rPr>
          <w:rFonts w:ascii="Arial" w:hAnsi="Arial" w:cs="Arial"/>
          <w:spacing w:val="15"/>
          <w:sz w:val="19"/>
          <w:szCs w:val="19"/>
        </w:rPr>
        <w:t xml:space="preserve"> </w:t>
      </w:r>
      <w:r w:rsidRPr="00D73BC3">
        <w:rPr>
          <w:rFonts w:ascii="Arial" w:hAnsi="Arial" w:cs="Arial"/>
          <w:sz w:val="19"/>
          <w:szCs w:val="19"/>
        </w:rPr>
        <w:t>NZS</w:t>
      </w:r>
      <w:r w:rsidRPr="00D73BC3">
        <w:rPr>
          <w:rFonts w:ascii="Arial" w:hAnsi="Arial" w:cs="Arial"/>
          <w:spacing w:val="14"/>
          <w:sz w:val="19"/>
          <w:szCs w:val="19"/>
        </w:rPr>
        <w:t xml:space="preserve"> </w:t>
      </w:r>
      <w:r w:rsidRPr="00D73BC3">
        <w:rPr>
          <w:rFonts w:ascii="Arial" w:hAnsi="Arial" w:cs="Arial"/>
          <w:sz w:val="19"/>
          <w:szCs w:val="19"/>
        </w:rPr>
        <w:t>3604</w:t>
      </w:r>
      <w:r w:rsidRPr="00D73BC3">
        <w:rPr>
          <w:rFonts w:ascii="Arial" w:hAnsi="Arial" w:cs="Arial"/>
          <w:spacing w:val="15"/>
          <w:sz w:val="19"/>
          <w:szCs w:val="19"/>
        </w:rPr>
        <w:t xml:space="preserve"> </w:t>
      </w:r>
      <w:r w:rsidRPr="00D73BC3">
        <w:rPr>
          <w:rFonts w:ascii="Arial" w:hAnsi="Arial" w:cs="Arial"/>
          <w:sz w:val="19"/>
          <w:szCs w:val="19"/>
        </w:rPr>
        <w:t>for</w:t>
      </w:r>
      <w:r w:rsidRPr="00D73BC3">
        <w:rPr>
          <w:rFonts w:ascii="Arial" w:hAnsi="Arial" w:cs="Arial"/>
          <w:spacing w:val="13"/>
          <w:sz w:val="19"/>
          <w:szCs w:val="19"/>
        </w:rPr>
        <w:t xml:space="preserve"> </w:t>
      </w:r>
      <w:r w:rsidRPr="00D73BC3">
        <w:rPr>
          <w:rFonts w:ascii="Arial" w:hAnsi="Arial" w:cs="Arial"/>
          <w:sz w:val="19"/>
          <w:szCs w:val="19"/>
        </w:rPr>
        <w:t>buildings</w:t>
      </w:r>
      <w:r w:rsidRPr="00D73BC3">
        <w:rPr>
          <w:rFonts w:ascii="Arial" w:hAnsi="Arial" w:cs="Arial"/>
          <w:spacing w:val="15"/>
          <w:sz w:val="19"/>
          <w:szCs w:val="19"/>
        </w:rPr>
        <w:t xml:space="preserve"> </w:t>
      </w:r>
      <w:r w:rsidRPr="00D73BC3">
        <w:rPr>
          <w:rFonts w:ascii="Arial" w:hAnsi="Arial" w:cs="Arial"/>
          <w:sz w:val="19"/>
          <w:szCs w:val="19"/>
        </w:rPr>
        <w:t>or</w:t>
      </w:r>
      <w:r w:rsidRPr="00D73BC3">
        <w:rPr>
          <w:rFonts w:ascii="Arial" w:hAnsi="Arial" w:cs="Arial"/>
          <w:spacing w:val="13"/>
          <w:sz w:val="19"/>
          <w:szCs w:val="19"/>
        </w:rPr>
        <w:t xml:space="preserve"> </w:t>
      </w:r>
      <w:r w:rsidRPr="00D73BC3">
        <w:rPr>
          <w:rFonts w:ascii="Arial" w:hAnsi="Arial" w:cs="Arial"/>
          <w:sz w:val="19"/>
          <w:szCs w:val="19"/>
        </w:rPr>
        <w:t>parts</w:t>
      </w:r>
      <w:r w:rsidRPr="00D73BC3">
        <w:rPr>
          <w:rFonts w:ascii="Arial" w:hAnsi="Arial" w:cs="Arial"/>
          <w:spacing w:val="15"/>
          <w:sz w:val="19"/>
          <w:szCs w:val="19"/>
        </w:rPr>
        <w:t xml:space="preserve"> </w:t>
      </w:r>
      <w:r w:rsidRPr="00D73BC3">
        <w:rPr>
          <w:rFonts w:ascii="Arial" w:hAnsi="Arial" w:cs="Arial"/>
          <w:sz w:val="19"/>
          <w:szCs w:val="19"/>
        </w:rPr>
        <w:t>of</w:t>
      </w:r>
      <w:r w:rsidRPr="00D73BC3">
        <w:rPr>
          <w:rFonts w:ascii="Arial" w:hAnsi="Arial" w:cs="Arial"/>
          <w:spacing w:val="13"/>
          <w:sz w:val="19"/>
          <w:szCs w:val="19"/>
        </w:rPr>
        <w:t xml:space="preserve"> </w:t>
      </w:r>
      <w:r w:rsidRPr="00D73BC3">
        <w:rPr>
          <w:rFonts w:ascii="Arial" w:hAnsi="Arial" w:cs="Arial"/>
          <w:sz w:val="19"/>
          <w:szCs w:val="19"/>
        </w:rPr>
        <w:t>buildings</w:t>
      </w:r>
      <w:r w:rsidRPr="00D73BC3">
        <w:rPr>
          <w:rFonts w:ascii="Arial" w:hAnsi="Arial" w:cs="Arial"/>
          <w:spacing w:val="25"/>
          <w:sz w:val="19"/>
          <w:szCs w:val="19"/>
        </w:rPr>
        <w:t xml:space="preserve"> </w:t>
      </w:r>
      <w:r w:rsidRPr="00D73BC3">
        <w:rPr>
          <w:rFonts w:ascii="Arial" w:hAnsi="Arial" w:cs="Arial"/>
          <w:sz w:val="19"/>
          <w:szCs w:val="19"/>
        </w:rPr>
        <w:t>within</w:t>
      </w:r>
      <w:r w:rsidRPr="00D73BC3">
        <w:rPr>
          <w:rFonts w:ascii="Arial" w:hAnsi="Arial" w:cs="Arial"/>
          <w:spacing w:val="15"/>
          <w:sz w:val="19"/>
          <w:szCs w:val="19"/>
        </w:rPr>
        <w:t xml:space="preserve"> </w:t>
      </w:r>
      <w:r w:rsidRPr="00D73BC3">
        <w:rPr>
          <w:rFonts w:ascii="Arial" w:hAnsi="Arial" w:cs="Arial"/>
          <w:sz w:val="19"/>
          <w:szCs w:val="19"/>
        </w:rPr>
        <w:t>the</w:t>
      </w:r>
      <w:r w:rsidRPr="00D73BC3">
        <w:rPr>
          <w:rFonts w:ascii="Arial" w:hAnsi="Arial" w:cs="Arial"/>
          <w:spacing w:val="12"/>
          <w:sz w:val="19"/>
          <w:szCs w:val="19"/>
        </w:rPr>
        <w:t xml:space="preserve"> </w:t>
      </w:r>
      <w:r w:rsidRPr="00D73BC3">
        <w:rPr>
          <w:rFonts w:ascii="Arial" w:hAnsi="Arial" w:cs="Arial"/>
          <w:sz w:val="19"/>
          <w:szCs w:val="19"/>
        </w:rPr>
        <w:t>scope</w:t>
      </w:r>
      <w:r w:rsidRPr="00D73BC3">
        <w:rPr>
          <w:rFonts w:ascii="Arial" w:hAnsi="Arial" w:cs="Arial"/>
          <w:spacing w:val="14"/>
          <w:sz w:val="19"/>
          <w:szCs w:val="19"/>
        </w:rPr>
        <w:t xml:space="preserve"> </w:t>
      </w:r>
      <w:r w:rsidRPr="00D73BC3">
        <w:rPr>
          <w:rFonts w:ascii="Arial" w:hAnsi="Arial" w:cs="Arial"/>
          <w:sz w:val="19"/>
          <w:szCs w:val="19"/>
        </w:rPr>
        <w:t>limitations</w:t>
      </w:r>
      <w:r w:rsidRPr="00D73BC3">
        <w:rPr>
          <w:rFonts w:ascii="Arial" w:hAnsi="Arial" w:cs="Arial"/>
          <w:spacing w:val="12"/>
          <w:sz w:val="19"/>
          <w:szCs w:val="19"/>
        </w:rPr>
        <w:t xml:space="preserve"> </w:t>
      </w:r>
      <w:r w:rsidRPr="00D73BC3">
        <w:rPr>
          <w:rFonts w:ascii="Arial" w:hAnsi="Arial" w:cs="Arial"/>
          <w:sz w:val="19"/>
          <w:szCs w:val="19"/>
        </w:rPr>
        <w:t>of NZS</w:t>
      </w:r>
      <w:r w:rsidRPr="00D73BC3">
        <w:rPr>
          <w:rFonts w:ascii="Arial" w:hAnsi="Arial" w:cs="Arial"/>
          <w:spacing w:val="5"/>
          <w:sz w:val="19"/>
          <w:szCs w:val="19"/>
        </w:rPr>
        <w:t xml:space="preserve"> </w:t>
      </w:r>
      <w:r w:rsidRPr="00D73BC3">
        <w:rPr>
          <w:rFonts w:ascii="Arial" w:hAnsi="Arial" w:cs="Arial"/>
          <w:sz w:val="19"/>
          <w:szCs w:val="19"/>
        </w:rPr>
        <w:t>3604.</w:t>
      </w:r>
      <w:r w:rsidRPr="00D73BC3">
        <w:rPr>
          <w:rFonts w:ascii="Arial" w:hAnsi="Arial" w:cs="Arial"/>
          <w:spacing w:val="5"/>
          <w:sz w:val="19"/>
          <w:szCs w:val="19"/>
        </w:rPr>
        <w:t xml:space="preserve">  </w:t>
      </w:r>
      <w:r w:rsidRPr="00D73BC3">
        <w:rPr>
          <w:rFonts w:ascii="Arial" w:hAnsi="Arial" w:cs="Arial"/>
          <w:sz w:val="19"/>
          <w:szCs w:val="19"/>
        </w:rPr>
        <w:t>Buildings</w:t>
      </w:r>
      <w:r w:rsidRPr="00D73BC3">
        <w:rPr>
          <w:rFonts w:ascii="Arial" w:hAnsi="Arial" w:cs="Arial"/>
          <w:spacing w:val="5"/>
          <w:sz w:val="19"/>
          <w:szCs w:val="19"/>
        </w:rPr>
        <w:t xml:space="preserve"> </w:t>
      </w:r>
      <w:r w:rsidRPr="00D73BC3">
        <w:rPr>
          <w:rFonts w:ascii="Arial" w:hAnsi="Arial" w:cs="Arial"/>
          <w:sz w:val="19"/>
          <w:szCs w:val="19"/>
        </w:rPr>
        <w:t>or</w:t>
      </w:r>
      <w:r w:rsidRPr="00D73BC3">
        <w:rPr>
          <w:rFonts w:ascii="Arial" w:hAnsi="Arial" w:cs="Arial"/>
          <w:spacing w:val="4"/>
          <w:sz w:val="19"/>
          <w:szCs w:val="19"/>
        </w:rPr>
        <w:t xml:space="preserve"> </w:t>
      </w:r>
      <w:r w:rsidRPr="00D73BC3">
        <w:rPr>
          <w:rFonts w:ascii="Arial" w:hAnsi="Arial" w:cs="Arial"/>
          <w:sz w:val="19"/>
          <w:szCs w:val="19"/>
        </w:rPr>
        <w:t>parts</w:t>
      </w:r>
      <w:r w:rsidRPr="00D73BC3">
        <w:rPr>
          <w:rFonts w:ascii="Arial" w:hAnsi="Arial" w:cs="Arial"/>
          <w:spacing w:val="5"/>
          <w:sz w:val="19"/>
          <w:szCs w:val="19"/>
        </w:rPr>
        <w:t xml:space="preserve"> </w:t>
      </w:r>
      <w:r w:rsidRPr="00D73BC3">
        <w:rPr>
          <w:rFonts w:ascii="Arial" w:hAnsi="Arial" w:cs="Arial"/>
          <w:sz w:val="19"/>
          <w:szCs w:val="19"/>
        </w:rPr>
        <w:t>of</w:t>
      </w:r>
      <w:r w:rsidRPr="00D73BC3">
        <w:rPr>
          <w:rFonts w:ascii="Arial" w:hAnsi="Arial" w:cs="Arial"/>
          <w:spacing w:val="6"/>
          <w:sz w:val="19"/>
          <w:szCs w:val="19"/>
        </w:rPr>
        <w:t xml:space="preserve"> </w:t>
      </w:r>
      <w:r w:rsidRPr="00D73BC3">
        <w:rPr>
          <w:rFonts w:ascii="Arial" w:hAnsi="Arial" w:cs="Arial"/>
          <w:sz w:val="19"/>
          <w:szCs w:val="19"/>
        </w:rPr>
        <w:t>buildings</w:t>
      </w:r>
      <w:r w:rsidRPr="00D73BC3">
        <w:rPr>
          <w:rFonts w:ascii="Arial" w:hAnsi="Arial" w:cs="Arial"/>
          <w:spacing w:val="5"/>
          <w:sz w:val="19"/>
          <w:szCs w:val="19"/>
        </w:rPr>
        <w:t xml:space="preserve"> </w:t>
      </w:r>
      <w:r w:rsidRPr="00D73BC3">
        <w:rPr>
          <w:rFonts w:ascii="Arial" w:hAnsi="Arial" w:cs="Arial"/>
          <w:sz w:val="19"/>
          <w:szCs w:val="19"/>
        </w:rPr>
        <w:t>that</w:t>
      </w:r>
      <w:r w:rsidRPr="00D73BC3">
        <w:rPr>
          <w:rFonts w:ascii="Arial" w:hAnsi="Arial" w:cs="Arial"/>
          <w:spacing w:val="5"/>
          <w:sz w:val="19"/>
          <w:szCs w:val="19"/>
        </w:rPr>
        <w:t xml:space="preserve"> </w:t>
      </w:r>
      <w:r w:rsidRPr="00D73BC3">
        <w:rPr>
          <w:rFonts w:ascii="Arial" w:hAnsi="Arial" w:cs="Arial"/>
          <w:sz w:val="19"/>
          <w:szCs w:val="19"/>
        </w:rPr>
        <w:t>are</w:t>
      </w:r>
      <w:r w:rsidRPr="00D73BC3">
        <w:rPr>
          <w:rFonts w:ascii="Arial" w:hAnsi="Arial" w:cs="Arial"/>
          <w:spacing w:val="5"/>
          <w:sz w:val="19"/>
          <w:szCs w:val="19"/>
        </w:rPr>
        <w:t xml:space="preserve"> </w:t>
      </w:r>
      <w:r w:rsidRPr="00D73BC3">
        <w:rPr>
          <w:rFonts w:ascii="Arial" w:hAnsi="Arial" w:cs="Arial"/>
          <w:sz w:val="19"/>
          <w:szCs w:val="19"/>
        </w:rPr>
        <w:t>outside</w:t>
      </w:r>
      <w:r w:rsidRPr="00D73BC3">
        <w:rPr>
          <w:rFonts w:ascii="Arial" w:hAnsi="Arial" w:cs="Arial"/>
          <w:spacing w:val="5"/>
          <w:sz w:val="19"/>
          <w:szCs w:val="19"/>
        </w:rPr>
        <w:t xml:space="preserve"> </w:t>
      </w:r>
      <w:r w:rsidRPr="00D73BC3">
        <w:rPr>
          <w:rFonts w:ascii="Arial" w:hAnsi="Arial" w:cs="Arial"/>
          <w:sz w:val="19"/>
          <w:szCs w:val="19"/>
        </w:rPr>
        <w:t>the</w:t>
      </w:r>
      <w:r w:rsidRPr="00D73BC3">
        <w:rPr>
          <w:rFonts w:ascii="Arial" w:hAnsi="Arial" w:cs="Arial"/>
          <w:spacing w:val="5"/>
          <w:sz w:val="19"/>
          <w:szCs w:val="19"/>
        </w:rPr>
        <w:t xml:space="preserve"> </w:t>
      </w:r>
      <w:r w:rsidRPr="00D73BC3">
        <w:rPr>
          <w:rFonts w:ascii="Arial" w:hAnsi="Arial" w:cs="Arial"/>
          <w:sz w:val="19"/>
          <w:szCs w:val="19"/>
        </w:rPr>
        <w:t>scope</w:t>
      </w:r>
      <w:r w:rsidRPr="00D73BC3">
        <w:rPr>
          <w:rFonts w:ascii="Arial" w:hAnsi="Arial" w:cs="Arial"/>
          <w:spacing w:val="5"/>
          <w:sz w:val="19"/>
          <w:szCs w:val="19"/>
        </w:rPr>
        <w:t xml:space="preserve"> </w:t>
      </w:r>
      <w:r w:rsidRPr="00D73BC3">
        <w:rPr>
          <w:rFonts w:ascii="Arial" w:hAnsi="Arial" w:cs="Arial"/>
          <w:sz w:val="19"/>
          <w:szCs w:val="19"/>
        </w:rPr>
        <w:t>of</w:t>
      </w:r>
      <w:r w:rsidRPr="00D73BC3">
        <w:rPr>
          <w:rFonts w:ascii="Arial" w:hAnsi="Arial" w:cs="Arial"/>
          <w:spacing w:val="6"/>
          <w:sz w:val="19"/>
          <w:szCs w:val="19"/>
        </w:rPr>
        <w:t xml:space="preserve"> </w:t>
      </w:r>
      <w:r w:rsidRPr="00D73BC3">
        <w:rPr>
          <w:rFonts w:ascii="Arial" w:hAnsi="Arial" w:cs="Arial"/>
          <w:sz w:val="19"/>
          <w:szCs w:val="19"/>
        </w:rPr>
        <w:t>NZS</w:t>
      </w:r>
      <w:r w:rsidRPr="00D73BC3">
        <w:rPr>
          <w:rFonts w:ascii="Arial" w:hAnsi="Arial" w:cs="Arial"/>
          <w:spacing w:val="5"/>
          <w:sz w:val="19"/>
          <w:szCs w:val="19"/>
        </w:rPr>
        <w:t xml:space="preserve"> </w:t>
      </w:r>
      <w:r w:rsidRPr="00D73BC3">
        <w:rPr>
          <w:rFonts w:ascii="Arial" w:hAnsi="Arial" w:cs="Arial"/>
          <w:sz w:val="19"/>
          <w:szCs w:val="19"/>
        </w:rPr>
        <w:t>3604</w:t>
      </w:r>
      <w:r w:rsidRPr="00D73BC3">
        <w:rPr>
          <w:rFonts w:ascii="Arial" w:hAnsi="Arial" w:cs="Arial"/>
          <w:spacing w:val="5"/>
          <w:sz w:val="19"/>
          <w:szCs w:val="19"/>
        </w:rPr>
        <w:t xml:space="preserve"> </w:t>
      </w:r>
      <w:r w:rsidRPr="00D73BC3">
        <w:rPr>
          <w:rFonts w:ascii="Arial" w:hAnsi="Arial" w:cs="Arial"/>
          <w:sz w:val="19"/>
          <w:szCs w:val="19"/>
        </w:rPr>
        <w:t>must</w:t>
      </w:r>
      <w:r w:rsidRPr="00D73BC3">
        <w:rPr>
          <w:rFonts w:ascii="Arial" w:hAnsi="Arial" w:cs="Arial"/>
          <w:spacing w:val="5"/>
          <w:sz w:val="19"/>
          <w:szCs w:val="19"/>
        </w:rPr>
        <w:t xml:space="preserve"> </w:t>
      </w:r>
      <w:r w:rsidRPr="00D73BC3">
        <w:rPr>
          <w:rFonts w:ascii="Arial" w:hAnsi="Arial" w:cs="Arial"/>
          <w:sz w:val="19"/>
          <w:szCs w:val="19"/>
        </w:rPr>
        <w:t>be</w:t>
      </w:r>
      <w:r w:rsidRPr="00D73BC3">
        <w:rPr>
          <w:rFonts w:ascii="Arial" w:hAnsi="Arial" w:cs="Arial"/>
          <w:spacing w:val="5"/>
          <w:sz w:val="19"/>
          <w:szCs w:val="19"/>
        </w:rPr>
        <w:t xml:space="preserve"> </w:t>
      </w:r>
      <w:r w:rsidRPr="00D73BC3">
        <w:rPr>
          <w:rFonts w:ascii="Arial" w:hAnsi="Arial" w:cs="Arial"/>
          <w:sz w:val="19"/>
          <w:szCs w:val="19"/>
        </w:rPr>
        <w:t>to</w:t>
      </w:r>
      <w:r w:rsidRPr="00D73BC3">
        <w:rPr>
          <w:rFonts w:ascii="Arial" w:hAnsi="Arial" w:cs="Arial"/>
          <w:spacing w:val="3"/>
          <w:sz w:val="19"/>
          <w:szCs w:val="19"/>
        </w:rPr>
        <w:t xml:space="preserve"> </w:t>
      </w:r>
      <w:r w:rsidRPr="00D73BC3">
        <w:rPr>
          <w:rFonts w:ascii="Arial" w:hAnsi="Arial" w:cs="Arial"/>
          <w:sz w:val="19"/>
          <w:szCs w:val="19"/>
        </w:rPr>
        <w:t>a</w:t>
      </w:r>
      <w:r w:rsidRPr="00D73BC3">
        <w:rPr>
          <w:rFonts w:ascii="Arial" w:hAnsi="Arial" w:cs="Arial"/>
          <w:spacing w:val="5"/>
          <w:sz w:val="19"/>
          <w:szCs w:val="19"/>
        </w:rPr>
        <w:t xml:space="preserve"> </w:t>
      </w:r>
      <w:r w:rsidRPr="00D73BC3">
        <w:rPr>
          <w:rFonts w:ascii="Arial" w:hAnsi="Arial" w:cs="Arial"/>
          <w:sz w:val="19"/>
          <w:szCs w:val="19"/>
        </w:rPr>
        <w:t>specific</w:t>
      </w:r>
      <w:r w:rsidRPr="00D73BC3">
        <w:rPr>
          <w:rFonts w:ascii="Arial" w:hAnsi="Arial" w:cs="Arial"/>
          <w:spacing w:val="5"/>
          <w:sz w:val="19"/>
          <w:szCs w:val="19"/>
        </w:rPr>
        <w:t xml:space="preserve"> </w:t>
      </w:r>
      <w:r w:rsidRPr="00D73BC3">
        <w:rPr>
          <w:rFonts w:ascii="Arial" w:hAnsi="Arial" w:cs="Arial"/>
          <w:sz w:val="19"/>
          <w:szCs w:val="19"/>
        </w:rPr>
        <w:t>design</w:t>
      </w:r>
      <w:r w:rsidRPr="00D73BC3">
        <w:rPr>
          <w:rFonts w:ascii="Arial" w:hAnsi="Arial" w:cs="Arial"/>
          <w:spacing w:val="5"/>
          <w:sz w:val="19"/>
          <w:szCs w:val="19"/>
        </w:rPr>
        <w:t xml:space="preserve"> </w:t>
      </w:r>
      <w:r w:rsidRPr="00D73BC3">
        <w:rPr>
          <w:rFonts w:ascii="Arial" w:hAnsi="Arial" w:cs="Arial"/>
          <w:sz w:val="19"/>
          <w:szCs w:val="19"/>
        </w:rPr>
        <w:t>in accordance</w:t>
      </w:r>
      <w:r w:rsidRPr="00D73BC3">
        <w:rPr>
          <w:rFonts w:ascii="Arial" w:hAnsi="Arial" w:cs="Arial"/>
          <w:spacing w:val="7"/>
          <w:sz w:val="19"/>
          <w:szCs w:val="19"/>
        </w:rPr>
        <w:t xml:space="preserve"> </w:t>
      </w:r>
      <w:r w:rsidRPr="00D73BC3">
        <w:rPr>
          <w:rFonts w:ascii="Arial" w:hAnsi="Arial" w:cs="Arial"/>
          <w:sz w:val="19"/>
          <w:szCs w:val="19"/>
        </w:rPr>
        <w:t>with</w:t>
      </w:r>
      <w:r w:rsidRPr="00D73BC3">
        <w:rPr>
          <w:rFonts w:ascii="Arial" w:hAnsi="Arial" w:cs="Arial"/>
          <w:spacing w:val="8"/>
          <w:sz w:val="19"/>
          <w:szCs w:val="19"/>
        </w:rPr>
        <w:t xml:space="preserve"> </w:t>
      </w:r>
      <w:r w:rsidRPr="00D73BC3">
        <w:rPr>
          <w:rFonts w:ascii="Arial" w:hAnsi="Arial" w:cs="Arial"/>
          <w:sz w:val="19"/>
          <w:szCs w:val="19"/>
        </w:rPr>
        <w:t>NZS</w:t>
      </w:r>
      <w:r w:rsidRPr="00D73BC3">
        <w:rPr>
          <w:rFonts w:ascii="Arial" w:hAnsi="Arial" w:cs="Arial"/>
          <w:spacing w:val="7"/>
          <w:sz w:val="19"/>
          <w:szCs w:val="19"/>
        </w:rPr>
        <w:t xml:space="preserve"> </w:t>
      </w:r>
      <w:r w:rsidRPr="00D73BC3">
        <w:rPr>
          <w:rFonts w:ascii="Arial" w:hAnsi="Arial" w:cs="Arial"/>
          <w:sz w:val="19"/>
          <w:szCs w:val="19"/>
        </w:rPr>
        <w:t>3603</w:t>
      </w:r>
      <w:r w:rsidRPr="00D73BC3">
        <w:rPr>
          <w:rFonts w:ascii="Arial" w:hAnsi="Arial" w:cs="Arial"/>
          <w:spacing w:val="8"/>
          <w:sz w:val="19"/>
          <w:szCs w:val="19"/>
        </w:rPr>
        <w:t xml:space="preserve"> </w:t>
      </w:r>
      <w:r w:rsidRPr="00D73BC3">
        <w:rPr>
          <w:rFonts w:ascii="Arial" w:hAnsi="Arial" w:cs="Arial"/>
          <w:sz w:val="19"/>
          <w:szCs w:val="19"/>
        </w:rPr>
        <w:t>and</w:t>
      </w:r>
      <w:r w:rsidRPr="00D73BC3">
        <w:rPr>
          <w:rFonts w:ascii="Arial" w:hAnsi="Arial" w:cs="Arial"/>
          <w:spacing w:val="6"/>
          <w:sz w:val="19"/>
          <w:szCs w:val="19"/>
        </w:rPr>
        <w:t xml:space="preserve"> </w:t>
      </w:r>
      <w:r w:rsidRPr="00D73BC3">
        <w:rPr>
          <w:rFonts w:ascii="Arial" w:hAnsi="Arial" w:cs="Arial"/>
          <w:sz w:val="19"/>
          <w:szCs w:val="19"/>
        </w:rPr>
        <w:t>the</w:t>
      </w:r>
      <w:r w:rsidRPr="00D73BC3">
        <w:rPr>
          <w:rFonts w:ascii="Arial" w:hAnsi="Arial" w:cs="Arial"/>
          <w:spacing w:val="6"/>
          <w:sz w:val="19"/>
          <w:szCs w:val="19"/>
        </w:rPr>
        <w:t xml:space="preserve"> </w:t>
      </w:r>
      <w:r w:rsidRPr="00D73BC3">
        <w:rPr>
          <w:rFonts w:ascii="Arial" w:hAnsi="Arial" w:cs="Arial"/>
          <w:sz w:val="19"/>
          <w:szCs w:val="19"/>
        </w:rPr>
        <w:t>AS/NZS</w:t>
      </w:r>
      <w:r w:rsidRPr="00D73BC3">
        <w:rPr>
          <w:rFonts w:ascii="Arial" w:hAnsi="Arial" w:cs="Arial"/>
          <w:spacing w:val="7"/>
          <w:sz w:val="19"/>
          <w:szCs w:val="19"/>
        </w:rPr>
        <w:t xml:space="preserve"> </w:t>
      </w:r>
      <w:r w:rsidRPr="00D73BC3">
        <w:rPr>
          <w:rFonts w:ascii="Arial" w:hAnsi="Arial" w:cs="Arial"/>
          <w:sz w:val="19"/>
          <w:szCs w:val="19"/>
        </w:rPr>
        <w:t>1170</w:t>
      </w:r>
      <w:r w:rsidRPr="00D73BC3">
        <w:rPr>
          <w:rFonts w:ascii="Arial" w:hAnsi="Arial" w:cs="Arial"/>
          <w:spacing w:val="8"/>
          <w:sz w:val="19"/>
          <w:szCs w:val="19"/>
        </w:rPr>
        <w:t xml:space="preserve"> </w:t>
      </w:r>
      <w:r w:rsidRPr="00D73BC3">
        <w:rPr>
          <w:rFonts w:ascii="Arial" w:hAnsi="Arial" w:cs="Arial"/>
          <w:sz w:val="19"/>
          <w:szCs w:val="19"/>
        </w:rPr>
        <w:t xml:space="preserve">series. </w:t>
      </w:r>
      <w:r w:rsidRPr="00D73BC3">
        <w:rPr>
          <w:rFonts w:ascii="Arial" w:hAnsi="Arial" w:cs="Arial"/>
          <w:spacing w:val="8"/>
          <w:sz w:val="19"/>
          <w:szCs w:val="19"/>
        </w:rPr>
        <w:t xml:space="preserve"> </w:t>
      </w:r>
      <w:r w:rsidRPr="00D73BC3">
        <w:rPr>
          <w:rFonts w:ascii="Arial" w:hAnsi="Arial" w:cs="Arial"/>
          <w:sz w:val="19"/>
          <w:szCs w:val="19"/>
        </w:rPr>
        <w:t>Where</w:t>
      </w:r>
      <w:r w:rsidRPr="00D73BC3">
        <w:rPr>
          <w:rFonts w:ascii="Arial" w:hAnsi="Arial" w:cs="Arial"/>
          <w:spacing w:val="7"/>
          <w:sz w:val="19"/>
          <w:szCs w:val="19"/>
        </w:rPr>
        <w:t xml:space="preserve"> </w:t>
      </w:r>
      <w:r w:rsidRPr="00D73BC3">
        <w:rPr>
          <w:rFonts w:ascii="Arial" w:hAnsi="Arial" w:cs="Arial"/>
          <w:sz w:val="19"/>
          <w:szCs w:val="19"/>
        </w:rPr>
        <w:t>specific</w:t>
      </w:r>
      <w:r w:rsidRPr="00D73BC3">
        <w:rPr>
          <w:rFonts w:ascii="Arial" w:hAnsi="Arial" w:cs="Arial"/>
          <w:spacing w:val="7"/>
          <w:sz w:val="19"/>
          <w:szCs w:val="19"/>
        </w:rPr>
        <w:t xml:space="preserve"> </w:t>
      </w:r>
      <w:r w:rsidRPr="00D73BC3">
        <w:rPr>
          <w:rFonts w:ascii="Arial" w:hAnsi="Arial" w:cs="Arial"/>
          <w:sz w:val="19"/>
          <w:szCs w:val="19"/>
        </w:rPr>
        <w:t>design</w:t>
      </w:r>
      <w:r w:rsidRPr="00D73BC3">
        <w:rPr>
          <w:rFonts w:ascii="Arial" w:hAnsi="Arial" w:cs="Arial"/>
          <w:spacing w:val="8"/>
          <w:sz w:val="19"/>
          <w:szCs w:val="19"/>
        </w:rPr>
        <w:t xml:space="preserve"> </w:t>
      </w:r>
      <w:r w:rsidRPr="00D73BC3">
        <w:rPr>
          <w:rFonts w:ascii="Arial" w:hAnsi="Arial" w:cs="Arial"/>
          <w:sz w:val="19"/>
          <w:szCs w:val="19"/>
        </w:rPr>
        <w:t>is</w:t>
      </w:r>
      <w:r w:rsidRPr="00D73BC3">
        <w:rPr>
          <w:rFonts w:ascii="Arial" w:hAnsi="Arial" w:cs="Arial"/>
          <w:spacing w:val="8"/>
          <w:sz w:val="19"/>
          <w:szCs w:val="19"/>
        </w:rPr>
        <w:t xml:space="preserve"> </w:t>
      </w:r>
      <w:r w:rsidRPr="00D73BC3">
        <w:rPr>
          <w:rFonts w:ascii="Arial" w:hAnsi="Arial" w:cs="Arial"/>
          <w:sz w:val="19"/>
          <w:szCs w:val="19"/>
        </w:rPr>
        <w:t>required,</w:t>
      </w:r>
      <w:r w:rsidRPr="00D73BC3">
        <w:rPr>
          <w:rFonts w:ascii="Arial" w:hAnsi="Arial" w:cs="Arial"/>
          <w:spacing w:val="7"/>
          <w:sz w:val="19"/>
          <w:szCs w:val="19"/>
        </w:rPr>
        <w:t xml:space="preserve"> </w:t>
      </w:r>
      <w:r w:rsidRPr="00D73BC3">
        <w:rPr>
          <w:rFonts w:ascii="Arial" w:hAnsi="Arial" w:cs="Arial"/>
          <w:sz w:val="19"/>
          <w:szCs w:val="19"/>
        </w:rPr>
        <w:t>the</w:t>
      </w:r>
      <w:r w:rsidRPr="00D73BC3">
        <w:rPr>
          <w:rFonts w:ascii="Arial" w:hAnsi="Arial" w:cs="Arial"/>
          <w:spacing w:val="7"/>
          <w:sz w:val="19"/>
          <w:szCs w:val="19"/>
        </w:rPr>
        <w:t xml:space="preserve"> </w:t>
      </w:r>
      <w:r w:rsidRPr="00D73BC3">
        <w:rPr>
          <w:rFonts w:ascii="Arial" w:hAnsi="Arial" w:cs="Arial"/>
          <w:sz w:val="19"/>
          <w:szCs w:val="19"/>
        </w:rPr>
        <w:t>framing</w:t>
      </w:r>
      <w:r w:rsidRPr="00D73BC3">
        <w:rPr>
          <w:rFonts w:ascii="Arial" w:hAnsi="Arial" w:cs="Arial"/>
          <w:spacing w:val="6"/>
          <w:sz w:val="19"/>
          <w:szCs w:val="19"/>
        </w:rPr>
        <w:t xml:space="preserve"> </w:t>
      </w:r>
      <w:r w:rsidRPr="00D73BC3">
        <w:rPr>
          <w:rFonts w:ascii="Arial" w:hAnsi="Arial" w:cs="Arial"/>
          <w:sz w:val="19"/>
          <w:szCs w:val="19"/>
        </w:rPr>
        <w:t>must</w:t>
      </w:r>
      <w:r w:rsidRPr="00D73BC3">
        <w:rPr>
          <w:rFonts w:ascii="Arial" w:hAnsi="Arial" w:cs="Arial"/>
          <w:spacing w:val="7"/>
          <w:sz w:val="19"/>
          <w:szCs w:val="19"/>
        </w:rPr>
        <w:t xml:space="preserve"> </w:t>
      </w:r>
      <w:r w:rsidRPr="00D73BC3">
        <w:rPr>
          <w:rFonts w:ascii="Arial" w:hAnsi="Arial" w:cs="Arial"/>
          <w:sz w:val="19"/>
          <w:szCs w:val="19"/>
        </w:rPr>
        <w:t>be of</w:t>
      </w:r>
      <w:r w:rsidRPr="00D73BC3">
        <w:rPr>
          <w:rFonts w:ascii="Arial" w:hAnsi="Arial" w:cs="Arial"/>
          <w:spacing w:val="2"/>
          <w:sz w:val="19"/>
          <w:szCs w:val="19"/>
        </w:rPr>
        <w:t xml:space="preserve"> </w:t>
      </w:r>
      <w:r w:rsidRPr="00D73BC3">
        <w:rPr>
          <w:rFonts w:ascii="Arial" w:hAnsi="Arial" w:cs="Arial"/>
          <w:sz w:val="19"/>
          <w:szCs w:val="19"/>
        </w:rPr>
        <w:t>at</w:t>
      </w:r>
      <w:r w:rsidRPr="00D73BC3">
        <w:rPr>
          <w:rFonts w:ascii="Arial" w:hAnsi="Arial" w:cs="Arial"/>
          <w:spacing w:val="-1"/>
          <w:sz w:val="19"/>
          <w:szCs w:val="19"/>
        </w:rPr>
        <w:t xml:space="preserve"> </w:t>
      </w:r>
      <w:r w:rsidRPr="00D73BC3">
        <w:rPr>
          <w:rFonts w:ascii="Arial" w:hAnsi="Arial" w:cs="Arial"/>
          <w:sz w:val="19"/>
          <w:szCs w:val="19"/>
        </w:rPr>
        <w:t>least equivalent stiffness</w:t>
      </w:r>
      <w:r w:rsidRPr="00D73BC3">
        <w:rPr>
          <w:rFonts w:ascii="Arial" w:hAnsi="Arial" w:cs="Arial"/>
          <w:spacing w:val="1"/>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framing</w:t>
      </w:r>
      <w:r w:rsidRPr="00D73BC3">
        <w:rPr>
          <w:rFonts w:ascii="Arial" w:hAnsi="Arial" w:cs="Arial"/>
          <w:spacing w:val="-1"/>
          <w:sz w:val="19"/>
          <w:szCs w:val="19"/>
        </w:rPr>
        <w:t xml:space="preserve"> </w:t>
      </w:r>
      <w:r w:rsidRPr="00D73BC3">
        <w:rPr>
          <w:rFonts w:ascii="Arial" w:hAnsi="Arial" w:cs="Arial"/>
          <w:sz w:val="19"/>
          <w:szCs w:val="19"/>
        </w:rPr>
        <w:t>provisions</w:t>
      </w:r>
      <w:r w:rsidRPr="00D73BC3">
        <w:rPr>
          <w:rFonts w:ascii="Arial" w:hAnsi="Arial" w:cs="Arial"/>
          <w:spacing w:val="-2"/>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NZS 3604.</w:t>
      </w:r>
    </w:p>
    <w:p w14:paraId="430E0B86" w14:textId="77777777" w:rsidR="00CF382E" w:rsidRPr="00D73BC3" w:rsidRDefault="00CF382E" w:rsidP="00CF382E">
      <w:pPr>
        <w:kinsoku w:val="0"/>
        <w:overflowPunct w:val="0"/>
        <w:autoSpaceDE w:val="0"/>
        <w:autoSpaceDN w:val="0"/>
        <w:adjustRightInd w:val="0"/>
        <w:spacing w:before="2"/>
        <w:rPr>
          <w:rFonts w:ascii="Arial" w:hAnsi="Arial" w:cs="Arial"/>
          <w:sz w:val="19"/>
          <w:szCs w:val="19"/>
        </w:rPr>
      </w:pPr>
    </w:p>
    <w:p w14:paraId="0CDCFD08" w14:textId="1D79A76F"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In</w:t>
      </w:r>
      <w:r w:rsidRPr="00D73BC3">
        <w:rPr>
          <w:rFonts w:ascii="Arial" w:hAnsi="Arial" w:cs="Arial"/>
          <w:spacing w:val="39"/>
          <w:sz w:val="19"/>
          <w:szCs w:val="19"/>
        </w:rPr>
        <w:t xml:space="preserve"> </w:t>
      </w:r>
      <w:r w:rsidRPr="00D73BC3">
        <w:rPr>
          <w:rFonts w:ascii="Arial" w:hAnsi="Arial" w:cs="Arial"/>
          <w:sz w:val="19"/>
          <w:szCs w:val="19"/>
        </w:rPr>
        <w:t>all</w:t>
      </w:r>
      <w:r w:rsidRPr="00D73BC3">
        <w:rPr>
          <w:rFonts w:ascii="Arial" w:hAnsi="Arial" w:cs="Arial"/>
          <w:spacing w:val="39"/>
          <w:sz w:val="19"/>
          <w:szCs w:val="19"/>
        </w:rPr>
        <w:t xml:space="preserve"> </w:t>
      </w:r>
      <w:r w:rsidRPr="00D73BC3">
        <w:rPr>
          <w:rFonts w:ascii="Arial" w:hAnsi="Arial" w:cs="Arial"/>
          <w:sz w:val="19"/>
          <w:szCs w:val="19"/>
        </w:rPr>
        <w:t>cases,</w:t>
      </w:r>
      <w:r w:rsidRPr="00D73BC3">
        <w:rPr>
          <w:rFonts w:ascii="Arial" w:hAnsi="Arial" w:cs="Arial"/>
          <w:spacing w:val="36"/>
          <w:sz w:val="19"/>
          <w:szCs w:val="19"/>
        </w:rPr>
        <w:t xml:space="preserve"> </w:t>
      </w:r>
      <w:r w:rsidRPr="00D73BC3">
        <w:rPr>
          <w:rFonts w:ascii="Arial" w:hAnsi="Arial" w:cs="Arial"/>
          <w:sz w:val="19"/>
          <w:szCs w:val="19"/>
        </w:rPr>
        <w:t>the</w:t>
      </w:r>
      <w:r w:rsidRPr="00D73BC3">
        <w:rPr>
          <w:rFonts w:ascii="Arial" w:hAnsi="Arial" w:cs="Arial"/>
          <w:spacing w:val="36"/>
          <w:sz w:val="19"/>
          <w:szCs w:val="19"/>
        </w:rPr>
        <w:t xml:space="preserve"> </w:t>
      </w:r>
      <w:r w:rsidRPr="00D73BC3">
        <w:rPr>
          <w:rFonts w:ascii="Arial" w:hAnsi="Arial" w:cs="Arial"/>
          <w:sz w:val="19"/>
          <w:szCs w:val="19"/>
        </w:rPr>
        <w:t>studs</w:t>
      </w:r>
      <w:r w:rsidRPr="00D73BC3">
        <w:rPr>
          <w:rFonts w:ascii="Arial" w:hAnsi="Arial" w:cs="Arial"/>
          <w:spacing w:val="36"/>
          <w:sz w:val="19"/>
          <w:szCs w:val="19"/>
        </w:rPr>
        <w:t xml:space="preserve"> </w:t>
      </w:r>
      <w:r w:rsidRPr="00D73BC3">
        <w:rPr>
          <w:rFonts w:ascii="Arial" w:hAnsi="Arial" w:cs="Arial"/>
          <w:sz w:val="19"/>
          <w:szCs w:val="19"/>
        </w:rPr>
        <w:t xml:space="preserve">supporting the MPT </w:t>
      </w:r>
      <w:proofErr w:type="spellStart"/>
      <w:r w:rsidRPr="00D73BC3">
        <w:rPr>
          <w:rFonts w:ascii="Arial" w:hAnsi="Arial" w:cs="Arial"/>
          <w:sz w:val="19"/>
          <w:szCs w:val="19"/>
        </w:rPr>
        <w:t>Fibreclad</w:t>
      </w:r>
      <w:proofErr w:type="spellEnd"/>
      <w:r w:rsidRPr="00D73BC3">
        <w:rPr>
          <w:rFonts w:ascii="Arial" w:hAnsi="Arial" w:cs="Arial"/>
          <w:sz w:val="19"/>
          <w:szCs w:val="19"/>
        </w:rPr>
        <w:t xml:space="preserve"> System must be</w:t>
      </w:r>
      <w:r w:rsidRPr="00D73BC3">
        <w:rPr>
          <w:rFonts w:ascii="Arial" w:hAnsi="Arial" w:cs="Arial"/>
          <w:spacing w:val="35"/>
          <w:sz w:val="19"/>
          <w:szCs w:val="19"/>
        </w:rPr>
        <w:t xml:space="preserve"> </w:t>
      </w:r>
      <w:r w:rsidRPr="00D73BC3">
        <w:rPr>
          <w:rFonts w:ascii="Arial" w:hAnsi="Arial" w:cs="Arial"/>
          <w:sz w:val="19"/>
          <w:szCs w:val="19"/>
        </w:rPr>
        <w:t>at</w:t>
      </w:r>
      <w:r w:rsidRPr="00D73BC3">
        <w:rPr>
          <w:rFonts w:ascii="Arial" w:hAnsi="Arial" w:cs="Arial"/>
          <w:spacing w:val="34"/>
          <w:sz w:val="19"/>
          <w:szCs w:val="19"/>
        </w:rPr>
        <w:t xml:space="preserve"> </w:t>
      </w:r>
      <w:r w:rsidRPr="00D73BC3">
        <w:rPr>
          <w:rFonts w:ascii="Arial" w:hAnsi="Arial" w:cs="Arial"/>
          <w:sz w:val="19"/>
          <w:szCs w:val="19"/>
        </w:rPr>
        <w:t>maximum</w:t>
      </w:r>
      <w:r w:rsidRPr="00D73BC3">
        <w:rPr>
          <w:rFonts w:ascii="Arial" w:hAnsi="Arial" w:cs="Arial"/>
          <w:spacing w:val="36"/>
          <w:sz w:val="19"/>
          <w:szCs w:val="19"/>
        </w:rPr>
        <w:t xml:space="preserve"> </w:t>
      </w:r>
      <w:r w:rsidRPr="00D73BC3">
        <w:rPr>
          <w:rFonts w:ascii="Arial" w:hAnsi="Arial" w:cs="Arial"/>
          <w:sz w:val="19"/>
          <w:szCs w:val="19"/>
        </w:rPr>
        <w:t>600</w:t>
      </w:r>
      <w:r w:rsidRPr="00D73BC3">
        <w:rPr>
          <w:rFonts w:ascii="Arial" w:hAnsi="Arial" w:cs="Arial"/>
          <w:spacing w:val="40"/>
          <w:sz w:val="19"/>
          <w:szCs w:val="19"/>
        </w:rPr>
        <w:t xml:space="preserve"> </w:t>
      </w:r>
      <w:r w:rsidRPr="00D73BC3">
        <w:rPr>
          <w:rFonts w:ascii="Arial" w:hAnsi="Arial" w:cs="Arial"/>
          <w:sz w:val="19"/>
          <w:szCs w:val="19"/>
        </w:rPr>
        <w:t>mm centres.</w:t>
      </w:r>
    </w:p>
    <w:p w14:paraId="14E3DE39" w14:textId="77777777"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p>
    <w:p w14:paraId="04D0DAAC" w14:textId="77777777" w:rsidR="00CF382E" w:rsidRPr="00D73BC3" w:rsidRDefault="00CF382E" w:rsidP="00CF382E">
      <w:pPr>
        <w:kinsoku w:val="0"/>
        <w:overflowPunct w:val="0"/>
        <w:autoSpaceDE w:val="0"/>
        <w:autoSpaceDN w:val="0"/>
        <w:adjustRightInd w:val="0"/>
        <w:spacing w:line="217" w:lineRule="exact"/>
        <w:jc w:val="both"/>
        <w:rPr>
          <w:rFonts w:ascii="Arial" w:hAnsi="Arial" w:cs="Arial"/>
          <w:sz w:val="19"/>
          <w:szCs w:val="19"/>
        </w:rPr>
      </w:pPr>
      <w:r w:rsidRPr="00D73BC3">
        <w:rPr>
          <w:rFonts w:ascii="Arial" w:hAnsi="Arial" w:cs="Arial"/>
          <w:sz w:val="19"/>
          <w:szCs w:val="19"/>
        </w:rPr>
        <w:t>Nogs</w:t>
      </w:r>
      <w:r w:rsidRPr="00D73BC3">
        <w:rPr>
          <w:rFonts w:ascii="Arial" w:hAnsi="Arial" w:cs="Arial"/>
          <w:spacing w:val="3"/>
          <w:sz w:val="19"/>
          <w:szCs w:val="19"/>
        </w:rPr>
        <w:t xml:space="preserve"> </w:t>
      </w:r>
      <w:r w:rsidRPr="00D73BC3">
        <w:rPr>
          <w:rFonts w:ascii="Arial" w:hAnsi="Arial" w:cs="Arial"/>
          <w:sz w:val="19"/>
          <w:szCs w:val="19"/>
        </w:rPr>
        <w:t>must be</w:t>
      </w:r>
      <w:r w:rsidRPr="00D73BC3">
        <w:rPr>
          <w:rFonts w:ascii="Arial" w:hAnsi="Arial" w:cs="Arial"/>
          <w:spacing w:val="2"/>
          <w:sz w:val="19"/>
          <w:szCs w:val="19"/>
        </w:rPr>
        <w:t xml:space="preserve"> </w:t>
      </w:r>
      <w:r w:rsidRPr="00D73BC3">
        <w:rPr>
          <w:rFonts w:ascii="Arial" w:hAnsi="Arial" w:cs="Arial"/>
          <w:sz w:val="19"/>
          <w:szCs w:val="19"/>
        </w:rPr>
        <w:t>fitted</w:t>
      </w:r>
      <w:r w:rsidRPr="00D73BC3">
        <w:rPr>
          <w:rFonts w:ascii="Arial" w:hAnsi="Arial" w:cs="Arial"/>
          <w:spacing w:val="1"/>
          <w:sz w:val="19"/>
          <w:szCs w:val="19"/>
        </w:rPr>
        <w:t xml:space="preserve"> </w:t>
      </w:r>
      <w:r w:rsidRPr="00D73BC3">
        <w:rPr>
          <w:rFonts w:ascii="Arial" w:hAnsi="Arial" w:cs="Arial"/>
          <w:sz w:val="19"/>
          <w:szCs w:val="19"/>
        </w:rPr>
        <w:t>flush</w:t>
      </w:r>
      <w:r w:rsidRPr="00D73BC3">
        <w:rPr>
          <w:rFonts w:ascii="Arial" w:hAnsi="Arial" w:cs="Arial"/>
          <w:spacing w:val="1"/>
          <w:sz w:val="19"/>
          <w:szCs w:val="19"/>
        </w:rPr>
        <w:t xml:space="preserve"> </w:t>
      </w:r>
      <w:r w:rsidRPr="00D73BC3">
        <w:rPr>
          <w:rFonts w:ascii="Arial" w:hAnsi="Arial" w:cs="Arial"/>
          <w:sz w:val="19"/>
          <w:szCs w:val="19"/>
        </w:rPr>
        <w:t>between</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studs</w:t>
      </w:r>
      <w:r w:rsidRPr="00D73BC3">
        <w:rPr>
          <w:rFonts w:ascii="Arial" w:hAnsi="Arial" w:cs="Arial"/>
          <w:spacing w:val="3"/>
          <w:sz w:val="19"/>
          <w:szCs w:val="19"/>
        </w:rPr>
        <w:t xml:space="preserve"> </w:t>
      </w:r>
      <w:r w:rsidRPr="00D73BC3">
        <w:rPr>
          <w:rFonts w:ascii="Arial" w:hAnsi="Arial" w:cs="Arial"/>
          <w:sz w:val="19"/>
          <w:szCs w:val="19"/>
        </w:rPr>
        <w:t>at</w:t>
      </w:r>
      <w:r w:rsidRPr="00D73BC3">
        <w:rPr>
          <w:rFonts w:ascii="Arial" w:hAnsi="Arial" w:cs="Arial"/>
          <w:spacing w:val="2"/>
          <w:sz w:val="19"/>
          <w:szCs w:val="19"/>
        </w:rPr>
        <w:t xml:space="preserve"> </w:t>
      </w:r>
      <w:r w:rsidRPr="00D73BC3">
        <w:rPr>
          <w:rFonts w:ascii="Arial" w:hAnsi="Arial" w:cs="Arial"/>
          <w:sz w:val="19"/>
          <w:szCs w:val="19"/>
        </w:rPr>
        <w:t>maximum</w:t>
      </w:r>
      <w:r w:rsidRPr="00D73BC3">
        <w:rPr>
          <w:rFonts w:ascii="Arial" w:hAnsi="Arial" w:cs="Arial"/>
          <w:spacing w:val="-1"/>
          <w:sz w:val="19"/>
          <w:szCs w:val="19"/>
        </w:rPr>
        <w:t xml:space="preserve"> </w:t>
      </w:r>
      <w:r w:rsidRPr="00D73BC3">
        <w:rPr>
          <w:rFonts w:ascii="Arial" w:hAnsi="Arial" w:cs="Arial"/>
          <w:sz w:val="19"/>
          <w:szCs w:val="19"/>
        </w:rPr>
        <w:t>800mm</w:t>
      </w:r>
      <w:r w:rsidRPr="00D73BC3">
        <w:rPr>
          <w:rFonts w:ascii="Arial" w:hAnsi="Arial" w:cs="Arial"/>
          <w:spacing w:val="1"/>
          <w:sz w:val="19"/>
          <w:szCs w:val="19"/>
        </w:rPr>
        <w:t xml:space="preserve"> </w:t>
      </w:r>
      <w:r w:rsidRPr="00D73BC3">
        <w:rPr>
          <w:rFonts w:ascii="Arial" w:hAnsi="Arial" w:cs="Arial"/>
          <w:sz w:val="19"/>
          <w:szCs w:val="19"/>
        </w:rPr>
        <w:t>centres.</w:t>
      </w:r>
    </w:p>
    <w:p w14:paraId="5B61A12B" w14:textId="77777777" w:rsidR="00CF382E" w:rsidRPr="00D73BC3" w:rsidRDefault="00CF382E" w:rsidP="00CF382E">
      <w:pPr>
        <w:kinsoku w:val="0"/>
        <w:overflowPunct w:val="0"/>
        <w:autoSpaceDE w:val="0"/>
        <w:autoSpaceDN w:val="0"/>
        <w:adjustRightInd w:val="0"/>
        <w:spacing w:before="8"/>
        <w:rPr>
          <w:rFonts w:ascii="Arial" w:hAnsi="Arial" w:cs="Arial"/>
          <w:sz w:val="19"/>
          <w:szCs w:val="19"/>
        </w:rPr>
      </w:pPr>
    </w:p>
    <w:p w14:paraId="4B70E0A9" w14:textId="77777777" w:rsidR="00CF382E" w:rsidRPr="00D73BC3" w:rsidRDefault="00CF382E" w:rsidP="00CF382E">
      <w:pPr>
        <w:kinsoku w:val="0"/>
        <w:overflowPunct w:val="0"/>
        <w:autoSpaceDE w:val="0"/>
        <w:autoSpaceDN w:val="0"/>
        <w:adjustRightInd w:val="0"/>
        <w:jc w:val="both"/>
        <w:outlineLvl w:val="2"/>
        <w:rPr>
          <w:rFonts w:ascii="Arial" w:hAnsi="Arial" w:cs="Arial"/>
        </w:rPr>
      </w:pPr>
    </w:p>
    <w:p w14:paraId="44679EC4" w14:textId="77777777" w:rsidR="00CF382E" w:rsidRPr="00D73BC3" w:rsidRDefault="00CF382E" w:rsidP="00CF382E">
      <w:pPr>
        <w:kinsoku w:val="0"/>
        <w:overflowPunct w:val="0"/>
        <w:autoSpaceDE w:val="0"/>
        <w:autoSpaceDN w:val="0"/>
        <w:adjustRightInd w:val="0"/>
        <w:jc w:val="both"/>
        <w:outlineLvl w:val="2"/>
        <w:rPr>
          <w:rFonts w:ascii="Arial" w:hAnsi="Arial" w:cs="Arial"/>
          <w:b/>
          <w:bCs/>
        </w:rPr>
      </w:pPr>
      <w:r w:rsidRPr="00D73BC3">
        <w:rPr>
          <w:rFonts w:ascii="Arial" w:hAnsi="Arial" w:cs="Arial"/>
          <w:b/>
          <w:bCs/>
        </w:rPr>
        <w:t>E2</w:t>
      </w:r>
      <w:r w:rsidRPr="00D73BC3">
        <w:rPr>
          <w:rFonts w:ascii="Arial" w:hAnsi="Arial" w:cs="Arial"/>
          <w:b/>
          <w:bCs/>
          <w:spacing w:val="5"/>
        </w:rPr>
        <w:t xml:space="preserve"> </w:t>
      </w:r>
      <w:r w:rsidRPr="00D73BC3">
        <w:rPr>
          <w:rFonts w:ascii="Arial" w:hAnsi="Arial" w:cs="Arial"/>
          <w:b/>
          <w:bCs/>
        </w:rPr>
        <w:t>EXTERNAL</w:t>
      </w:r>
      <w:r w:rsidRPr="00D73BC3">
        <w:rPr>
          <w:rFonts w:ascii="Arial" w:hAnsi="Arial" w:cs="Arial"/>
          <w:b/>
          <w:bCs/>
          <w:spacing w:val="3"/>
        </w:rPr>
        <w:t xml:space="preserve"> </w:t>
      </w:r>
      <w:r w:rsidRPr="00D73BC3">
        <w:rPr>
          <w:rFonts w:ascii="Arial" w:hAnsi="Arial" w:cs="Arial"/>
          <w:b/>
          <w:bCs/>
        </w:rPr>
        <w:t>MOISTURE</w:t>
      </w:r>
    </w:p>
    <w:p w14:paraId="5642AA35" w14:textId="77777777" w:rsidR="00CF382E" w:rsidRPr="00D73BC3" w:rsidRDefault="00CF382E" w:rsidP="00CF382E">
      <w:pPr>
        <w:kinsoku w:val="0"/>
        <w:overflowPunct w:val="0"/>
        <w:autoSpaceDE w:val="0"/>
        <w:autoSpaceDN w:val="0"/>
        <w:adjustRightInd w:val="0"/>
        <w:spacing w:before="2"/>
        <w:rPr>
          <w:rFonts w:ascii="Arial" w:hAnsi="Arial" w:cs="Arial"/>
          <w:sz w:val="19"/>
          <w:szCs w:val="19"/>
        </w:rPr>
      </w:pPr>
    </w:p>
    <w:p w14:paraId="17369D08" w14:textId="4D138120"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When</w:t>
      </w:r>
      <w:r w:rsidRPr="00D73BC3">
        <w:rPr>
          <w:rFonts w:ascii="Arial" w:hAnsi="Arial" w:cs="Arial"/>
          <w:spacing w:val="8"/>
          <w:sz w:val="19"/>
          <w:szCs w:val="19"/>
        </w:rPr>
        <w:t xml:space="preserve"> </w:t>
      </w:r>
      <w:r w:rsidRPr="00D73BC3">
        <w:rPr>
          <w:rFonts w:ascii="Arial" w:hAnsi="Arial" w:cs="Arial"/>
          <w:sz w:val="19"/>
          <w:szCs w:val="19"/>
        </w:rPr>
        <w:t>installed</w:t>
      </w:r>
      <w:r w:rsidRPr="00D73BC3">
        <w:rPr>
          <w:rFonts w:ascii="Arial" w:hAnsi="Arial" w:cs="Arial"/>
          <w:spacing w:val="6"/>
          <w:sz w:val="19"/>
          <w:szCs w:val="19"/>
        </w:rPr>
        <w:t xml:space="preserve"> </w:t>
      </w:r>
      <w:r w:rsidRPr="00D73BC3">
        <w:rPr>
          <w:rFonts w:ascii="Arial" w:hAnsi="Arial" w:cs="Arial"/>
          <w:sz w:val="19"/>
          <w:szCs w:val="19"/>
        </w:rPr>
        <w:t>in</w:t>
      </w:r>
      <w:r w:rsidRPr="00D73BC3">
        <w:rPr>
          <w:rFonts w:ascii="Arial" w:hAnsi="Arial" w:cs="Arial"/>
          <w:spacing w:val="6"/>
          <w:sz w:val="19"/>
          <w:szCs w:val="19"/>
        </w:rPr>
        <w:t xml:space="preserve"> </w:t>
      </w:r>
      <w:r w:rsidRPr="00D73BC3">
        <w:rPr>
          <w:rFonts w:ascii="Arial" w:hAnsi="Arial" w:cs="Arial"/>
          <w:sz w:val="19"/>
          <w:szCs w:val="19"/>
        </w:rPr>
        <w:t>accordance</w:t>
      </w:r>
      <w:r w:rsidRPr="00D73BC3">
        <w:rPr>
          <w:rFonts w:ascii="Arial" w:hAnsi="Arial" w:cs="Arial"/>
          <w:spacing w:val="6"/>
          <w:sz w:val="19"/>
          <w:szCs w:val="19"/>
        </w:rPr>
        <w:t xml:space="preserve"> </w:t>
      </w:r>
      <w:r w:rsidRPr="00D73BC3">
        <w:rPr>
          <w:rFonts w:ascii="Arial" w:hAnsi="Arial" w:cs="Arial"/>
          <w:sz w:val="19"/>
          <w:szCs w:val="19"/>
        </w:rPr>
        <w:t>with</w:t>
      </w:r>
      <w:r w:rsidRPr="00D73BC3">
        <w:rPr>
          <w:rFonts w:ascii="Arial" w:hAnsi="Arial" w:cs="Arial"/>
          <w:spacing w:val="8"/>
          <w:sz w:val="19"/>
          <w:szCs w:val="19"/>
        </w:rPr>
        <w:t xml:space="preserve"> </w:t>
      </w:r>
      <w:r w:rsidRPr="00D73BC3">
        <w:rPr>
          <w:rFonts w:ascii="Arial" w:hAnsi="Arial" w:cs="Arial"/>
          <w:sz w:val="19"/>
          <w:szCs w:val="19"/>
        </w:rPr>
        <w:t>the</w:t>
      </w:r>
      <w:r w:rsidRPr="00D73BC3">
        <w:rPr>
          <w:rFonts w:ascii="Arial" w:hAnsi="Arial" w:cs="Arial"/>
          <w:spacing w:val="4"/>
          <w:sz w:val="19"/>
          <w:szCs w:val="19"/>
        </w:rPr>
        <w:t xml:space="preserve"> </w:t>
      </w:r>
      <w:r w:rsidRPr="00D73BC3">
        <w:rPr>
          <w:rFonts w:ascii="Arial" w:hAnsi="Arial" w:cs="Arial"/>
          <w:sz w:val="19"/>
          <w:szCs w:val="19"/>
        </w:rPr>
        <w:t>directions</w:t>
      </w:r>
      <w:r w:rsidRPr="00D73BC3">
        <w:rPr>
          <w:rFonts w:ascii="Arial" w:hAnsi="Arial" w:cs="Arial"/>
          <w:spacing w:val="7"/>
          <w:sz w:val="19"/>
          <w:szCs w:val="19"/>
        </w:rPr>
        <w:t xml:space="preserve"> </w:t>
      </w:r>
      <w:r w:rsidRPr="00D73BC3">
        <w:rPr>
          <w:rFonts w:ascii="Arial" w:hAnsi="Arial" w:cs="Arial"/>
          <w:sz w:val="19"/>
          <w:szCs w:val="19"/>
        </w:rPr>
        <w:t>and</w:t>
      </w:r>
      <w:r w:rsidRPr="00D73BC3">
        <w:rPr>
          <w:rFonts w:ascii="Arial" w:hAnsi="Arial" w:cs="Arial"/>
          <w:spacing w:val="5"/>
          <w:sz w:val="19"/>
          <w:szCs w:val="19"/>
        </w:rPr>
        <w:t xml:space="preserve"> </w:t>
      </w:r>
      <w:r w:rsidRPr="00D73BC3">
        <w:rPr>
          <w:rFonts w:ascii="Arial" w:hAnsi="Arial" w:cs="Arial"/>
          <w:sz w:val="19"/>
          <w:szCs w:val="19"/>
        </w:rPr>
        <w:t>provisions</w:t>
      </w:r>
      <w:r w:rsidRPr="00D73BC3">
        <w:rPr>
          <w:rFonts w:ascii="Arial" w:hAnsi="Arial" w:cs="Arial"/>
          <w:spacing w:val="7"/>
          <w:sz w:val="19"/>
          <w:szCs w:val="19"/>
        </w:rPr>
        <w:t xml:space="preserve"> </w:t>
      </w:r>
      <w:r w:rsidRPr="00D73BC3">
        <w:rPr>
          <w:rFonts w:ascii="Arial" w:hAnsi="Arial" w:cs="Arial"/>
          <w:sz w:val="19"/>
          <w:szCs w:val="19"/>
        </w:rPr>
        <w:t>of</w:t>
      </w:r>
      <w:r w:rsidRPr="00D73BC3">
        <w:rPr>
          <w:rFonts w:ascii="Arial" w:hAnsi="Arial" w:cs="Arial"/>
          <w:spacing w:val="9"/>
          <w:sz w:val="19"/>
          <w:szCs w:val="19"/>
        </w:rPr>
        <w:t xml:space="preserve"> Petros Holdings</w:t>
      </w:r>
      <w:r w:rsidRPr="00D73BC3">
        <w:rPr>
          <w:rFonts w:ascii="Arial" w:hAnsi="Arial" w:cs="Arial"/>
          <w:spacing w:val="6"/>
          <w:sz w:val="19"/>
          <w:szCs w:val="19"/>
        </w:rPr>
        <w:t xml:space="preserve"> </w:t>
      </w:r>
      <w:r w:rsidRPr="00D73BC3">
        <w:rPr>
          <w:rFonts w:ascii="Arial" w:hAnsi="Arial" w:cs="Arial"/>
          <w:sz w:val="19"/>
          <w:szCs w:val="19"/>
        </w:rPr>
        <w:t>Ltd,</w:t>
      </w:r>
      <w:r w:rsidRPr="00D73BC3">
        <w:rPr>
          <w:rFonts w:ascii="Arial" w:hAnsi="Arial" w:cs="Arial"/>
          <w:spacing w:val="7"/>
          <w:sz w:val="19"/>
          <w:szCs w:val="19"/>
        </w:rPr>
        <w:t xml:space="preserve"> </w:t>
      </w:r>
      <w:r w:rsidRPr="00D73BC3">
        <w:rPr>
          <w:rFonts w:ascii="Arial" w:hAnsi="Arial" w:cs="Arial"/>
          <w:sz w:val="19"/>
          <w:szCs w:val="19"/>
        </w:rPr>
        <w:t>the</w:t>
      </w:r>
      <w:r w:rsidRPr="00D73BC3">
        <w:rPr>
          <w:rFonts w:ascii="Arial" w:hAnsi="Arial" w:cs="Arial"/>
          <w:spacing w:val="4"/>
          <w:sz w:val="19"/>
          <w:szCs w:val="19"/>
        </w:rPr>
        <w:t xml:space="preserve"> MPT </w:t>
      </w:r>
      <w:proofErr w:type="spellStart"/>
      <w:r w:rsidRPr="00D73BC3">
        <w:rPr>
          <w:rFonts w:ascii="Arial" w:hAnsi="Arial" w:cs="Arial"/>
          <w:spacing w:val="4"/>
          <w:sz w:val="19"/>
          <w:szCs w:val="19"/>
        </w:rPr>
        <w:t>Fibreclad</w:t>
      </w:r>
      <w:proofErr w:type="spellEnd"/>
      <w:r w:rsidRPr="00D73BC3">
        <w:rPr>
          <w:rFonts w:ascii="Arial" w:hAnsi="Arial" w:cs="Arial"/>
          <w:spacing w:val="4"/>
          <w:sz w:val="19"/>
          <w:szCs w:val="19"/>
        </w:rPr>
        <w:t xml:space="preserve"> System</w:t>
      </w:r>
      <w:r w:rsidRPr="00D73BC3">
        <w:rPr>
          <w:rFonts w:ascii="Arial" w:hAnsi="Arial" w:cs="Arial"/>
          <w:spacing w:val="-1"/>
          <w:sz w:val="19"/>
          <w:szCs w:val="19"/>
        </w:rPr>
        <w:t xml:space="preserve"> </w:t>
      </w:r>
      <w:r w:rsidRPr="00D73BC3">
        <w:rPr>
          <w:rFonts w:ascii="Arial" w:hAnsi="Arial" w:cs="Arial"/>
          <w:sz w:val="19"/>
          <w:szCs w:val="19"/>
        </w:rPr>
        <w:t>will</w:t>
      </w:r>
      <w:r w:rsidRPr="00D73BC3">
        <w:rPr>
          <w:rFonts w:ascii="Arial" w:hAnsi="Arial" w:cs="Arial"/>
          <w:spacing w:val="2"/>
          <w:sz w:val="19"/>
          <w:szCs w:val="19"/>
        </w:rPr>
        <w:t xml:space="preserve"> </w:t>
      </w:r>
      <w:r w:rsidRPr="00D73BC3">
        <w:rPr>
          <w:rFonts w:ascii="Arial" w:hAnsi="Arial" w:cs="Arial"/>
          <w:sz w:val="19"/>
          <w:szCs w:val="19"/>
        </w:rPr>
        <w:t>meet</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performance</w:t>
      </w:r>
      <w:r w:rsidRPr="00D73BC3">
        <w:rPr>
          <w:rFonts w:ascii="Arial" w:hAnsi="Arial" w:cs="Arial"/>
          <w:spacing w:val="-1"/>
          <w:sz w:val="19"/>
          <w:szCs w:val="19"/>
        </w:rPr>
        <w:t xml:space="preserve"> </w:t>
      </w:r>
      <w:r w:rsidRPr="00D73BC3">
        <w:rPr>
          <w:rFonts w:ascii="Arial" w:hAnsi="Arial" w:cs="Arial"/>
          <w:sz w:val="19"/>
          <w:szCs w:val="19"/>
        </w:rPr>
        <w:t>requirements of</w:t>
      </w:r>
      <w:r w:rsidRPr="00D73BC3">
        <w:rPr>
          <w:rFonts w:ascii="Arial" w:hAnsi="Arial" w:cs="Arial"/>
          <w:spacing w:val="1"/>
          <w:sz w:val="19"/>
          <w:szCs w:val="19"/>
        </w:rPr>
        <w:t xml:space="preserve"> </w:t>
      </w:r>
      <w:r w:rsidRPr="00D73BC3">
        <w:rPr>
          <w:rFonts w:ascii="Arial" w:hAnsi="Arial" w:cs="Arial"/>
          <w:sz w:val="19"/>
          <w:szCs w:val="19"/>
        </w:rPr>
        <w:t>NZBC E2.3.2.</w:t>
      </w:r>
    </w:p>
    <w:p w14:paraId="004D78E1" w14:textId="77777777"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p>
    <w:p w14:paraId="2532EDA9" w14:textId="77777777"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Junctions</w:t>
      </w:r>
      <w:r w:rsidRPr="00D73BC3">
        <w:rPr>
          <w:rFonts w:ascii="Arial" w:hAnsi="Arial" w:cs="Arial"/>
          <w:spacing w:val="16"/>
          <w:sz w:val="19"/>
          <w:szCs w:val="19"/>
        </w:rPr>
        <w:t xml:space="preserve"> </w:t>
      </w:r>
      <w:r w:rsidRPr="00D73BC3">
        <w:rPr>
          <w:rFonts w:ascii="Arial" w:hAnsi="Arial" w:cs="Arial"/>
          <w:sz w:val="19"/>
          <w:szCs w:val="19"/>
        </w:rPr>
        <w:t>between</w:t>
      </w:r>
      <w:r w:rsidRPr="00D73BC3">
        <w:rPr>
          <w:rFonts w:ascii="Arial" w:hAnsi="Arial" w:cs="Arial"/>
          <w:spacing w:val="16"/>
          <w:sz w:val="19"/>
          <w:szCs w:val="19"/>
        </w:rPr>
        <w:t xml:space="preserve"> </w:t>
      </w:r>
      <w:r w:rsidRPr="00D73BC3">
        <w:rPr>
          <w:rFonts w:ascii="Arial" w:hAnsi="Arial" w:cs="Arial"/>
          <w:sz w:val="19"/>
          <w:szCs w:val="19"/>
        </w:rPr>
        <w:t>the</w:t>
      </w:r>
      <w:r w:rsidRPr="00D73BC3">
        <w:rPr>
          <w:rFonts w:ascii="Arial" w:hAnsi="Arial" w:cs="Arial"/>
          <w:spacing w:val="16"/>
          <w:sz w:val="19"/>
          <w:szCs w:val="19"/>
        </w:rPr>
        <w:t xml:space="preserve"> </w:t>
      </w:r>
      <w:r w:rsidRPr="00D73BC3">
        <w:rPr>
          <w:rFonts w:ascii="Arial" w:hAnsi="Arial" w:cs="Arial"/>
          <w:sz w:val="19"/>
          <w:szCs w:val="19"/>
        </w:rPr>
        <w:t>cladding</w:t>
      </w:r>
      <w:r w:rsidRPr="00D73BC3">
        <w:rPr>
          <w:rFonts w:ascii="Arial" w:hAnsi="Arial" w:cs="Arial"/>
          <w:spacing w:val="15"/>
          <w:sz w:val="19"/>
          <w:szCs w:val="19"/>
        </w:rPr>
        <w:t xml:space="preserve"> </w:t>
      </w:r>
      <w:r w:rsidRPr="00D73BC3">
        <w:rPr>
          <w:rFonts w:ascii="Arial" w:hAnsi="Arial" w:cs="Arial"/>
          <w:sz w:val="19"/>
          <w:szCs w:val="19"/>
        </w:rPr>
        <w:t>substrate</w:t>
      </w:r>
      <w:r w:rsidRPr="00D73BC3">
        <w:rPr>
          <w:rFonts w:ascii="Arial" w:hAnsi="Arial" w:cs="Arial"/>
          <w:spacing w:val="16"/>
          <w:sz w:val="19"/>
          <w:szCs w:val="19"/>
        </w:rPr>
        <w:t xml:space="preserve"> </w:t>
      </w:r>
      <w:r w:rsidRPr="00D73BC3">
        <w:rPr>
          <w:rFonts w:ascii="Arial" w:hAnsi="Arial" w:cs="Arial"/>
          <w:sz w:val="19"/>
          <w:szCs w:val="19"/>
        </w:rPr>
        <w:t>and</w:t>
      </w:r>
      <w:r w:rsidRPr="00D73BC3">
        <w:rPr>
          <w:rFonts w:ascii="Arial" w:hAnsi="Arial" w:cs="Arial"/>
          <w:spacing w:val="17"/>
          <w:sz w:val="19"/>
          <w:szCs w:val="19"/>
        </w:rPr>
        <w:t xml:space="preserve"> </w:t>
      </w:r>
      <w:r w:rsidRPr="00D73BC3">
        <w:rPr>
          <w:rFonts w:ascii="Arial" w:hAnsi="Arial" w:cs="Arial"/>
          <w:sz w:val="19"/>
          <w:szCs w:val="19"/>
        </w:rPr>
        <w:t>the</w:t>
      </w:r>
      <w:r w:rsidRPr="00D73BC3">
        <w:rPr>
          <w:rFonts w:ascii="Arial" w:hAnsi="Arial" w:cs="Arial"/>
          <w:spacing w:val="16"/>
          <w:sz w:val="19"/>
          <w:szCs w:val="19"/>
        </w:rPr>
        <w:t xml:space="preserve"> </w:t>
      </w:r>
      <w:r w:rsidRPr="00D73BC3">
        <w:rPr>
          <w:rFonts w:ascii="Arial" w:hAnsi="Arial" w:cs="Arial"/>
          <w:sz w:val="19"/>
          <w:szCs w:val="19"/>
        </w:rPr>
        <w:t>external</w:t>
      </w:r>
      <w:r w:rsidRPr="00D73BC3">
        <w:rPr>
          <w:rFonts w:ascii="Arial" w:hAnsi="Arial" w:cs="Arial"/>
          <w:spacing w:val="16"/>
          <w:sz w:val="19"/>
          <w:szCs w:val="19"/>
        </w:rPr>
        <w:t xml:space="preserve"> </w:t>
      </w:r>
      <w:r w:rsidRPr="00D73BC3">
        <w:rPr>
          <w:rFonts w:ascii="Arial" w:hAnsi="Arial" w:cs="Arial"/>
          <w:sz w:val="19"/>
          <w:szCs w:val="19"/>
        </w:rPr>
        <w:t>joinery,</w:t>
      </w:r>
      <w:r w:rsidRPr="00D73BC3">
        <w:rPr>
          <w:rFonts w:ascii="Arial" w:hAnsi="Arial" w:cs="Arial"/>
          <w:spacing w:val="16"/>
          <w:sz w:val="19"/>
          <w:szCs w:val="19"/>
        </w:rPr>
        <w:t xml:space="preserve"> </w:t>
      </w:r>
      <w:r w:rsidRPr="00D73BC3">
        <w:rPr>
          <w:rFonts w:ascii="Arial" w:hAnsi="Arial" w:cs="Arial"/>
          <w:sz w:val="19"/>
          <w:szCs w:val="19"/>
        </w:rPr>
        <w:t>at</w:t>
      </w:r>
      <w:r w:rsidRPr="00D73BC3">
        <w:rPr>
          <w:rFonts w:ascii="Arial" w:hAnsi="Arial" w:cs="Arial"/>
          <w:spacing w:val="18"/>
          <w:sz w:val="19"/>
          <w:szCs w:val="19"/>
        </w:rPr>
        <w:t xml:space="preserve"> </w:t>
      </w:r>
      <w:r w:rsidRPr="00D73BC3">
        <w:rPr>
          <w:rFonts w:ascii="Arial" w:hAnsi="Arial" w:cs="Arial"/>
          <w:sz w:val="19"/>
          <w:szCs w:val="19"/>
        </w:rPr>
        <w:t>control</w:t>
      </w:r>
      <w:r w:rsidRPr="00D73BC3">
        <w:rPr>
          <w:rFonts w:ascii="Arial" w:hAnsi="Arial" w:cs="Arial"/>
          <w:spacing w:val="16"/>
          <w:sz w:val="19"/>
          <w:szCs w:val="19"/>
        </w:rPr>
        <w:t xml:space="preserve"> </w:t>
      </w:r>
      <w:r w:rsidRPr="00D73BC3">
        <w:rPr>
          <w:rFonts w:ascii="Arial" w:hAnsi="Arial" w:cs="Arial"/>
          <w:sz w:val="19"/>
          <w:szCs w:val="19"/>
        </w:rPr>
        <w:t>joints</w:t>
      </w:r>
      <w:r w:rsidRPr="00D73BC3">
        <w:rPr>
          <w:rFonts w:ascii="Arial" w:hAnsi="Arial" w:cs="Arial"/>
          <w:spacing w:val="16"/>
          <w:sz w:val="19"/>
          <w:szCs w:val="19"/>
        </w:rPr>
        <w:t xml:space="preserve"> </w:t>
      </w:r>
      <w:r w:rsidRPr="00D73BC3">
        <w:rPr>
          <w:rFonts w:ascii="Arial" w:hAnsi="Arial" w:cs="Arial"/>
          <w:sz w:val="19"/>
          <w:szCs w:val="19"/>
        </w:rPr>
        <w:t>and</w:t>
      </w:r>
      <w:r w:rsidRPr="00D73BC3">
        <w:rPr>
          <w:rFonts w:ascii="Arial" w:hAnsi="Arial" w:cs="Arial"/>
          <w:spacing w:val="17"/>
          <w:sz w:val="19"/>
          <w:szCs w:val="19"/>
        </w:rPr>
        <w:t xml:space="preserve"> </w:t>
      </w:r>
      <w:r w:rsidRPr="00D73BC3">
        <w:rPr>
          <w:rFonts w:ascii="Arial" w:hAnsi="Arial" w:cs="Arial"/>
          <w:sz w:val="19"/>
          <w:szCs w:val="19"/>
        </w:rPr>
        <w:t>around</w:t>
      </w:r>
      <w:r w:rsidRPr="00D73BC3">
        <w:rPr>
          <w:rFonts w:ascii="Arial" w:hAnsi="Arial" w:cs="Arial"/>
          <w:spacing w:val="17"/>
          <w:sz w:val="19"/>
          <w:szCs w:val="19"/>
        </w:rPr>
        <w:t xml:space="preserve"> </w:t>
      </w:r>
      <w:r w:rsidRPr="00D73BC3">
        <w:rPr>
          <w:rFonts w:ascii="Arial" w:hAnsi="Arial" w:cs="Arial"/>
          <w:sz w:val="19"/>
          <w:szCs w:val="19"/>
        </w:rPr>
        <w:t>window</w:t>
      </w:r>
      <w:r w:rsidRPr="00D73BC3">
        <w:rPr>
          <w:rFonts w:ascii="Arial" w:hAnsi="Arial" w:cs="Arial"/>
          <w:spacing w:val="-1"/>
          <w:sz w:val="19"/>
          <w:szCs w:val="19"/>
        </w:rPr>
        <w:t xml:space="preserve"> </w:t>
      </w:r>
      <w:r w:rsidRPr="00D73BC3">
        <w:rPr>
          <w:rFonts w:ascii="Arial" w:hAnsi="Arial" w:cs="Arial"/>
          <w:sz w:val="19"/>
          <w:szCs w:val="19"/>
        </w:rPr>
        <w:t>penetrations must</w:t>
      </w:r>
      <w:r w:rsidRPr="00D73BC3">
        <w:rPr>
          <w:rFonts w:ascii="Arial" w:hAnsi="Arial" w:cs="Arial"/>
          <w:spacing w:val="-2"/>
          <w:sz w:val="19"/>
          <w:szCs w:val="19"/>
        </w:rPr>
        <w:t xml:space="preserve"> </w:t>
      </w:r>
      <w:r w:rsidRPr="00D73BC3">
        <w:rPr>
          <w:rFonts w:ascii="Arial" w:hAnsi="Arial" w:cs="Arial"/>
          <w:sz w:val="19"/>
          <w:szCs w:val="19"/>
        </w:rPr>
        <w:t>be</w:t>
      </w:r>
      <w:r w:rsidRPr="00D73BC3">
        <w:rPr>
          <w:rFonts w:ascii="Arial" w:hAnsi="Arial" w:cs="Arial"/>
          <w:spacing w:val="-1"/>
          <w:sz w:val="19"/>
          <w:szCs w:val="19"/>
        </w:rPr>
        <w:t xml:space="preserve"> </w:t>
      </w:r>
      <w:r w:rsidRPr="00D73BC3">
        <w:rPr>
          <w:rFonts w:ascii="Arial" w:hAnsi="Arial" w:cs="Arial"/>
          <w:sz w:val="19"/>
          <w:szCs w:val="19"/>
        </w:rPr>
        <w:t>detailed</w:t>
      </w:r>
      <w:r w:rsidRPr="00D73BC3">
        <w:rPr>
          <w:rFonts w:ascii="Arial" w:hAnsi="Arial" w:cs="Arial"/>
          <w:spacing w:val="-2"/>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ensure</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cladding</w:t>
      </w:r>
      <w:r w:rsidRPr="00D73BC3">
        <w:rPr>
          <w:rFonts w:ascii="Arial" w:hAnsi="Arial" w:cs="Arial"/>
          <w:spacing w:val="-1"/>
          <w:sz w:val="19"/>
          <w:szCs w:val="19"/>
        </w:rPr>
        <w:t xml:space="preserve"> </w:t>
      </w:r>
      <w:r w:rsidRPr="00D73BC3">
        <w:rPr>
          <w:rFonts w:ascii="Arial" w:hAnsi="Arial" w:cs="Arial"/>
          <w:sz w:val="19"/>
          <w:szCs w:val="19"/>
        </w:rPr>
        <w:t>system</w:t>
      </w:r>
      <w:r w:rsidRPr="00D73BC3">
        <w:rPr>
          <w:rFonts w:ascii="Arial" w:hAnsi="Arial" w:cs="Arial"/>
          <w:spacing w:val="-1"/>
          <w:sz w:val="19"/>
          <w:szCs w:val="19"/>
        </w:rPr>
        <w:t xml:space="preserve"> </w:t>
      </w:r>
      <w:r w:rsidRPr="00D73BC3">
        <w:rPr>
          <w:rFonts w:ascii="Arial" w:hAnsi="Arial" w:cs="Arial"/>
          <w:sz w:val="19"/>
          <w:szCs w:val="19"/>
        </w:rPr>
        <w:t>is installed</w:t>
      </w:r>
      <w:r w:rsidRPr="00D73BC3">
        <w:rPr>
          <w:rFonts w:ascii="Arial" w:hAnsi="Arial" w:cs="Arial"/>
          <w:spacing w:val="1"/>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maintained</w:t>
      </w:r>
      <w:r w:rsidRPr="00D73BC3">
        <w:rPr>
          <w:rFonts w:ascii="Arial" w:hAnsi="Arial" w:cs="Arial"/>
          <w:spacing w:val="1"/>
          <w:sz w:val="19"/>
          <w:szCs w:val="19"/>
        </w:rPr>
        <w:t xml:space="preserve"> </w:t>
      </w:r>
      <w:proofErr w:type="gramStart"/>
      <w:r w:rsidRPr="00D73BC3">
        <w:rPr>
          <w:rFonts w:ascii="Arial" w:hAnsi="Arial" w:cs="Arial"/>
          <w:sz w:val="19"/>
          <w:szCs w:val="19"/>
        </w:rPr>
        <w:t>weather-tight</w:t>
      </w:r>
      <w:proofErr w:type="gramEnd"/>
      <w:r w:rsidRPr="00D73BC3">
        <w:rPr>
          <w:rFonts w:ascii="Arial" w:hAnsi="Arial" w:cs="Arial"/>
          <w:sz w:val="19"/>
          <w:szCs w:val="19"/>
        </w:rPr>
        <w:t>.</w:t>
      </w:r>
    </w:p>
    <w:p w14:paraId="2DD43740" w14:textId="77777777" w:rsidR="00CF382E" w:rsidRPr="00D73BC3" w:rsidRDefault="00CF382E" w:rsidP="00CF382E">
      <w:pPr>
        <w:kinsoku w:val="0"/>
        <w:overflowPunct w:val="0"/>
        <w:autoSpaceDE w:val="0"/>
        <w:autoSpaceDN w:val="0"/>
        <w:adjustRightInd w:val="0"/>
        <w:spacing w:before="178"/>
        <w:jc w:val="both"/>
        <w:rPr>
          <w:rFonts w:ascii="Arial" w:hAnsi="Arial" w:cs="Arial"/>
          <w:sz w:val="19"/>
          <w:szCs w:val="19"/>
        </w:rPr>
      </w:pPr>
      <w:r w:rsidRPr="00D73BC3">
        <w:rPr>
          <w:rFonts w:ascii="Arial" w:hAnsi="Arial" w:cs="Arial"/>
          <w:sz w:val="19"/>
          <w:szCs w:val="19"/>
        </w:rPr>
        <w:t>Sills</w:t>
      </w:r>
      <w:r w:rsidRPr="00D73BC3">
        <w:rPr>
          <w:rFonts w:ascii="Arial" w:hAnsi="Arial" w:cs="Arial"/>
          <w:spacing w:val="1"/>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copings must</w:t>
      </w:r>
      <w:r w:rsidRPr="00D73BC3">
        <w:rPr>
          <w:rFonts w:ascii="Arial" w:hAnsi="Arial" w:cs="Arial"/>
          <w:spacing w:val="-2"/>
          <w:sz w:val="19"/>
          <w:szCs w:val="19"/>
        </w:rPr>
        <w:t xml:space="preserve"> </w:t>
      </w:r>
      <w:r w:rsidRPr="00D73BC3">
        <w:rPr>
          <w:rFonts w:ascii="Arial" w:hAnsi="Arial" w:cs="Arial"/>
          <w:sz w:val="19"/>
          <w:szCs w:val="19"/>
        </w:rPr>
        <w:t>be</w:t>
      </w:r>
      <w:r w:rsidRPr="00D73BC3">
        <w:rPr>
          <w:rFonts w:ascii="Arial" w:hAnsi="Arial" w:cs="Arial"/>
          <w:spacing w:val="-1"/>
          <w:sz w:val="19"/>
          <w:szCs w:val="19"/>
        </w:rPr>
        <w:t xml:space="preserve"> </w:t>
      </w:r>
      <w:r w:rsidRPr="00D73BC3">
        <w:rPr>
          <w:rFonts w:ascii="Arial" w:hAnsi="Arial" w:cs="Arial"/>
          <w:sz w:val="19"/>
          <w:szCs w:val="19"/>
        </w:rPr>
        <w:t>sloped</w:t>
      </w:r>
      <w:r w:rsidRPr="00D73BC3">
        <w:rPr>
          <w:rFonts w:ascii="Arial" w:hAnsi="Arial" w:cs="Arial"/>
          <w:spacing w:val="1"/>
          <w:sz w:val="19"/>
          <w:szCs w:val="19"/>
        </w:rPr>
        <w:t xml:space="preserve"> </w:t>
      </w:r>
      <w:r w:rsidRPr="00D73BC3">
        <w:rPr>
          <w:rFonts w:ascii="Arial" w:hAnsi="Arial" w:cs="Arial"/>
          <w:sz w:val="19"/>
          <w:szCs w:val="19"/>
        </w:rPr>
        <w:t>a</w:t>
      </w:r>
      <w:r w:rsidRPr="00D73BC3">
        <w:rPr>
          <w:rFonts w:ascii="Arial" w:hAnsi="Arial" w:cs="Arial"/>
          <w:spacing w:val="-1"/>
          <w:sz w:val="19"/>
          <w:szCs w:val="19"/>
        </w:rPr>
        <w:t xml:space="preserve"> </w:t>
      </w:r>
      <w:r w:rsidRPr="00D73BC3">
        <w:rPr>
          <w:rFonts w:ascii="Arial" w:hAnsi="Arial" w:cs="Arial"/>
          <w:sz w:val="19"/>
          <w:szCs w:val="19"/>
        </w:rPr>
        <w:t>minimum</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15</w:t>
      </w:r>
      <w:r w:rsidRPr="00D73BC3">
        <w:rPr>
          <w:rFonts w:ascii="Arial" w:hAnsi="Arial" w:cs="Arial"/>
          <w:b/>
          <w:bCs/>
          <w:sz w:val="19"/>
          <w:szCs w:val="19"/>
          <w:vertAlign w:val="superscript"/>
        </w:rPr>
        <w:t>°</w:t>
      </w:r>
      <w:r w:rsidRPr="00D73BC3">
        <w:rPr>
          <w:rFonts w:ascii="Arial" w:hAnsi="Arial" w:cs="Arial"/>
          <w:b/>
          <w:bCs/>
          <w:spacing w:val="-8"/>
          <w:sz w:val="19"/>
          <w:szCs w:val="19"/>
        </w:rPr>
        <w:t xml:space="preserve"> </w:t>
      </w:r>
      <w:r w:rsidRPr="00D73BC3">
        <w:rPr>
          <w:rFonts w:ascii="Arial" w:hAnsi="Arial" w:cs="Arial"/>
          <w:sz w:val="19"/>
          <w:szCs w:val="19"/>
        </w:rPr>
        <w:t>from</w:t>
      </w:r>
      <w:r w:rsidRPr="00D73BC3">
        <w:rPr>
          <w:rFonts w:ascii="Arial" w:hAnsi="Arial" w:cs="Arial"/>
          <w:spacing w:val="-1"/>
          <w:sz w:val="19"/>
          <w:szCs w:val="19"/>
        </w:rPr>
        <w:t xml:space="preserve"> </w:t>
      </w:r>
      <w:r w:rsidRPr="00D73BC3">
        <w:rPr>
          <w:rFonts w:ascii="Arial" w:hAnsi="Arial" w:cs="Arial"/>
          <w:sz w:val="19"/>
          <w:szCs w:val="19"/>
        </w:rPr>
        <w:t>horizontal.</w:t>
      </w:r>
    </w:p>
    <w:p w14:paraId="41585756" w14:textId="77777777" w:rsidR="00CF382E" w:rsidRPr="00D73BC3" w:rsidRDefault="00CF382E" w:rsidP="00CF382E">
      <w:pPr>
        <w:kinsoku w:val="0"/>
        <w:overflowPunct w:val="0"/>
        <w:autoSpaceDE w:val="0"/>
        <w:autoSpaceDN w:val="0"/>
        <w:adjustRightInd w:val="0"/>
        <w:spacing w:before="2"/>
        <w:rPr>
          <w:rFonts w:ascii="Arial" w:hAnsi="Arial" w:cs="Arial"/>
          <w:sz w:val="19"/>
          <w:szCs w:val="19"/>
        </w:rPr>
      </w:pPr>
    </w:p>
    <w:p w14:paraId="751B43D9" w14:textId="77777777" w:rsidR="00CF382E" w:rsidRPr="00D73BC3" w:rsidRDefault="00CF382E" w:rsidP="00CF382E">
      <w:pPr>
        <w:kinsoku w:val="0"/>
        <w:overflowPunct w:val="0"/>
        <w:autoSpaceDE w:val="0"/>
        <w:autoSpaceDN w:val="0"/>
        <w:adjustRightInd w:val="0"/>
        <w:jc w:val="both"/>
        <w:outlineLvl w:val="2"/>
        <w:rPr>
          <w:rFonts w:ascii="Arial" w:hAnsi="Arial" w:cs="Arial"/>
          <w:sz w:val="23"/>
          <w:szCs w:val="23"/>
        </w:rPr>
      </w:pPr>
      <w:r w:rsidRPr="00D73BC3">
        <w:rPr>
          <w:rFonts w:ascii="Arial" w:hAnsi="Arial" w:cs="Arial"/>
        </w:rPr>
        <w:t>Weather-tightness</w:t>
      </w:r>
      <w:r w:rsidRPr="00D73BC3">
        <w:rPr>
          <w:rFonts w:ascii="Arial" w:hAnsi="Arial" w:cs="Arial"/>
          <w:spacing w:val="-1"/>
        </w:rPr>
        <w:t xml:space="preserve"> </w:t>
      </w:r>
      <w:r w:rsidRPr="00D73BC3">
        <w:rPr>
          <w:rFonts w:ascii="Arial" w:hAnsi="Arial" w:cs="Arial"/>
        </w:rPr>
        <w:t>Principles:</w:t>
      </w:r>
    </w:p>
    <w:p w14:paraId="3206D238" w14:textId="77777777" w:rsidR="00CF382E" w:rsidRPr="00D73BC3" w:rsidRDefault="00CF382E" w:rsidP="00CF382E">
      <w:pPr>
        <w:numPr>
          <w:ilvl w:val="0"/>
          <w:numId w:val="35"/>
        </w:numPr>
        <w:tabs>
          <w:tab w:val="left" w:pos="1302"/>
        </w:tabs>
        <w:kinsoku w:val="0"/>
        <w:overflowPunct w:val="0"/>
        <w:autoSpaceDE w:val="0"/>
        <w:autoSpaceDN w:val="0"/>
        <w:adjustRightInd w:val="0"/>
        <w:spacing w:line="247" w:lineRule="auto"/>
        <w:ind w:left="0"/>
        <w:jc w:val="both"/>
        <w:rPr>
          <w:rFonts w:ascii="Arial" w:hAnsi="Arial" w:cs="Arial"/>
          <w:sz w:val="19"/>
          <w:szCs w:val="19"/>
        </w:rPr>
      </w:pPr>
      <w:proofErr w:type="gramStart"/>
      <w:r w:rsidRPr="00D73BC3">
        <w:rPr>
          <w:rFonts w:ascii="Arial" w:hAnsi="Arial" w:cs="Arial"/>
          <w:sz w:val="19"/>
          <w:szCs w:val="19"/>
        </w:rPr>
        <w:t>Weather-proofing</w:t>
      </w:r>
      <w:proofErr w:type="gramEnd"/>
      <w:r w:rsidRPr="00D73BC3">
        <w:rPr>
          <w:rFonts w:ascii="Arial" w:hAnsi="Arial" w:cs="Arial"/>
          <w:spacing w:val="41"/>
          <w:sz w:val="19"/>
          <w:szCs w:val="19"/>
        </w:rPr>
        <w:t xml:space="preserve"> </w:t>
      </w:r>
      <w:r w:rsidRPr="00D73BC3">
        <w:rPr>
          <w:rFonts w:ascii="Arial" w:hAnsi="Arial" w:cs="Arial"/>
          <w:sz w:val="19"/>
          <w:szCs w:val="19"/>
        </w:rPr>
        <w:t>around</w:t>
      </w:r>
      <w:r w:rsidRPr="00D73BC3">
        <w:rPr>
          <w:rFonts w:ascii="Arial" w:hAnsi="Arial" w:cs="Arial"/>
          <w:spacing w:val="40"/>
          <w:sz w:val="19"/>
          <w:szCs w:val="19"/>
        </w:rPr>
        <w:t xml:space="preserve"> </w:t>
      </w:r>
      <w:r w:rsidRPr="00D73BC3">
        <w:rPr>
          <w:rFonts w:ascii="Arial" w:hAnsi="Arial" w:cs="Arial"/>
          <w:sz w:val="19"/>
          <w:szCs w:val="19"/>
        </w:rPr>
        <w:t>aluminium</w:t>
      </w:r>
      <w:r w:rsidRPr="00D73BC3">
        <w:rPr>
          <w:rFonts w:ascii="Arial" w:hAnsi="Arial" w:cs="Arial"/>
          <w:spacing w:val="38"/>
          <w:sz w:val="19"/>
          <w:szCs w:val="19"/>
        </w:rPr>
        <w:t xml:space="preserve"> </w:t>
      </w:r>
      <w:r w:rsidRPr="00D73BC3">
        <w:rPr>
          <w:rFonts w:ascii="Arial" w:hAnsi="Arial" w:cs="Arial"/>
          <w:sz w:val="19"/>
          <w:szCs w:val="19"/>
        </w:rPr>
        <w:t>joinery</w:t>
      </w:r>
      <w:r w:rsidRPr="00D73BC3">
        <w:rPr>
          <w:rFonts w:ascii="Arial" w:hAnsi="Arial" w:cs="Arial"/>
          <w:spacing w:val="34"/>
          <w:sz w:val="19"/>
          <w:szCs w:val="19"/>
        </w:rPr>
        <w:t xml:space="preserve"> </w:t>
      </w:r>
      <w:r w:rsidRPr="00D73BC3">
        <w:rPr>
          <w:rFonts w:ascii="Arial" w:hAnsi="Arial" w:cs="Arial"/>
          <w:sz w:val="19"/>
          <w:szCs w:val="19"/>
        </w:rPr>
        <w:t>openings,</w:t>
      </w:r>
      <w:r w:rsidRPr="00D73BC3">
        <w:rPr>
          <w:rFonts w:ascii="Arial" w:hAnsi="Arial" w:cs="Arial"/>
          <w:spacing w:val="39"/>
          <w:sz w:val="19"/>
          <w:szCs w:val="19"/>
        </w:rPr>
        <w:t xml:space="preserve"> </w:t>
      </w:r>
      <w:r w:rsidRPr="00D73BC3">
        <w:rPr>
          <w:rFonts w:ascii="Arial" w:hAnsi="Arial" w:cs="Arial"/>
          <w:sz w:val="19"/>
          <w:szCs w:val="19"/>
        </w:rPr>
        <w:t>penetrations,</w:t>
      </w:r>
      <w:r w:rsidRPr="00D73BC3">
        <w:rPr>
          <w:rFonts w:ascii="Arial" w:hAnsi="Arial" w:cs="Arial"/>
          <w:spacing w:val="40"/>
          <w:sz w:val="19"/>
          <w:szCs w:val="19"/>
        </w:rPr>
        <w:t xml:space="preserve"> </w:t>
      </w:r>
      <w:r w:rsidRPr="00D73BC3">
        <w:rPr>
          <w:rFonts w:ascii="Arial" w:hAnsi="Arial" w:cs="Arial"/>
          <w:sz w:val="19"/>
          <w:szCs w:val="19"/>
        </w:rPr>
        <w:t>construction</w:t>
      </w:r>
      <w:r w:rsidRPr="00D73BC3">
        <w:rPr>
          <w:rFonts w:ascii="Arial" w:hAnsi="Arial" w:cs="Arial"/>
          <w:spacing w:val="42"/>
          <w:sz w:val="19"/>
          <w:szCs w:val="19"/>
        </w:rPr>
        <w:t xml:space="preserve"> </w:t>
      </w:r>
      <w:r w:rsidRPr="00D73BC3">
        <w:rPr>
          <w:rFonts w:ascii="Arial" w:hAnsi="Arial" w:cs="Arial"/>
          <w:sz w:val="19"/>
          <w:szCs w:val="19"/>
        </w:rPr>
        <w:t>and</w:t>
      </w:r>
      <w:r w:rsidRPr="00D73BC3">
        <w:rPr>
          <w:rFonts w:ascii="Arial" w:hAnsi="Arial" w:cs="Arial"/>
          <w:spacing w:val="41"/>
          <w:sz w:val="19"/>
          <w:szCs w:val="19"/>
        </w:rPr>
        <w:t xml:space="preserve"> </w:t>
      </w:r>
      <w:r w:rsidRPr="00D73BC3">
        <w:rPr>
          <w:rFonts w:ascii="Arial" w:hAnsi="Arial" w:cs="Arial"/>
          <w:sz w:val="19"/>
          <w:szCs w:val="19"/>
        </w:rPr>
        <w:t>expansion joints,</w:t>
      </w:r>
      <w:r w:rsidRPr="00D73BC3">
        <w:rPr>
          <w:rFonts w:ascii="Arial" w:hAnsi="Arial" w:cs="Arial"/>
          <w:spacing w:val="22"/>
          <w:sz w:val="19"/>
          <w:szCs w:val="19"/>
        </w:rPr>
        <w:t xml:space="preserve"> </w:t>
      </w:r>
      <w:r w:rsidRPr="00D73BC3">
        <w:rPr>
          <w:rFonts w:ascii="Arial" w:hAnsi="Arial" w:cs="Arial"/>
          <w:sz w:val="19"/>
          <w:szCs w:val="19"/>
        </w:rPr>
        <w:t>and</w:t>
      </w:r>
      <w:r w:rsidRPr="00D73BC3">
        <w:rPr>
          <w:rFonts w:ascii="Arial" w:hAnsi="Arial" w:cs="Arial"/>
          <w:spacing w:val="23"/>
          <w:sz w:val="19"/>
          <w:szCs w:val="19"/>
        </w:rPr>
        <w:t xml:space="preserve"> </w:t>
      </w:r>
      <w:r w:rsidRPr="00D73BC3">
        <w:rPr>
          <w:rFonts w:ascii="Arial" w:hAnsi="Arial" w:cs="Arial"/>
          <w:sz w:val="19"/>
          <w:szCs w:val="19"/>
        </w:rPr>
        <w:t>base</w:t>
      </w:r>
      <w:r w:rsidRPr="00D73BC3">
        <w:rPr>
          <w:rFonts w:ascii="Arial" w:hAnsi="Arial" w:cs="Arial"/>
          <w:spacing w:val="25"/>
          <w:sz w:val="19"/>
          <w:szCs w:val="19"/>
        </w:rPr>
        <w:t xml:space="preserve"> </w:t>
      </w:r>
      <w:r w:rsidRPr="00D73BC3">
        <w:rPr>
          <w:rFonts w:ascii="Arial" w:hAnsi="Arial" w:cs="Arial"/>
          <w:sz w:val="19"/>
          <w:szCs w:val="19"/>
        </w:rPr>
        <w:t>and</w:t>
      </w:r>
      <w:r w:rsidRPr="00D73BC3">
        <w:rPr>
          <w:rFonts w:ascii="Arial" w:hAnsi="Arial" w:cs="Arial"/>
          <w:spacing w:val="24"/>
          <w:sz w:val="19"/>
          <w:szCs w:val="19"/>
        </w:rPr>
        <w:t xml:space="preserve"> </w:t>
      </w:r>
      <w:r w:rsidRPr="00D73BC3">
        <w:rPr>
          <w:rFonts w:ascii="Arial" w:hAnsi="Arial" w:cs="Arial"/>
          <w:sz w:val="19"/>
          <w:szCs w:val="19"/>
        </w:rPr>
        <w:t>wall</w:t>
      </w:r>
      <w:r w:rsidRPr="00D73BC3">
        <w:rPr>
          <w:rFonts w:ascii="Arial" w:hAnsi="Arial" w:cs="Arial"/>
          <w:spacing w:val="19"/>
          <w:sz w:val="19"/>
          <w:szCs w:val="19"/>
        </w:rPr>
        <w:t xml:space="preserve"> </w:t>
      </w:r>
      <w:r w:rsidRPr="00D73BC3">
        <w:rPr>
          <w:rFonts w:ascii="Arial" w:hAnsi="Arial" w:cs="Arial"/>
          <w:sz w:val="19"/>
          <w:szCs w:val="19"/>
        </w:rPr>
        <w:t>junctions,</w:t>
      </w:r>
      <w:r w:rsidRPr="00D73BC3">
        <w:rPr>
          <w:rFonts w:ascii="Arial" w:hAnsi="Arial" w:cs="Arial"/>
          <w:spacing w:val="25"/>
          <w:sz w:val="19"/>
          <w:szCs w:val="19"/>
        </w:rPr>
        <w:t xml:space="preserve"> </w:t>
      </w:r>
      <w:r w:rsidRPr="00D73BC3">
        <w:rPr>
          <w:rFonts w:ascii="Arial" w:hAnsi="Arial" w:cs="Arial"/>
          <w:sz w:val="19"/>
          <w:szCs w:val="19"/>
        </w:rPr>
        <w:t>must</w:t>
      </w:r>
      <w:r w:rsidRPr="00D73BC3">
        <w:rPr>
          <w:rFonts w:ascii="Arial" w:hAnsi="Arial" w:cs="Arial"/>
          <w:spacing w:val="22"/>
          <w:sz w:val="19"/>
          <w:szCs w:val="19"/>
        </w:rPr>
        <w:t xml:space="preserve"> </w:t>
      </w:r>
      <w:r w:rsidRPr="00D73BC3">
        <w:rPr>
          <w:rFonts w:ascii="Arial" w:hAnsi="Arial" w:cs="Arial"/>
          <w:sz w:val="19"/>
          <w:szCs w:val="19"/>
        </w:rPr>
        <w:t>be</w:t>
      </w:r>
      <w:r w:rsidRPr="00D73BC3">
        <w:rPr>
          <w:rFonts w:ascii="Arial" w:hAnsi="Arial" w:cs="Arial"/>
          <w:spacing w:val="23"/>
          <w:sz w:val="19"/>
          <w:szCs w:val="19"/>
        </w:rPr>
        <w:t xml:space="preserve"> </w:t>
      </w:r>
      <w:r w:rsidRPr="00D73BC3">
        <w:rPr>
          <w:rFonts w:ascii="Arial" w:hAnsi="Arial" w:cs="Arial"/>
          <w:sz w:val="19"/>
          <w:szCs w:val="19"/>
        </w:rPr>
        <w:t>given</w:t>
      </w:r>
      <w:r w:rsidRPr="00D73BC3">
        <w:rPr>
          <w:rFonts w:ascii="Arial" w:hAnsi="Arial" w:cs="Arial"/>
          <w:spacing w:val="25"/>
          <w:sz w:val="19"/>
          <w:szCs w:val="19"/>
        </w:rPr>
        <w:t xml:space="preserve"> </w:t>
      </w:r>
      <w:r w:rsidRPr="00D73BC3">
        <w:rPr>
          <w:rFonts w:ascii="Arial" w:hAnsi="Arial" w:cs="Arial"/>
          <w:sz w:val="19"/>
          <w:szCs w:val="19"/>
        </w:rPr>
        <w:t>particular</w:t>
      </w:r>
      <w:r w:rsidRPr="00D73BC3">
        <w:rPr>
          <w:rFonts w:ascii="Arial" w:hAnsi="Arial" w:cs="Arial"/>
          <w:spacing w:val="23"/>
          <w:sz w:val="19"/>
          <w:szCs w:val="19"/>
        </w:rPr>
        <w:t xml:space="preserve"> </w:t>
      </w:r>
      <w:r w:rsidRPr="00D73BC3">
        <w:rPr>
          <w:rFonts w:ascii="Arial" w:hAnsi="Arial" w:cs="Arial"/>
          <w:sz w:val="19"/>
          <w:szCs w:val="19"/>
        </w:rPr>
        <w:t>attention</w:t>
      </w:r>
      <w:r w:rsidRPr="00D73BC3">
        <w:rPr>
          <w:rFonts w:ascii="Arial" w:hAnsi="Arial" w:cs="Arial"/>
          <w:spacing w:val="22"/>
          <w:sz w:val="19"/>
          <w:szCs w:val="19"/>
        </w:rPr>
        <w:t xml:space="preserve"> </w:t>
      </w:r>
      <w:r w:rsidRPr="00D73BC3">
        <w:rPr>
          <w:rFonts w:ascii="Arial" w:hAnsi="Arial" w:cs="Arial"/>
          <w:sz w:val="19"/>
          <w:szCs w:val="19"/>
        </w:rPr>
        <w:t>by</w:t>
      </w:r>
      <w:r w:rsidRPr="00D73BC3">
        <w:rPr>
          <w:rFonts w:ascii="Arial" w:hAnsi="Arial" w:cs="Arial"/>
          <w:spacing w:val="18"/>
          <w:sz w:val="19"/>
          <w:szCs w:val="19"/>
        </w:rPr>
        <w:t xml:space="preserve"> </w:t>
      </w:r>
      <w:r w:rsidRPr="00D73BC3">
        <w:rPr>
          <w:rFonts w:ascii="Arial" w:hAnsi="Arial" w:cs="Arial"/>
          <w:sz w:val="19"/>
          <w:szCs w:val="19"/>
        </w:rPr>
        <w:t>designers</w:t>
      </w:r>
      <w:r w:rsidRPr="00D73BC3">
        <w:rPr>
          <w:rFonts w:ascii="Arial" w:hAnsi="Arial" w:cs="Arial"/>
          <w:spacing w:val="24"/>
          <w:sz w:val="19"/>
          <w:szCs w:val="19"/>
        </w:rPr>
        <w:t xml:space="preserve"> </w:t>
      </w:r>
      <w:r w:rsidRPr="00D73BC3">
        <w:rPr>
          <w:rFonts w:ascii="Arial" w:hAnsi="Arial" w:cs="Arial"/>
          <w:sz w:val="19"/>
          <w:szCs w:val="19"/>
        </w:rPr>
        <w:t>and</w:t>
      </w:r>
      <w:r w:rsidRPr="00D73BC3">
        <w:rPr>
          <w:rFonts w:ascii="Arial" w:hAnsi="Arial" w:cs="Arial"/>
          <w:spacing w:val="25"/>
          <w:sz w:val="19"/>
          <w:szCs w:val="19"/>
        </w:rPr>
        <w:t xml:space="preserve"> </w:t>
      </w:r>
      <w:r w:rsidRPr="00D73BC3">
        <w:rPr>
          <w:rFonts w:ascii="Arial" w:hAnsi="Arial" w:cs="Arial"/>
          <w:sz w:val="19"/>
          <w:szCs w:val="19"/>
        </w:rPr>
        <w:t>substrate installers.</w:t>
      </w:r>
    </w:p>
    <w:p w14:paraId="4ABB87E2" w14:textId="77777777" w:rsidR="00CF382E" w:rsidRPr="00D73BC3" w:rsidRDefault="00CF382E" w:rsidP="00CF382E">
      <w:pPr>
        <w:numPr>
          <w:ilvl w:val="0"/>
          <w:numId w:val="35"/>
        </w:numPr>
        <w:tabs>
          <w:tab w:val="left" w:pos="1302"/>
        </w:tabs>
        <w:kinsoku w:val="0"/>
        <w:overflowPunct w:val="0"/>
        <w:autoSpaceDE w:val="0"/>
        <w:autoSpaceDN w:val="0"/>
        <w:adjustRightInd w:val="0"/>
        <w:spacing w:line="232" w:lineRule="exact"/>
        <w:ind w:left="0" w:hanging="361"/>
        <w:jc w:val="both"/>
        <w:rPr>
          <w:rFonts w:ascii="Arial" w:hAnsi="Arial" w:cs="Arial"/>
          <w:sz w:val="19"/>
          <w:szCs w:val="19"/>
        </w:rPr>
      </w:pPr>
      <w:r w:rsidRPr="00D73BC3">
        <w:rPr>
          <w:rFonts w:ascii="Arial" w:hAnsi="Arial" w:cs="Arial"/>
          <w:sz w:val="19"/>
          <w:szCs w:val="19"/>
        </w:rPr>
        <w:t>Joinery</w:t>
      </w:r>
      <w:r w:rsidRPr="00D73BC3">
        <w:rPr>
          <w:rFonts w:ascii="Arial" w:hAnsi="Arial" w:cs="Arial"/>
          <w:spacing w:val="-4"/>
          <w:sz w:val="19"/>
          <w:szCs w:val="19"/>
        </w:rPr>
        <w:t xml:space="preserve"> </w:t>
      </w:r>
      <w:r w:rsidRPr="00D73BC3">
        <w:rPr>
          <w:rFonts w:ascii="Arial" w:hAnsi="Arial" w:cs="Arial"/>
          <w:sz w:val="19"/>
          <w:szCs w:val="19"/>
        </w:rPr>
        <w:t>heads</w:t>
      </w:r>
      <w:r w:rsidRPr="00D73BC3">
        <w:rPr>
          <w:rFonts w:ascii="Arial" w:hAnsi="Arial" w:cs="Arial"/>
          <w:spacing w:val="3"/>
          <w:sz w:val="19"/>
          <w:szCs w:val="19"/>
        </w:rPr>
        <w:t xml:space="preserve"> </w:t>
      </w:r>
      <w:r w:rsidRPr="00D73BC3">
        <w:rPr>
          <w:rFonts w:ascii="Arial" w:hAnsi="Arial" w:cs="Arial"/>
          <w:sz w:val="19"/>
          <w:szCs w:val="19"/>
        </w:rPr>
        <w:t>must</w:t>
      </w:r>
      <w:r w:rsidRPr="00D73BC3">
        <w:rPr>
          <w:rFonts w:ascii="Arial" w:hAnsi="Arial" w:cs="Arial"/>
          <w:spacing w:val="2"/>
          <w:sz w:val="19"/>
          <w:szCs w:val="19"/>
        </w:rPr>
        <w:t xml:space="preserve"> </w:t>
      </w:r>
      <w:r w:rsidRPr="00D73BC3">
        <w:rPr>
          <w:rFonts w:ascii="Arial" w:hAnsi="Arial" w:cs="Arial"/>
          <w:sz w:val="19"/>
          <w:szCs w:val="19"/>
        </w:rPr>
        <w:t>be</w:t>
      </w:r>
      <w:r w:rsidRPr="00D73BC3">
        <w:rPr>
          <w:rFonts w:ascii="Arial" w:hAnsi="Arial" w:cs="Arial"/>
          <w:spacing w:val="-1"/>
          <w:sz w:val="19"/>
          <w:szCs w:val="19"/>
        </w:rPr>
        <w:t xml:space="preserve"> </w:t>
      </w:r>
      <w:r w:rsidRPr="00D73BC3">
        <w:rPr>
          <w:rFonts w:ascii="Arial" w:hAnsi="Arial" w:cs="Arial"/>
          <w:sz w:val="19"/>
          <w:szCs w:val="19"/>
        </w:rPr>
        <w:t>protected</w:t>
      </w:r>
      <w:r w:rsidRPr="00D73BC3">
        <w:rPr>
          <w:rFonts w:ascii="Arial" w:hAnsi="Arial" w:cs="Arial"/>
          <w:spacing w:val="1"/>
          <w:sz w:val="19"/>
          <w:szCs w:val="19"/>
        </w:rPr>
        <w:t xml:space="preserve"> </w:t>
      </w:r>
      <w:r w:rsidRPr="00D73BC3">
        <w:rPr>
          <w:rFonts w:ascii="Arial" w:hAnsi="Arial" w:cs="Arial"/>
          <w:sz w:val="19"/>
          <w:szCs w:val="19"/>
        </w:rPr>
        <w:t>by</w:t>
      </w:r>
      <w:r w:rsidRPr="00D73BC3">
        <w:rPr>
          <w:rFonts w:ascii="Arial" w:hAnsi="Arial" w:cs="Arial"/>
          <w:spacing w:val="-1"/>
          <w:sz w:val="19"/>
          <w:szCs w:val="19"/>
        </w:rPr>
        <w:t xml:space="preserve"> </w:t>
      </w:r>
      <w:r w:rsidRPr="00D73BC3">
        <w:rPr>
          <w:rFonts w:ascii="Arial" w:hAnsi="Arial" w:cs="Arial"/>
          <w:sz w:val="19"/>
          <w:szCs w:val="19"/>
        </w:rPr>
        <w:t>a</w:t>
      </w:r>
      <w:r w:rsidRPr="00D73BC3">
        <w:rPr>
          <w:rFonts w:ascii="Arial" w:hAnsi="Arial" w:cs="Arial"/>
          <w:spacing w:val="2"/>
          <w:sz w:val="19"/>
          <w:szCs w:val="19"/>
        </w:rPr>
        <w:t xml:space="preserve"> </w:t>
      </w:r>
      <w:r w:rsidRPr="00D73BC3">
        <w:rPr>
          <w:rFonts w:ascii="Arial" w:hAnsi="Arial" w:cs="Arial"/>
          <w:sz w:val="19"/>
          <w:szCs w:val="19"/>
        </w:rPr>
        <w:t>metal</w:t>
      </w:r>
      <w:r w:rsidRPr="00D73BC3">
        <w:rPr>
          <w:rFonts w:ascii="Arial" w:hAnsi="Arial" w:cs="Arial"/>
          <w:spacing w:val="-1"/>
          <w:sz w:val="19"/>
          <w:szCs w:val="19"/>
        </w:rPr>
        <w:t xml:space="preserve"> </w:t>
      </w:r>
      <w:r w:rsidRPr="00D73BC3">
        <w:rPr>
          <w:rFonts w:ascii="Arial" w:hAnsi="Arial" w:cs="Arial"/>
          <w:sz w:val="19"/>
          <w:szCs w:val="19"/>
        </w:rPr>
        <w:t>head-flashing</w:t>
      </w:r>
      <w:r w:rsidRPr="00D73BC3">
        <w:rPr>
          <w:rFonts w:ascii="Arial" w:hAnsi="Arial" w:cs="Arial"/>
          <w:spacing w:val="-1"/>
          <w:sz w:val="19"/>
          <w:szCs w:val="19"/>
        </w:rPr>
        <w:t xml:space="preserve"> </w:t>
      </w:r>
      <w:r w:rsidRPr="00D73BC3">
        <w:rPr>
          <w:rFonts w:ascii="Arial" w:hAnsi="Arial" w:cs="Arial"/>
          <w:sz w:val="19"/>
          <w:szCs w:val="19"/>
        </w:rPr>
        <w:t>installed</w:t>
      </w:r>
      <w:r w:rsidRPr="00D73BC3">
        <w:rPr>
          <w:rFonts w:ascii="Arial" w:hAnsi="Arial" w:cs="Arial"/>
          <w:spacing w:val="3"/>
          <w:sz w:val="19"/>
          <w:szCs w:val="19"/>
        </w:rPr>
        <w:t xml:space="preserve"> </w:t>
      </w:r>
      <w:r w:rsidRPr="00D73BC3">
        <w:rPr>
          <w:rFonts w:ascii="Arial" w:hAnsi="Arial" w:cs="Arial"/>
          <w:sz w:val="19"/>
          <w:szCs w:val="19"/>
        </w:rPr>
        <w:t>by</w:t>
      </w:r>
      <w:r w:rsidRPr="00D73BC3">
        <w:rPr>
          <w:rFonts w:ascii="Arial" w:hAnsi="Arial" w:cs="Arial"/>
          <w:spacing w:val="-1"/>
          <w:sz w:val="19"/>
          <w:szCs w:val="19"/>
        </w:rPr>
        <w:t xml:space="preserve"> </w:t>
      </w:r>
      <w:r w:rsidRPr="00D73BC3">
        <w:rPr>
          <w:rFonts w:ascii="Arial" w:hAnsi="Arial" w:cs="Arial"/>
          <w:sz w:val="19"/>
          <w:szCs w:val="19"/>
        </w:rPr>
        <w:t>others.</w:t>
      </w:r>
    </w:p>
    <w:p w14:paraId="1758C544" w14:textId="75F52F90" w:rsidR="00CF382E" w:rsidRPr="00D73BC3" w:rsidRDefault="00CF382E" w:rsidP="00CF382E">
      <w:pPr>
        <w:numPr>
          <w:ilvl w:val="0"/>
          <w:numId w:val="35"/>
        </w:numPr>
        <w:tabs>
          <w:tab w:val="left" w:pos="1302"/>
        </w:tabs>
        <w:kinsoku w:val="0"/>
        <w:overflowPunct w:val="0"/>
        <w:autoSpaceDE w:val="0"/>
        <w:autoSpaceDN w:val="0"/>
        <w:adjustRightInd w:val="0"/>
        <w:spacing w:line="247" w:lineRule="auto"/>
        <w:ind w:left="0"/>
        <w:jc w:val="both"/>
        <w:rPr>
          <w:rFonts w:ascii="Arial" w:hAnsi="Arial" w:cs="Arial"/>
          <w:sz w:val="19"/>
          <w:szCs w:val="19"/>
        </w:rPr>
      </w:pPr>
      <w:r w:rsidRPr="00D73BC3">
        <w:rPr>
          <w:rFonts w:ascii="Arial" w:hAnsi="Arial" w:cs="Arial"/>
          <w:sz w:val="19"/>
          <w:szCs w:val="19"/>
        </w:rPr>
        <w:lastRenderedPageBreak/>
        <w:t>If</w:t>
      </w:r>
      <w:r w:rsidRPr="00D73BC3">
        <w:rPr>
          <w:rFonts w:ascii="Arial" w:hAnsi="Arial" w:cs="Arial"/>
          <w:spacing w:val="11"/>
          <w:sz w:val="19"/>
          <w:szCs w:val="19"/>
        </w:rPr>
        <w:t xml:space="preserve"> </w:t>
      </w:r>
      <w:r w:rsidRPr="00D73BC3">
        <w:rPr>
          <w:rFonts w:ascii="Arial" w:hAnsi="Arial" w:cs="Arial"/>
          <w:sz w:val="19"/>
          <w:szCs w:val="19"/>
        </w:rPr>
        <w:t>required,</w:t>
      </w:r>
      <w:r w:rsidRPr="00D73BC3">
        <w:rPr>
          <w:rFonts w:ascii="Arial" w:hAnsi="Arial" w:cs="Arial"/>
          <w:spacing w:val="10"/>
          <w:sz w:val="19"/>
          <w:szCs w:val="19"/>
        </w:rPr>
        <w:t xml:space="preserve"> </w:t>
      </w:r>
      <w:r w:rsidRPr="00D73BC3">
        <w:rPr>
          <w:rFonts w:ascii="Arial" w:hAnsi="Arial" w:cs="Arial"/>
          <w:sz w:val="19"/>
          <w:szCs w:val="19"/>
        </w:rPr>
        <w:t>mechanical</w:t>
      </w:r>
      <w:r w:rsidRPr="00D73BC3">
        <w:rPr>
          <w:rFonts w:ascii="Arial" w:hAnsi="Arial" w:cs="Arial"/>
          <w:spacing w:val="8"/>
          <w:sz w:val="19"/>
          <w:szCs w:val="19"/>
        </w:rPr>
        <w:t xml:space="preserve"> </w:t>
      </w:r>
      <w:r w:rsidRPr="00D73BC3">
        <w:rPr>
          <w:rFonts w:ascii="Arial" w:hAnsi="Arial" w:cs="Arial"/>
          <w:sz w:val="19"/>
          <w:szCs w:val="19"/>
        </w:rPr>
        <w:t>sill</w:t>
      </w:r>
      <w:r w:rsidRPr="00D73BC3">
        <w:rPr>
          <w:rFonts w:ascii="Arial" w:hAnsi="Arial" w:cs="Arial"/>
          <w:spacing w:val="7"/>
          <w:sz w:val="19"/>
          <w:szCs w:val="19"/>
        </w:rPr>
        <w:t xml:space="preserve"> </w:t>
      </w:r>
      <w:r w:rsidRPr="00D73BC3">
        <w:rPr>
          <w:rFonts w:ascii="Arial" w:hAnsi="Arial" w:cs="Arial"/>
          <w:sz w:val="19"/>
          <w:szCs w:val="19"/>
        </w:rPr>
        <w:t>and</w:t>
      </w:r>
      <w:r w:rsidRPr="00D73BC3">
        <w:rPr>
          <w:rFonts w:ascii="Arial" w:hAnsi="Arial" w:cs="Arial"/>
          <w:spacing w:val="6"/>
          <w:sz w:val="19"/>
          <w:szCs w:val="19"/>
        </w:rPr>
        <w:t xml:space="preserve"> </w:t>
      </w:r>
      <w:r w:rsidRPr="00D73BC3">
        <w:rPr>
          <w:rFonts w:ascii="Arial" w:hAnsi="Arial" w:cs="Arial"/>
          <w:sz w:val="19"/>
          <w:szCs w:val="19"/>
        </w:rPr>
        <w:t>jamb</w:t>
      </w:r>
      <w:r w:rsidRPr="00D73BC3">
        <w:rPr>
          <w:rFonts w:ascii="Arial" w:hAnsi="Arial" w:cs="Arial"/>
          <w:spacing w:val="10"/>
          <w:sz w:val="19"/>
          <w:szCs w:val="19"/>
        </w:rPr>
        <w:t xml:space="preserve"> </w:t>
      </w:r>
      <w:r w:rsidRPr="00D73BC3">
        <w:rPr>
          <w:rFonts w:ascii="Arial" w:hAnsi="Arial" w:cs="Arial"/>
          <w:sz w:val="19"/>
          <w:szCs w:val="19"/>
        </w:rPr>
        <w:t>flashings</w:t>
      </w:r>
      <w:r w:rsidRPr="00D73BC3">
        <w:rPr>
          <w:rFonts w:ascii="Arial" w:hAnsi="Arial" w:cs="Arial"/>
          <w:spacing w:val="10"/>
          <w:sz w:val="19"/>
          <w:szCs w:val="19"/>
        </w:rPr>
        <w:t xml:space="preserve"> </w:t>
      </w:r>
      <w:r w:rsidRPr="00D73BC3">
        <w:rPr>
          <w:rFonts w:ascii="Arial" w:hAnsi="Arial" w:cs="Arial"/>
          <w:sz w:val="19"/>
          <w:szCs w:val="19"/>
        </w:rPr>
        <w:t>can</w:t>
      </w:r>
      <w:r w:rsidRPr="00D73BC3">
        <w:rPr>
          <w:rFonts w:ascii="Arial" w:hAnsi="Arial" w:cs="Arial"/>
          <w:spacing w:val="8"/>
          <w:sz w:val="19"/>
          <w:szCs w:val="19"/>
        </w:rPr>
        <w:t xml:space="preserve"> </w:t>
      </w:r>
      <w:r w:rsidRPr="00D73BC3">
        <w:rPr>
          <w:rFonts w:ascii="Arial" w:hAnsi="Arial" w:cs="Arial"/>
          <w:sz w:val="19"/>
          <w:szCs w:val="19"/>
        </w:rPr>
        <w:t>be</w:t>
      </w:r>
      <w:r w:rsidRPr="00D73BC3">
        <w:rPr>
          <w:rFonts w:ascii="Arial" w:hAnsi="Arial" w:cs="Arial"/>
          <w:spacing w:val="9"/>
          <w:sz w:val="19"/>
          <w:szCs w:val="19"/>
        </w:rPr>
        <w:t xml:space="preserve"> </w:t>
      </w:r>
      <w:r w:rsidRPr="00D73BC3">
        <w:rPr>
          <w:rFonts w:ascii="Arial" w:hAnsi="Arial" w:cs="Arial"/>
          <w:sz w:val="19"/>
          <w:szCs w:val="19"/>
        </w:rPr>
        <w:t>supplied</w:t>
      </w:r>
      <w:r w:rsidRPr="00D73BC3">
        <w:rPr>
          <w:rFonts w:ascii="Arial" w:hAnsi="Arial" w:cs="Arial"/>
          <w:spacing w:val="8"/>
          <w:sz w:val="19"/>
          <w:szCs w:val="19"/>
        </w:rPr>
        <w:t xml:space="preserve"> </w:t>
      </w:r>
      <w:r w:rsidRPr="00D73BC3">
        <w:rPr>
          <w:rFonts w:ascii="Arial" w:hAnsi="Arial" w:cs="Arial"/>
          <w:sz w:val="19"/>
          <w:szCs w:val="19"/>
        </w:rPr>
        <w:t>by</w:t>
      </w:r>
      <w:r w:rsidRPr="00D73BC3">
        <w:rPr>
          <w:rFonts w:ascii="Arial" w:hAnsi="Arial" w:cs="Arial"/>
          <w:spacing w:val="3"/>
          <w:sz w:val="19"/>
          <w:szCs w:val="19"/>
        </w:rPr>
        <w:t xml:space="preserve"> Petros Holdings </w:t>
      </w:r>
      <w:r w:rsidRPr="00D73BC3">
        <w:rPr>
          <w:rFonts w:ascii="Arial" w:hAnsi="Arial" w:cs="Arial"/>
          <w:sz w:val="19"/>
          <w:szCs w:val="19"/>
        </w:rPr>
        <w:t>Ltd</w:t>
      </w:r>
      <w:r w:rsidRPr="00D73BC3">
        <w:rPr>
          <w:rFonts w:ascii="Arial" w:hAnsi="Arial" w:cs="Arial"/>
          <w:spacing w:val="11"/>
          <w:sz w:val="19"/>
          <w:szCs w:val="19"/>
        </w:rPr>
        <w:t xml:space="preserve"> </w:t>
      </w:r>
      <w:r w:rsidRPr="00D73BC3">
        <w:rPr>
          <w:rFonts w:ascii="Arial" w:hAnsi="Arial" w:cs="Arial"/>
          <w:sz w:val="19"/>
          <w:szCs w:val="19"/>
        </w:rPr>
        <w:t>and</w:t>
      </w:r>
      <w:r w:rsidRPr="00D73BC3">
        <w:rPr>
          <w:rFonts w:ascii="Arial" w:hAnsi="Arial" w:cs="Arial"/>
          <w:spacing w:val="8"/>
          <w:sz w:val="19"/>
          <w:szCs w:val="19"/>
        </w:rPr>
        <w:t xml:space="preserve"> </w:t>
      </w:r>
      <w:r w:rsidRPr="00D73BC3">
        <w:rPr>
          <w:rFonts w:ascii="Arial" w:hAnsi="Arial" w:cs="Arial"/>
          <w:sz w:val="19"/>
          <w:szCs w:val="19"/>
        </w:rPr>
        <w:t>fitted</w:t>
      </w:r>
      <w:r w:rsidRPr="00D73BC3">
        <w:rPr>
          <w:rFonts w:ascii="Arial" w:hAnsi="Arial" w:cs="Arial"/>
          <w:spacing w:val="10"/>
          <w:sz w:val="19"/>
          <w:szCs w:val="19"/>
        </w:rPr>
        <w:t xml:space="preserve"> </w:t>
      </w:r>
      <w:r w:rsidRPr="00D73BC3">
        <w:rPr>
          <w:rFonts w:ascii="Arial" w:hAnsi="Arial" w:cs="Arial"/>
          <w:sz w:val="19"/>
          <w:szCs w:val="19"/>
        </w:rPr>
        <w:t xml:space="preserve">by the </w:t>
      </w:r>
      <w:r w:rsidR="005E4E86" w:rsidRPr="00D73BC3">
        <w:rPr>
          <w:rFonts w:ascii="Arial" w:hAnsi="Arial" w:cs="Arial"/>
          <w:sz w:val="19"/>
          <w:szCs w:val="19"/>
        </w:rPr>
        <w:t xml:space="preserve">MPT </w:t>
      </w:r>
      <w:proofErr w:type="spellStart"/>
      <w:r w:rsidR="005E4E86" w:rsidRPr="00D73BC3">
        <w:rPr>
          <w:rFonts w:ascii="Arial" w:hAnsi="Arial" w:cs="Arial"/>
          <w:sz w:val="19"/>
          <w:szCs w:val="19"/>
        </w:rPr>
        <w:t>Fibreclad</w:t>
      </w:r>
      <w:proofErr w:type="spellEnd"/>
      <w:r w:rsidR="005E4E86" w:rsidRPr="00D73BC3">
        <w:rPr>
          <w:rFonts w:ascii="Arial" w:hAnsi="Arial" w:cs="Arial"/>
          <w:sz w:val="19"/>
          <w:szCs w:val="19"/>
        </w:rPr>
        <w:t xml:space="preserve"> Approved Applicator</w:t>
      </w:r>
      <w:r w:rsidRPr="00D73BC3">
        <w:rPr>
          <w:rFonts w:ascii="Arial" w:hAnsi="Arial" w:cs="Arial"/>
          <w:sz w:val="19"/>
          <w:szCs w:val="19"/>
        </w:rPr>
        <w:t>.</w:t>
      </w:r>
      <w:r w:rsidRPr="00D73BC3">
        <w:rPr>
          <w:rFonts w:ascii="Arial" w:hAnsi="Arial" w:cs="Arial"/>
          <w:spacing w:val="2"/>
          <w:sz w:val="19"/>
          <w:szCs w:val="19"/>
        </w:rPr>
        <w:t xml:space="preserve">  </w:t>
      </w:r>
      <w:r w:rsidRPr="00D73BC3">
        <w:rPr>
          <w:rFonts w:ascii="Arial" w:hAnsi="Arial" w:cs="Arial"/>
          <w:sz w:val="19"/>
          <w:szCs w:val="19"/>
        </w:rPr>
        <w:t>For</w:t>
      </w:r>
      <w:r w:rsidRPr="00D73BC3">
        <w:rPr>
          <w:rFonts w:ascii="Arial" w:hAnsi="Arial" w:cs="Arial"/>
          <w:spacing w:val="47"/>
          <w:sz w:val="19"/>
          <w:szCs w:val="19"/>
        </w:rPr>
        <w:t xml:space="preserve"> </w:t>
      </w:r>
      <w:r w:rsidRPr="00D73BC3">
        <w:rPr>
          <w:rFonts w:ascii="Arial" w:hAnsi="Arial" w:cs="Arial"/>
          <w:sz w:val="19"/>
          <w:szCs w:val="19"/>
        </w:rPr>
        <w:t>flush</w:t>
      </w:r>
      <w:r w:rsidR="005E4E86" w:rsidRPr="00D73BC3">
        <w:rPr>
          <w:rFonts w:ascii="Arial" w:hAnsi="Arial" w:cs="Arial"/>
          <w:sz w:val="19"/>
          <w:szCs w:val="19"/>
        </w:rPr>
        <w:t>-</w:t>
      </w:r>
      <w:r w:rsidRPr="00D73BC3">
        <w:rPr>
          <w:rFonts w:ascii="Arial" w:hAnsi="Arial" w:cs="Arial"/>
          <w:sz w:val="19"/>
          <w:szCs w:val="19"/>
        </w:rPr>
        <w:t>mounted</w:t>
      </w:r>
      <w:r w:rsidRPr="00D73BC3">
        <w:rPr>
          <w:rFonts w:ascii="Arial" w:hAnsi="Arial" w:cs="Arial"/>
          <w:spacing w:val="44"/>
          <w:sz w:val="19"/>
          <w:szCs w:val="19"/>
        </w:rPr>
        <w:t xml:space="preserve"> </w:t>
      </w:r>
      <w:r w:rsidRPr="00D73BC3">
        <w:rPr>
          <w:rFonts w:ascii="Arial" w:hAnsi="Arial" w:cs="Arial"/>
          <w:sz w:val="19"/>
          <w:szCs w:val="19"/>
        </w:rPr>
        <w:t>joinery,</w:t>
      </w:r>
      <w:r w:rsidRPr="00D73BC3">
        <w:rPr>
          <w:rFonts w:ascii="Arial" w:hAnsi="Arial" w:cs="Arial"/>
          <w:spacing w:val="2"/>
          <w:sz w:val="19"/>
          <w:szCs w:val="19"/>
        </w:rPr>
        <w:t xml:space="preserve"> </w:t>
      </w:r>
      <w:r w:rsidRPr="00D73BC3">
        <w:rPr>
          <w:rFonts w:ascii="Arial" w:hAnsi="Arial" w:cs="Arial"/>
          <w:sz w:val="19"/>
          <w:szCs w:val="19"/>
        </w:rPr>
        <w:t>a</w:t>
      </w:r>
      <w:r w:rsidRPr="00D73BC3">
        <w:rPr>
          <w:rFonts w:ascii="Arial" w:hAnsi="Arial" w:cs="Arial"/>
          <w:spacing w:val="48"/>
          <w:sz w:val="19"/>
          <w:szCs w:val="19"/>
        </w:rPr>
        <w:t xml:space="preserve"> </w:t>
      </w:r>
      <w:r w:rsidRPr="00D73BC3">
        <w:rPr>
          <w:rFonts w:ascii="Arial" w:hAnsi="Arial" w:cs="Arial"/>
          <w:sz w:val="19"/>
          <w:szCs w:val="19"/>
        </w:rPr>
        <w:t>gap</w:t>
      </w:r>
      <w:r w:rsidRPr="00D73BC3">
        <w:rPr>
          <w:rFonts w:ascii="Arial" w:hAnsi="Arial" w:cs="Arial"/>
          <w:spacing w:val="2"/>
          <w:sz w:val="19"/>
          <w:szCs w:val="19"/>
        </w:rPr>
        <w:t xml:space="preserve"> </w:t>
      </w:r>
      <w:r w:rsidRPr="00D73BC3">
        <w:rPr>
          <w:rFonts w:ascii="Arial" w:hAnsi="Arial" w:cs="Arial"/>
          <w:sz w:val="19"/>
          <w:szCs w:val="19"/>
        </w:rPr>
        <w:t>of</w:t>
      </w:r>
      <w:r w:rsidRPr="00D73BC3">
        <w:rPr>
          <w:rFonts w:ascii="Arial" w:hAnsi="Arial" w:cs="Arial"/>
          <w:spacing w:val="46"/>
          <w:sz w:val="19"/>
          <w:szCs w:val="19"/>
        </w:rPr>
        <w:t xml:space="preserve"> </w:t>
      </w:r>
      <w:r w:rsidRPr="00D73BC3">
        <w:rPr>
          <w:rFonts w:ascii="Arial" w:hAnsi="Arial" w:cs="Arial"/>
          <w:sz w:val="19"/>
          <w:szCs w:val="19"/>
        </w:rPr>
        <w:t>3-5mm</w:t>
      </w:r>
      <w:r w:rsidRPr="00D73BC3">
        <w:rPr>
          <w:rFonts w:ascii="Arial" w:hAnsi="Arial" w:cs="Arial"/>
          <w:spacing w:val="47"/>
          <w:sz w:val="19"/>
          <w:szCs w:val="19"/>
        </w:rPr>
        <w:t xml:space="preserve"> </w:t>
      </w:r>
      <w:r w:rsidRPr="00D73BC3">
        <w:rPr>
          <w:rFonts w:ascii="Arial" w:hAnsi="Arial" w:cs="Arial"/>
          <w:sz w:val="19"/>
          <w:szCs w:val="19"/>
        </w:rPr>
        <w:t>is</w:t>
      </w:r>
      <w:r w:rsidRPr="00D73BC3">
        <w:rPr>
          <w:rFonts w:ascii="Arial" w:hAnsi="Arial" w:cs="Arial"/>
          <w:spacing w:val="2"/>
          <w:sz w:val="19"/>
          <w:szCs w:val="19"/>
        </w:rPr>
        <w:t xml:space="preserve"> </w:t>
      </w:r>
      <w:r w:rsidRPr="00D73BC3">
        <w:rPr>
          <w:rFonts w:ascii="Arial" w:hAnsi="Arial" w:cs="Arial"/>
          <w:sz w:val="19"/>
          <w:szCs w:val="19"/>
        </w:rPr>
        <w:t>required</w:t>
      </w:r>
      <w:r w:rsidRPr="00D73BC3">
        <w:rPr>
          <w:rFonts w:ascii="Arial" w:hAnsi="Arial" w:cs="Arial"/>
          <w:spacing w:val="46"/>
          <w:sz w:val="19"/>
          <w:szCs w:val="19"/>
        </w:rPr>
        <w:t xml:space="preserve"> </w:t>
      </w:r>
      <w:r w:rsidRPr="00D73BC3">
        <w:rPr>
          <w:rFonts w:ascii="Arial" w:hAnsi="Arial" w:cs="Arial"/>
          <w:sz w:val="19"/>
          <w:szCs w:val="19"/>
        </w:rPr>
        <w:t>between</w:t>
      </w:r>
      <w:r w:rsidRPr="00D73BC3">
        <w:rPr>
          <w:rFonts w:ascii="Arial" w:hAnsi="Arial" w:cs="Arial"/>
          <w:spacing w:val="47"/>
          <w:sz w:val="19"/>
          <w:szCs w:val="19"/>
        </w:rPr>
        <w:t xml:space="preserve"> </w:t>
      </w:r>
      <w:r w:rsidRPr="00D73BC3">
        <w:rPr>
          <w:rFonts w:ascii="Arial" w:hAnsi="Arial" w:cs="Arial"/>
          <w:sz w:val="19"/>
          <w:szCs w:val="19"/>
        </w:rPr>
        <w:t>the substrate</w:t>
      </w:r>
      <w:r w:rsidRPr="00D73BC3">
        <w:rPr>
          <w:rFonts w:ascii="Arial" w:hAnsi="Arial" w:cs="Arial"/>
          <w:spacing w:val="-1"/>
          <w:sz w:val="19"/>
          <w:szCs w:val="19"/>
        </w:rPr>
        <w:t xml:space="preserve"> </w:t>
      </w:r>
      <w:r w:rsidRPr="00D73BC3">
        <w:rPr>
          <w:rFonts w:ascii="Arial" w:hAnsi="Arial" w:cs="Arial"/>
          <w:sz w:val="19"/>
          <w:szCs w:val="19"/>
        </w:rPr>
        <w:t>surface</w:t>
      </w:r>
      <w:r w:rsidRPr="00D73BC3">
        <w:rPr>
          <w:rFonts w:ascii="Arial" w:hAnsi="Arial" w:cs="Arial"/>
          <w:spacing w:val="-1"/>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back</w:t>
      </w:r>
      <w:r w:rsidRPr="00D73BC3">
        <w:rPr>
          <w:rFonts w:ascii="Arial" w:hAnsi="Arial" w:cs="Arial"/>
          <w:spacing w:val="-2"/>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2"/>
          <w:sz w:val="19"/>
          <w:szCs w:val="19"/>
        </w:rPr>
        <w:t xml:space="preserve"> </w:t>
      </w:r>
      <w:r w:rsidRPr="00D73BC3">
        <w:rPr>
          <w:rFonts w:ascii="Arial" w:hAnsi="Arial" w:cs="Arial"/>
          <w:sz w:val="19"/>
          <w:szCs w:val="19"/>
        </w:rPr>
        <w:t>joinery</w:t>
      </w:r>
      <w:r w:rsidRPr="00D73BC3">
        <w:rPr>
          <w:rFonts w:ascii="Arial" w:hAnsi="Arial" w:cs="Arial"/>
          <w:spacing w:val="-6"/>
          <w:sz w:val="19"/>
          <w:szCs w:val="19"/>
        </w:rPr>
        <w:t xml:space="preserve"> </w:t>
      </w:r>
      <w:r w:rsidRPr="00D73BC3">
        <w:rPr>
          <w:rFonts w:ascii="Arial" w:hAnsi="Arial" w:cs="Arial"/>
          <w:sz w:val="19"/>
          <w:szCs w:val="19"/>
        </w:rPr>
        <w:t xml:space="preserve">flange.  </w:t>
      </w:r>
    </w:p>
    <w:p w14:paraId="43948537" w14:textId="77777777" w:rsidR="00CF382E" w:rsidRPr="00D73BC3" w:rsidRDefault="00CF382E" w:rsidP="00CF382E">
      <w:pPr>
        <w:numPr>
          <w:ilvl w:val="0"/>
          <w:numId w:val="35"/>
        </w:numPr>
        <w:tabs>
          <w:tab w:val="left" w:pos="1302"/>
        </w:tabs>
        <w:kinsoku w:val="0"/>
        <w:overflowPunct w:val="0"/>
        <w:autoSpaceDE w:val="0"/>
        <w:autoSpaceDN w:val="0"/>
        <w:adjustRightInd w:val="0"/>
        <w:spacing w:line="249" w:lineRule="auto"/>
        <w:ind w:left="0"/>
        <w:jc w:val="both"/>
        <w:rPr>
          <w:rFonts w:ascii="Arial" w:hAnsi="Arial" w:cs="Arial"/>
          <w:sz w:val="19"/>
          <w:szCs w:val="19"/>
        </w:rPr>
      </w:pPr>
      <w:r w:rsidRPr="00D73BC3">
        <w:rPr>
          <w:rFonts w:ascii="Arial" w:hAnsi="Arial" w:cs="Arial"/>
          <w:sz w:val="19"/>
          <w:szCs w:val="19"/>
        </w:rPr>
        <w:t>Designers</w:t>
      </w:r>
      <w:r w:rsidRPr="00D73BC3">
        <w:rPr>
          <w:rFonts w:ascii="Arial" w:hAnsi="Arial" w:cs="Arial"/>
          <w:spacing w:val="15"/>
          <w:sz w:val="19"/>
          <w:szCs w:val="19"/>
        </w:rPr>
        <w:t xml:space="preserve"> </w:t>
      </w:r>
      <w:r w:rsidRPr="00D73BC3">
        <w:rPr>
          <w:rFonts w:ascii="Arial" w:hAnsi="Arial" w:cs="Arial"/>
          <w:sz w:val="19"/>
          <w:szCs w:val="19"/>
        </w:rPr>
        <w:t>must</w:t>
      </w:r>
      <w:r w:rsidRPr="00D73BC3">
        <w:rPr>
          <w:rFonts w:ascii="Arial" w:hAnsi="Arial" w:cs="Arial"/>
          <w:spacing w:val="14"/>
          <w:sz w:val="19"/>
          <w:szCs w:val="19"/>
        </w:rPr>
        <w:t xml:space="preserve"> </w:t>
      </w:r>
      <w:r w:rsidRPr="00D73BC3">
        <w:rPr>
          <w:rFonts w:ascii="Arial" w:hAnsi="Arial" w:cs="Arial"/>
          <w:sz w:val="19"/>
          <w:szCs w:val="19"/>
        </w:rPr>
        <w:t>provide</w:t>
      </w:r>
      <w:r w:rsidRPr="00D73BC3">
        <w:rPr>
          <w:rFonts w:ascii="Arial" w:hAnsi="Arial" w:cs="Arial"/>
          <w:spacing w:val="14"/>
          <w:sz w:val="19"/>
          <w:szCs w:val="19"/>
        </w:rPr>
        <w:t xml:space="preserve"> </w:t>
      </w:r>
      <w:r w:rsidRPr="00D73BC3">
        <w:rPr>
          <w:rFonts w:ascii="Arial" w:hAnsi="Arial" w:cs="Arial"/>
          <w:sz w:val="19"/>
          <w:szCs w:val="19"/>
        </w:rPr>
        <w:t>detailed</w:t>
      </w:r>
      <w:r w:rsidRPr="00D73BC3">
        <w:rPr>
          <w:rFonts w:ascii="Arial" w:hAnsi="Arial" w:cs="Arial"/>
          <w:spacing w:val="14"/>
          <w:sz w:val="19"/>
          <w:szCs w:val="19"/>
        </w:rPr>
        <w:t xml:space="preserve"> </w:t>
      </w:r>
      <w:r w:rsidRPr="00D73BC3">
        <w:rPr>
          <w:rFonts w:ascii="Arial" w:hAnsi="Arial" w:cs="Arial"/>
          <w:sz w:val="19"/>
          <w:szCs w:val="19"/>
        </w:rPr>
        <w:t>drawings</w:t>
      </w:r>
      <w:r w:rsidRPr="00D73BC3">
        <w:rPr>
          <w:rFonts w:ascii="Arial" w:hAnsi="Arial" w:cs="Arial"/>
          <w:spacing w:val="15"/>
          <w:sz w:val="19"/>
          <w:szCs w:val="19"/>
        </w:rPr>
        <w:t xml:space="preserve"> </w:t>
      </w:r>
      <w:r w:rsidRPr="00D73BC3">
        <w:rPr>
          <w:rFonts w:ascii="Arial" w:hAnsi="Arial" w:cs="Arial"/>
          <w:sz w:val="19"/>
          <w:szCs w:val="19"/>
        </w:rPr>
        <w:t>of</w:t>
      </w:r>
      <w:r w:rsidRPr="00D73BC3">
        <w:rPr>
          <w:rFonts w:ascii="Arial" w:hAnsi="Arial" w:cs="Arial"/>
          <w:spacing w:val="16"/>
          <w:sz w:val="19"/>
          <w:szCs w:val="19"/>
        </w:rPr>
        <w:t xml:space="preserve"> </w:t>
      </w:r>
      <w:r w:rsidRPr="00D73BC3">
        <w:rPr>
          <w:rFonts w:ascii="Arial" w:hAnsi="Arial" w:cs="Arial"/>
          <w:sz w:val="19"/>
          <w:szCs w:val="19"/>
        </w:rPr>
        <w:t>all</w:t>
      </w:r>
      <w:r w:rsidRPr="00D73BC3">
        <w:rPr>
          <w:rFonts w:ascii="Arial" w:hAnsi="Arial" w:cs="Arial"/>
          <w:spacing w:val="12"/>
          <w:sz w:val="19"/>
          <w:szCs w:val="19"/>
        </w:rPr>
        <w:t xml:space="preserve"> </w:t>
      </w:r>
      <w:r w:rsidRPr="00D73BC3">
        <w:rPr>
          <w:rFonts w:ascii="Arial" w:hAnsi="Arial" w:cs="Arial"/>
          <w:sz w:val="19"/>
          <w:szCs w:val="19"/>
        </w:rPr>
        <w:t>weather-tightness</w:t>
      </w:r>
      <w:r w:rsidRPr="00D73BC3">
        <w:rPr>
          <w:rFonts w:ascii="Arial" w:hAnsi="Arial" w:cs="Arial"/>
          <w:spacing w:val="15"/>
          <w:sz w:val="19"/>
          <w:szCs w:val="19"/>
        </w:rPr>
        <w:t xml:space="preserve"> </w:t>
      </w:r>
      <w:r w:rsidRPr="00D73BC3">
        <w:rPr>
          <w:rFonts w:ascii="Arial" w:hAnsi="Arial" w:cs="Arial"/>
          <w:sz w:val="19"/>
          <w:szCs w:val="19"/>
        </w:rPr>
        <w:t>design</w:t>
      </w:r>
      <w:r w:rsidRPr="00D73BC3">
        <w:rPr>
          <w:rFonts w:ascii="Arial" w:hAnsi="Arial" w:cs="Arial"/>
          <w:spacing w:val="15"/>
          <w:sz w:val="19"/>
          <w:szCs w:val="19"/>
        </w:rPr>
        <w:t xml:space="preserve"> </w:t>
      </w:r>
      <w:r w:rsidRPr="00D73BC3">
        <w:rPr>
          <w:rFonts w:ascii="Arial" w:hAnsi="Arial" w:cs="Arial"/>
          <w:sz w:val="19"/>
          <w:szCs w:val="19"/>
        </w:rPr>
        <w:t>features</w:t>
      </w:r>
      <w:r w:rsidRPr="00D73BC3">
        <w:rPr>
          <w:rFonts w:ascii="Arial" w:hAnsi="Arial" w:cs="Arial"/>
          <w:spacing w:val="15"/>
          <w:sz w:val="19"/>
          <w:szCs w:val="19"/>
        </w:rPr>
        <w:t xml:space="preserve"> </w:t>
      </w:r>
      <w:r w:rsidRPr="00D73BC3">
        <w:rPr>
          <w:rFonts w:ascii="Arial" w:hAnsi="Arial" w:cs="Arial"/>
          <w:sz w:val="19"/>
          <w:szCs w:val="19"/>
        </w:rPr>
        <w:t>that</w:t>
      </w:r>
      <w:r w:rsidRPr="00D73BC3">
        <w:rPr>
          <w:rFonts w:ascii="Arial" w:hAnsi="Arial" w:cs="Arial"/>
          <w:spacing w:val="14"/>
          <w:sz w:val="19"/>
          <w:szCs w:val="19"/>
        </w:rPr>
        <w:t xml:space="preserve"> </w:t>
      </w:r>
      <w:r w:rsidRPr="00D73BC3">
        <w:rPr>
          <w:rFonts w:ascii="Arial" w:hAnsi="Arial" w:cs="Arial"/>
          <w:sz w:val="19"/>
          <w:szCs w:val="19"/>
        </w:rPr>
        <w:t>are</w:t>
      </w:r>
      <w:r w:rsidRPr="00D73BC3">
        <w:rPr>
          <w:rFonts w:ascii="Arial" w:hAnsi="Arial" w:cs="Arial"/>
          <w:spacing w:val="14"/>
          <w:sz w:val="19"/>
          <w:szCs w:val="19"/>
        </w:rPr>
        <w:t xml:space="preserve"> </w:t>
      </w:r>
      <w:r w:rsidRPr="00D73BC3">
        <w:rPr>
          <w:rFonts w:ascii="Arial" w:hAnsi="Arial" w:cs="Arial"/>
          <w:sz w:val="19"/>
          <w:szCs w:val="19"/>
        </w:rPr>
        <w:t>outside the</w:t>
      </w:r>
      <w:r w:rsidRPr="00D73BC3">
        <w:rPr>
          <w:rFonts w:ascii="Arial" w:hAnsi="Arial" w:cs="Arial"/>
          <w:spacing w:val="-1"/>
          <w:sz w:val="19"/>
          <w:szCs w:val="19"/>
        </w:rPr>
        <w:t xml:space="preserve"> </w:t>
      </w:r>
      <w:r w:rsidRPr="00D73BC3">
        <w:rPr>
          <w:rFonts w:ascii="Arial" w:hAnsi="Arial" w:cs="Arial"/>
          <w:sz w:val="19"/>
          <w:szCs w:val="19"/>
        </w:rPr>
        <w:t>scope</w:t>
      </w:r>
      <w:r w:rsidRPr="00D73BC3">
        <w:rPr>
          <w:rFonts w:ascii="Arial" w:hAnsi="Arial" w:cs="Arial"/>
          <w:spacing w:val="-2"/>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technical</w:t>
      </w:r>
      <w:r w:rsidRPr="00D73BC3">
        <w:rPr>
          <w:rFonts w:ascii="Arial" w:hAnsi="Arial" w:cs="Arial"/>
          <w:spacing w:val="-1"/>
          <w:sz w:val="19"/>
          <w:szCs w:val="19"/>
        </w:rPr>
        <w:t xml:space="preserve"> </w:t>
      </w:r>
      <w:r w:rsidRPr="00D73BC3">
        <w:rPr>
          <w:rFonts w:ascii="Arial" w:hAnsi="Arial" w:cs="Arial"/>
          <w:sz w:val="19"/>
          <w:szCs w:val="19"/>
        </w:rPr>
        <w:t>literature</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substrate</w:t>
      </w:r>
      <w:r w:rsidRPr="00D73BC3">
        <w:rPr>
          <w:rFonts w:ascii="Arial" w:hAnsi="Arial" w:cs="Arial"/>
          <w:spacing w:val="-1"/>
          <w:sz w:val="19"/>
          <w:szCs w:val="19"/>
        </w:rPr>
        <w:t xml:space="preserve"> </w:t>
      </w:r>
      <w:r w:rsidRPr="00D73BC3">
        <w:rPr>
          <w:rFonts w:ascii="Arial" w:hAnsi="Arial" w:cs="Arial"/>
          <w:sz w:val="19"/>
          <w:szCs w:val="19"/>
        </w:rPr>
        <w:t>manufacturer</w:t>
      </w:r>
      <w:r w:rsidRPr="00D73BC3">
        <w:rPr>
          <w:rFonts w:ascii="Arial" w:hAnsi="Arial" w:cs="Arial"/>
          <w:spacing w:val="-1"/>
          <w:sz w:val="19"/>
          <w:szCs w:val="19"/>
        </w:rPr>
        <w:t xml:space="preserve"> </w:t>
      </w:r>
      <w:r w:rsidRPr="00D73BC3">
        <w:rPr>
          <w:rFonts w:ascii="Arial" w:hAnsi="Arial" w:cs="Arial"/>
          <w:sz w:val="19"/>
          <w:szCs w:val="19"/>
        </w:rPr>
        <w:t>or</w:t>
      </w:r>
      <w:r w:rsidRPr="00D73BC3">
        <w:rPr>
          <w:rFonts w:ascii="Arial" w:hAnsi="Arial" w:cs="Arial"/>
          <w:spacing w:val="-1"/>
          <w:sz w:val="19"/>
          <w:szCs w:val="19"/>
        </w:rPr>
        <w:t xml:space="preserve"> Petros Holdings </w:t>
      </w:r>
      <w:r w:rsidRPr="00D73BC3">
        <w:rPr>
          <w:rFonts w:ascii="Arial" w:hAnsi="Arial" w:cs="Arial"/>
          <w:sz w:val="19"/>
          <w:szCs w:val="19"/>
        </w:rPr>
        <w:t>Ltd.</w:t>
      </w:r>
    </w:p>
    <w:p w14:paraId="33C75BB5" w14:textId="77777777" w:rsidR="00CF382E" w:rsidRPr="00D73BC3" w:rsidRDefault="00CF382E" w:rsidP="00CF382E">
      <w:pPr>
        <w:kinsoku w:val="0"/>
        <w:overflowPunct w:val="0"/>
        <w:autoSpaceDE w:val="0"/>
        <w:autoSpaceDN w:val="0"/>
        <w:adjustRightInd w:val="0"/>
        <w:rPr>
          <w:rFonts w:ascii="Arial" w:hAnsi="Arial" w:cs="Arial"/>
        </w:rPr>
      </w:pPr>
    </w:p>
    <w:p w14:paraId="02160899" w14:textId="77777777" w:rsidR="00CF382E" w:rsidRPr="00D73BC3" w:rsidRDefault="00CF382E" w:rsidP="00CF382E">
      <w:pPr>
        <w:kinsoku w:val="0"/>
        <w:overflowPunct w:val="0"/>
        <w:autoSpaceDE w:val="0"/>
        <w:autoSpaceDN w:val="0"/>
        <w:adjustRightInd w:val="0"/>
        <w:spacing w:before="7"/>
        <w:rPr>
          <w:rFonts w:ascii="Arial" w:hAnsi="Arial" w:cs="Arial"/>
          <w:sz w:val="19"/>
          <w:szCs w:val="19"/>
        </w:rPr>
      </w:pPr>
    </w:p>
    <w:p w14:paraId="225480E5" w14:textId="77777777" w:rsidR="00CF382E" w:rsidRPr="00D73BC3" w:rsidRDefault="00CF382E" w:rsidP="00CF382E">
      <w:pPr>
        <w:kinsoku w:val="0"/>
        <w:overflowPunct w:val="0"/>
        <w:autoSpaceDE w:val="0"/>
        <w:autoSpaceDN w:val="0"/>
        <w:adjustRightInd w:val="0"/>
        <w:spacing w:before="51"/>
        <w:outlineLvl w:val="2"/>
        <w:rPr>
          <w:rFonts w:ascii="Arial" w:hAnsi="Arial" w:cs="Arial"/>
          <w:b/>
          <w:bCs/>
        </w:rPr>
      </w:pPr>
      <w:r w:rsidRPr="00D73BC3">
        <w:rPr>
          <w:rFonts w:ascii="Arial" w:hAnsi="Arial" w:cs="Arial"/>
          <w:b/>
          <w:bCs/>
        </w:rPr>
        <w:t>Penetrations</w:t>
      </w:r>
    </w:p>
    <w:p w14:paraId="1EE18439" w14:textId="77777777" w:rsidR="00CF382E" w:rsidRPr="00D73BC3" w:rsidRDefault="00CF382E" w:rsidP="00CF382E">
      <w:pPr>
        <w:numPr>
          <w:ilvl w:val="0"/>
          <w:numId w:val="34"/>
        </w:numPr>
        <w:tabs>
          <w:tab w:val="left" w:pos="942"/>
        </w:tabs>
        <w:kinsoku w:val="0"/>
        <w:overflowPunct w:val="0"/>
        <w:autoSpaceDE w:val="0"/>
        <w:autoSpaceDN w:val="0"/>
        <w:adjustRightInd w:val="0"/>
        <w:spacing w:before="15" w:line="244" w:lineRule="auto"/>
        <w:ind w:left="0"/>
        <w:jc w:val="both"/>
        <w:rPr>
          <w:rFonts w:ascii="Arial" w:hAnsi="Arial" w:cs="Arial"/>
          <w:sz w:val="19"/>
          <w:szCs w:val="19"/>
        </w:rPr>
      </w:pPr>
      <w:r w:rsidRPr="00D73BC3">
        <w:rPr>
          <w:rFonts w:ascii="Arial" w:hAnsi="Arial" w:cs="Arial"/>
          <w:sz w:val="19"/>
          <w:szCs w:val="19"/>
        </w:rPr>
        <w:t>All</w:t>
      </w:r>
      <w:r w:rsidRPr="00D73BC3">
        <w:rPr>
          <w:rFonts w:ascii="Arial" w:hAnsi="Arial" w:cs="Arial"/>
          <w:spacing w:val="2"/>
          <w:sz w:val="19"/>
          <w:szCs w:val="19"/>
        </w:rPr>
        <w:t xml:space="preserve"> </w:t>
      </w:r>
      <w:r w:rsidRPr="00D73BC3">
        <w:rPr>
          <w:rFonts w:ascii="Arial" w:hAnsi="Arial" w:cs="Arial"/>
          <w:sz w:val="19"/>
          <w:szCs w:val="19"/>
        </w:rPr>
        <w:t>penetrations,</w:t>
      </w:r>
      <w:r w:rsidRPr="00D73BC3">
        <w:rPr>
          <w:rFonts w:ascii="Arial" w:hAnsi="Arial" w:cs="Arial"/>
          <w:spacing w:val="3"/>
          <w:sz w:val="19"/>
          <w:szCs w:val="19"/>
        </w:rPr>
        <w:t xml:space="preserve"> </w:t>
      </w:r>
      <w:r w:rsidRPr="00D73BC3">
        <w:rPr>
          <w:rFonts w:ascii="Arial" w:hAnsi="Arial" w:cs="Arial"/>
          <w:sz w:val="19"/>
          <w:szCs w:val="19"/>
        </w:rPr>
        <w:t>including doors</w:t>
      </w:r>
      <w:r w:rsidRPr="00D73BC3">
        <w:rPr>
          <w:rFonts w:ascii="Arial" w:hAnsi="Arial" w:cs="Arial"/>
          <w:spacing w:val="3"/>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windows,</w:t>
      </w:r>
      <w:r w:rsidRPr="00D73BC3">
        <w:rPr>
          <w:rFonts w:ascii="Arial" w:hAnsi="Arial" w:cs="Arial"/>
          <w:spacing w:val="1"/>
          <w:sz w:val="19"/>
          <w:szCs w:val="19"/>
        </w:rPr>
        <w:t xml:space="preserve"> </w:t>
      </w:r>
      <w:r w:rsidRPr="00D73BC3">
        <w:rPr>
          <w:rFonts w:ascii="Arial" w:hAnsi="Arial" w:cs="Arial"/>
          <w:sz w:val="19"/>
          <w:szCs w:val="19"/>
        </w:rPr>
        <w:t>are</w:t>
      </w:r>
      <w:r w:rsidRPr="00D73BC3">
        <w:rPr>
          <w:rFonts w:ascii="Arial" w:hAnsi="Arial" w:cs="Arial"/>
          <w:spacing w:val="2"/>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be</w:t>
      </w:r>
      <w:r w:rsidRPr="00D73BC3">
        <w:rPr>
          <w:rFonts w:ascii="Arial" w:hAnsi="Arial" w:cs="Arial"/>
          <w:spacing w:val="-1"/>
          <w:sz w:val="19"/>
          <w:szCs w:val="19"/>
        </w:rPr>
        <w:t xml:space="preserve"> </w:t>
      </w:r>
      <w:r w:rsidRPr="00D73BC3">
        <w:rPr>
          <w:rFonts w:ascii="Arial" w:hAnsi="Arial" w:cs="Arial"/>
          <w:sz w:val="19"/>
          <w:szCs w:val="19"/>
        </w:rPr>
        <w:t>flashed</w:t>
      </w:r>
      <w:r w:rsidRPr="00D73BC3">
        <w:rPr>
          <w:rFonts w:ascii="Arial" w:hAnsi="Arial" w:cs="Arial"/>
          <w:spacing w:val="3"/>
          <w:sz w:val="19"/>
          <w:szCs w:val="19"/>
        </w:rPr>
        <w:t xml:space="preserve"> </w:t>
      </w:r>
      <w:r w:rsidRPr="00D73BC3">
        <w:rPr>
          <w:rFonts w:ascii="Arial" w:hAnsi="Arial" w:cs="Arial"/>
          <w:sz w:val="19"/>
          <w:szCs w:val="19"/>
        </w:rPr>
        <w:t>or</w:t>
      </w:r>
      <w:r w:rsidRPr="00D73BC3">
        <w:rPr>
          <w:rFonts w:ascii="Arial" w:hAnsi="Arial" w:cs="Arial"/>
          <w:spacing w:val="1"/>
          <w:sz w:val="19"/>
          <w:szCs w:val="19"/>
        </w:rPr>
        <w:t xml:space="preserve"> </w:t>
      </w:r>
      <w:r w:rsidRPr="00D73BC3">
        <w:rPr>
          <w:rFonts w:ascii="Arial" w:hAnsi="Arial" w:cs="Arial"/>
          <w:sz w:val="19"/>
          <w:szCs w:val="19"/>
        </w:rPr>
        <w:t>made</w:t>
      </w:r>
      <w:r w:rsidRPr="00D73BC3">
        <w:rPr>
          <w:rFonts w:ascii="Arial" w:hAnsi="Arial" w:cs="Arial"/>
          <w:spacing w:val="10"/>
          <w:sz w:val="19"/>
          <w:szCs w:val="19"/>
        </w:rPr>
        <w:t xml:space="preserve"> </w:t>
      </w:r>
      <w:r w:rsidRPr="00D73BC3">
        <w:rPr>
          <w:rFonts w:ascii="Arial" w:hAnsi="Arial" w:cs="Arial"/>
          <w:sz w:val="19"/>
          <w:szCs w:val="19"/>
        </w:rPr>
        <w:t>waterproof</w:t>
      </w:r>
      <w:r w:rsidRPr="00D73BC3">
        <w:rPr>
          <w:rFonts w:ascii="Arial" w:hAnsi="Arial" w:cs="Arial"/>
          <w:spacing w:val="1"/>
          <w:sz w:val="19"/>
          <w:szCs w:val="19"/>
        </w:rPr>
        <w:t xml:space="preserve"> </w:t>
      </w:r>
      <w:r w:rsidRPr="00D73BC3">
        <w:rPr>
          <w:rFonts w:ascii="Arial" w:hAnsi="Arial" w:cs="Arial"/>
          <w:sz w:val="19"/>
          <w:szCs w:val="19"/>
        </w:rPr>
        <w:t>in</w:t>
      </w:r>
      <w:r w:rsidRPr="00D73BC3">
        <w:rPr>
          <w:rFonts w:ascii="Arial" w:hAnsi="Arial" w:cs="Arial"/>
          <w:spacing w:val="1"/>
          <w:sz w:val="19"/>
          <w:szCs w:val="19"/>
        </w:rPr>
        <w:t xml:space="preserve"> </w:t>
      </w:r>
      <w:r w:rsidRPr="00D73BC3">
        <w:rPr>
          <w:rFonts w:ascii="Arial" w:hAnsi="Arial" w:cs="Arial"/>
          <w:sz w:val="19"/>
          <w:szCs w:val="19"/>
        </w:rPr>
        <w:t>accordance</w:t>
      </w:r>
      <w:r w:rsidRPr="00D73BC3">
        <w:rPr>
          <w:rFonts w:ascii="Arial" w:hAnsi="Arial" w:cs="Arial"/>
          <w:spacing w:val="2"/>
          <w:sz w:val="19"/>
          <w:szCs w:val="19"/>
        </w:rPr>
        <w:t xml:space="preserve"> </w:t>
      </w:r>
      <w:r w:rsidRPr="00D73BC3">
        <w:rPr>
          <w:rFonts w:ascii="Arial" w:hAnsi="Arial" w:cs="Arial"/>
          <w:sz w:val="19"/>
          <w:szCs w:val="19"/>
        </w:rPr>
        <w:t>with the</w:t>
      </w:r>
      <w:r w:rsidRPr="00D73BC3">
        <w:rPr>
          <w:rFonts w:ascii="Arial" w:hAnsi="Arial" w:cs="Arial"/>
          <w:spacing w:val="48"/>
          <w:sz w:val="19"/>
          <w:szCs w:val="19"/>
        </w:rPr>
        <w:t xml:space="preserve"> </w:t>
      </w:r>
      <w:r w:rsidRPr="00D73BC3">
        <w:rPr>
          <w:rFonts w:ascii="Arial" w:hAnsi="Arial" w:cs="Arial"/>
          <w:sz w:val="19"/>
          <w:szCs w:val="19"/>
        </w:rPr>
        <w:t>technical</w:t>
      </w:r>
      <w:r w:rsidRPr="00D73BC3">
        <w:rPr>
          <w:rFonts w:ascii="Arial" w:hAnsi="Arial" w:cs="Arial"/>
          <w:spacing w:val="47"/>
          <w:sz w:val="19"/>
          <w:szCs w:val="19"/>
        </w:rPr>
        <w:t xml:space="preserve"> </w:t>
      </w:r>
      <w:r w:rsidRPr="00D73BC3">
        <w:rPr>
          <w:rFonts w:ascii="Arial" w:hAnsi="Arial" w:cs="Arial"/>
          <w:sz w:val="19"/>
          <w:szCs w:val="19"/>
        </w:rPr>
        <w:t>literature</w:t>
      </w:r>
      <w:r w:rsidRPr="00D73BC3">
        <w:rPr>
          <w:rFonts w:ascii="Arial" w:hAnsi="Arial" w:cs="Arial"/>
          <w:spacing w:val="48"/>
          <w:sz w:val="19"/>
          <w:szCs w:val="19"/>
        </w:rPr>
        <w:t xml:space="preserve"> </w:t>
      </w:r>
      <w:r w:rsidRPr="00D73BC3">
        <w:rPr>
          <w:rFonts w:ascii="Arial" w:hAnsi="Arial" w:cs="Arial"/>
          <w:sz w:val="19"/>
          <w:szCs w:val="19"/>
        </w:rPr>
        <w:t>of</w:t>
      </w:r>
      <w:r w:rsidRPr="00D73BC3">
        <w:rPr>
          <w:rFonts w:ascii="Arial" w:hAnsi="Arial" w:cs="Arial"/>
          <w:spacing w:val="3"/>
          <w:sz w:val="19"/>
          <w:szCs w:val="19"/>
        </w:rPr>
        <w:t xml:space="preserve"> </w:t>
      </w:r>
      <w:r w:rsidRPr="00D73BC3">
        <w:rPr>
          <w:rFonts w:ascii="Arial" w:hAnsi="Arial" w:cs="Arial"/>
          <w:sz w:val="19"/>
          <w:szCs w:val="19"/>
        </w:rPr>
        <w:t>the</w:t>
      </w:r>
      <w:r w:rsidRPr="00D73BC3">
        <w:rPr>
          <w:rFonts w:ascii="Arial" w:hAnsi="Arial" w:cs="Arial"/>
          <w:spacing w:val="45"/>
          <w:sz w:val="19"/>
          <w:szCs w:val="19"/>
        </w:rPr>
        <w:t xml:space="preserve"> </w:t>
      </w:r>
      <w:r w:rsidRPr="00D73BC3">
        <w:rPr>
          <w:rFonts w:ascii="Arial" w:hAnsi="Arial" w:cs="Arial"/>
          <w:sz w:val="19"/>
          <w:szCs w:val="19"/>
        </w:rPr>
        <w:t>substrate</w:t>
      </w:r>
      <w:r w:rsidRPr="00D73BC3">
        <w:rPr>
          <w:rFonts w:ascii="Arial" w:hAnsi="Arial" w:cs="Arial"/>
          <w:spacing w:val="48"/>
          <w:sz w:val="19"/>
          <w:szCs w:val="19"/>
        </w:rPr>
        <w:t xml:space="preserve"> </w:t>
      </w:r>
      <w:r w:rsidRPr="00D73BC3">
        <w:rPr>
          <w:rFonts w:ascii="Arial" w:hAnsi="Arial" w:cs="Arial"/>
          <w:sz w:val="19"/>
          <w:szCs w:val="19"/>
        </w:rPr>
        <w:t>manufacturer</w:t>
      </w:r>
      <w:r w:rsidRPr="00D73BC3">
        <w:rPr>
          <w:rFonts w:ascii="Arial" w:hAnsi="Arial" w:cs="Arial"/>
          <w:spacing w:val="46"/>
          <w:sz w:val="19"/>
          <w:szCs w:val="19"/>
        </w:rPr>
        <w:t xml:space="preserve"> </w:t>
      </w:r>
      <w:r w:rsidRPr="00D73BC3">
        <w:rPr>
          <w:rFonts w:ascii="Arial" w:hAnsi="Arial" w:cs="Arial"/>
          <w:sz w:val="19"/>
          <w:szCs w:val="19"/>
        </w:rPr>
        <w:t>or</w:t>
      </w:r>
      <w:r w:rsidRPr="00D73BC3">
        <w:rPr>
          <w:rFonts w:ascii="Arial" w:hAnsi="Arial" w:cs="Arial"/>
          <w:spacing w:val="47"/>
          <w:sz w:val="19"/>
          <w:szCs w:val="19"/>
        </w:rPr>
        <w:t xml:space="preserve"> </w:t>
      </w:r>
      <w:r w:rsidRPr="00D73BC3">
        <w:rPr>
          <w:rFonts w:ascii="Arial" w:hAnsi="Arial" w:cs="Arial"/>
          <w:sz w:val="19"/>
          <w:szCs w:val="19"/>
        </w:rPr>
        <w:t>supplier,</w:t>
      </w:r>
      <w:r w:rsidRPr="00D73BC3">
        <w:rPr>
          <w:rFonts w:ascii="Arial" w:hAnsi="Arial" w:cs="Arial"/>
          <w:spacing w:val="2"/>
          <w:sz w:val="19"/>
          <w:szCs w:val="19"/>
        </w:rPr>
        <w:t xml:space="preserve"> </w:t>
      </w:r>
      <w:r w:rsidRPr="00D73BC3">
        <w:rPr>
          <w:rFonts w:ascii="Arial" w:hAnsi="Arial" w:cs="Arial"/>
          <w:sz w:val="19"/>
          <w:szCs w:val="19"/>
        </w:rPr>
        <w:t>as</w:t>
      </w:r>
      <w:r w:rsidRPr="00D73BC3">
        <w:rPr>
          <w:rFonts w:ascii="Arial" w:hAnsi="Arial" w:cs="Arial"/>
          <w:spacing w:val="2"/>
          <w:sz w:val="19"/>
          <w:szCs w:val="19"/>
        </w:rPr>
        <w:t xml:space="preserve"> </w:t>
      </w:r>
      <w:r w:rsidRPr="00D73BC3">
        <w:rPr>
          <w:rFonts w:ascii="Arial" w:hAnsi="Arial" w:cs="Arial"/>
          <w:sz w:val="19"/>
          <w:szCs w:val="19"/>
        </w:rPr>
        <w:t>well</w:t>
      </w:r>
      <w:r w:rsidRPr="00D73BC3">
        <w:rPr>
          <w:rFonts w:ascii="Arial" w:hAnsi="Arial" w:cs="Arial"/>
          <w:spacing w:val="47"/>
          <w:sz w:val="19"/>
          <w:szCs w:val="19"/>
        </w:rPr>
        <w:t xml:space="preserve"> </w:t>
      </w:r>
      <w:r w:rsidRPr="00D73BC3">
        <w:rPr>
          <w:rFonts w:ascii="Arial" w:hAnsi="Arial" w:cs="Arial"/>
          <w:sz w:val="19"/>
          <w:szCs w:val="19"/>
        </w:rPr>
        <w:t>as</w:t>
      </w:r>
      <w:r w:rsidRPr="00D73BC3">
        <w:rPr>
          <w:rFonts w:ascii="Arial" w:hAnsi="Arial" w:cs="Arial"/>
          <w:spacing w:val="2"/>
          <w:sz w:val="19"/>
          <w:szCs w:val="19"/>
        </w:rPr>
        <w:t xml:space="preserve"> </w:t>
      </w:r>
      <w:r w:rsidRPr="00D73BC3">
        <w:rPr>
          <w:rFonts w:ascii="Arial" w:hAnsi="Arial" w:cs="Arial"/>
          <w:sz w:val="19"/>
          <w:szCs w:val="19"/>
        </w:rPr>
        <w:t>the</w:t>
      </w:r>
      <w:r w:rsidRPr="00D73BC3">
        <w:rPr>
          <w:rFonts w:ascii="Arial" w:hAnsi="Arial" w:cs="Arial"/>
          <w:spacing w:val="48"/>
          <w:sz w:val="19"/>
          <w:szCs w:val="19"/>
        </w:rPr>
        <w:t xml:space="preserve"> </w:t>
      </w:r>
      <w:r w:rsidRPr="00D73BC3">
        <w:rPr>
          <w:rFonts w:ascii="Arial" w:hAnsi="Arial" w:cs="Arial"/>
          <w:sz w:val="19"/>
          <w:szCs w:val="19"/>
        </w:rPr>
        <w:t>weather-tightness requirements</w:t>
      </w:r>
      <w:r w:rsidRPr="00D73BC3">
        <w:rPr>
          <w:rFonts w:ascii="Arial" w:hAnsi="Arial" w:cs="Arial"/>
          <w:spacing w:val="5"/>
          <w:sz w:val="19"/>
          <w:szCs w:val="19"/>
        </w:rPr>
        <w:t xml:space="preserve"> </w:t>
      </w:r>
      <w:r w:rsidRPr="00D73BC3">
        <w:rPr>
          <w:rFonts w:ascii="Arial" w:hAnsi="Arial" w:cs="Arial"/>
          <w:sz w:val="19"/>
          <w:szCs w:val="19"/>
        </w:rPr>
        <w:t>of</w:t>
      </w:r>
      <w:r w:rsidRPr="00D73BC3">
        <w:rPr>
          <w:rFonts w:ascii="Arial" w:hAnsi="Arial" w:cs="Arial"/>
          <w:spacing w:val="4"/>
          <w:sz w:val="19"/>
          <w:szCs w:val="19"/>
        </w:rPr>
        <w:t xml:space="preserve"> </w:t>
      </w:r>
      <w:r w:rsidRPr="00D73BC3">
        <w:rPr>
          <w:rFonts w:ascii="Arial" w:hAnsi="Arial" w:cs="Arial"/>
          <w:sz w:val="19"/>
          <w:szCs w:val="19"/>
        </w:rPr>
        <w:t>clause</w:t>
      </w:r>
      <w:r w:rsidRPr="00D73BC3">
        <w:rPr>
          <w:rFonts w:ascii="Arial" w:hAnsi="Arial" w:cs="Arial"/>
          <w:spacing w:val="5"/>
          <w:sz w:val="19"/>
          <w:szCs w:val="19"/>
        </w:rPr>
        <w:t xml:space="preserve"> </w:t>
      </w:r>
      <w:r w:rsidRPr="00D73BC3">
        <w:rPr>
          <w:rFonts w:ascii="Arial" w:hAnsi="Arial" w:cs="Arial"/>
          <w:sz w:val="19"/>
          <w:szCs w:val="19"/>
        </w:rPr>
        <w:t>E2</w:t>
      </w:r>
      <w:r w:rsidRPr="00D73BC3">
        <w:rPr>
          <w:rFonts w:ascii="Arial" w:hAnsi="Arial" w:cs="Arial"/>
          <w:spacing w:val="3"/>
          <w:sz w:val="19"/>
          <w:szCs w:val="19"/>
        </w:rPr>
        <w:t xml:space="preserve"> </w:t>
      </w:r>
      <w:r w:rsidRPr="00D73BC3">
        <w:rPr>
          <w:rFonts w:ascii="Arial" w:hAnsi="Arial" w:cs="Arial"/>
          <w:sz w:val="19"/>
          <w:szCs w:val="19"/>
        </w:rPr>
        <w:t>of</w:t>
      </w:r>
      <w:r w:rsidRPr="00D73BC3">
        <w:rPr>
          <w:rFonts w:ascii="Arial" w:hAnsi="Arial" w:cs="Arial"/>
          <w:spacing w:val="6"/>
          <w:sz w:val="19"/>
          <w:szCs w:val="19"/>
        </w:rPr>
        <w:t xml:space="preserve"> </w:t>
      </w:r>
      <w:r w:rsidRPr="00D73BC3">
        <w:rPr>
          <w:rFonts w:ascii="Arial" w:hAnsi="Arial" w:cs="Arial"/>
          <w:sz w:val="19"/>
          <w:szCs w:val="19"/>
        </w:rPr>
        <w:t>the</w:t>
      </w:r>
      <w:r w:rsidRPr="00D73BC3">
        <w:rPr>
          <w:rFonts w:ascii="Arial" w:hAnsi="Arial" w:cs="Arial"/>
          <w:spacing w:val="5"/>
          <w:sz w:val="19"/>
          <w:szCs w:val="19"/>
        </w:rPr>
        <w:t xml:space="preserve"> </w:t>
      </w:r>
      <w:r w:rsidRPr="00D73BC3">
        <w:rPr>
          <w:rFonts w:ascii="Arial" w:hAnsi="Arial" w:cs="Arial"/>
          <w:sz w:val="19"/>
          <w:szCs w:val="19"/>
        </w:rPr>
        <w:t>New</w:t>
      </w:r>
      <w:r w:rsidRPr="00D73BC3">
        <w:rPr>
          <w:rFonts w:ascii="Arial" w:hAnsi="Arial" w:cs="Arial"/>
          <w:spacing w:val="4"/>
          <w:sz w:val="19"/>
          <w:szCs w:val="19"/>
        </w:rPr>
        <w:t xml:space="preserve"> </w:t>
      </w:r>
      <w:r w:rsidRPr="00D73BC3">
        <w:rPr>
          <w:rFonts w:ascii="Arial" w:hAnsi="Arial" w:cs="Arial"/>
          <w:sz w:val="19"/>
          <w:szCs w:val="19"/>
        </w:rPr>
        <w:t>Zealand</w:t>
      </w:r>
      <w:r w:rsidRPr="00D73BC3">
        <w:rPr>
          <w:rFonts w:ascii="Arial" w:hAnsi="Arial" w:cs="Arial"/>
          <w:spacing w:val="5"/>
          <w:sz w:val="19"/>
          <w:szCs w:val="19"/>
        </w:rPr>
        <w:t xml:space="preserve"> </w:t>
      </w:r>
      <w:r w:rsidRPr="00D73BC3">
        <w:rPr>
          <w:rFonts w:ascii="Arial" w:hAnsi="Arial" w:cs="Arial"/>
          <w:sz w:val="19"/>
          <w:szCs w:val="19"/>
        </w:rPr>
        <w:t>Building</w:t>
      </w:r>
      <w:r w:rsidRPr="00D73BC3">
        <w:rPr>
          <w:rFonts w:ascii="Arial" w:hAnsi="Arial" w:cs="Arial"/>
          <w:spacing w:val="3"/>
          <w:sz w:val="19"/>
          <w:szCs w:val="19"/>
        </w:rPr>
        <w:t xml:space="preserve"> </w:t>
      </w:r>
      <w:r w:rsidRPr="00D73BC3">
        <w:rPr>
          <w:rFonts w:ascii="Arial" w:hAnsi="Arial" w:cs="Arial"/>
          <w:sz w:val="19"/>
          <w:szCs w:val="19"/>
        </w:rPr>
        <w:t>Code.  This work must</w:t>
      </w:r>
      <w:r w:rsidRPr="00D73BC3">
        <w:rPr>
          <w:rFonts w:ascii="Arial" w:hAnsi="Arial" w:cs="Arial"/>
          <w:spacing w:val="2"/>
          <w:sz w:val="19"/>
          <w:szCs w:val="19"/>
        </w:rPr>
        <w:t xml:space="preserve"> </w:t>
      </w:r>
      <w:r w:rsidRPr="00D73BC3">
        <w:rPr>
          <w:rFonts w:ascii="Arial" w:hAnsi="Arial" w:cs="Arial"/>
          <w:sz w:val="19"/>
          <w:szCs w:val="19"/>
        </w:rPr>
        <w:t>be</w:t>
      </w:r>
      <w:r w:rsidRPr="00D73BC3">
        <w:rPr>
          <w:rFonts w:ascii="Arial" w:hAnsi="Arial" w:cs="Arial"/>
          <w:spacing w:val="5"/>
          <w:sz w:val="19"/>
          <w:szCs w:val="19"/>
        </w:rPr>
        <w:t xml:space="preserve"> </w:t>
      </w:r>
      <w:r w:rsidRPr="00D73BC3">
        <w:rPr>
          <w:rFonts w:ascii="Arial" w:hAnsi="Arial" w:cs="Arial"/>
          <w:sz w:val="19"/>
          <w:szCs w:val="19"/>
        </w:rPr>
        <w:t>carried</w:t>
      </w:r>
      <w:r w:rsidRPr="00D73BC3">
        <w:rPr>
          <w:rFonts w:ascii="Arial" w:hAnsi="Arial" w:cs="Arial"/>
          <w:spacing w:val="5"/>
          <w:sz w:val="19"/>
          <w:szCs w:val="19"/>
        </w:rPr>
        <w:t xml:space="preserve"> </w:t>
      </w:r>
      <w:r w:rsidRPr="00D73BC3">
        <w:rPr>
          <w:rFonts w:ascii="Arial" w:hAnsi="Arial" w:cs="Arial"/>
          <w:sz w:val="19"/>
          <w:szCs w:val="19"/>
        </w:rPr>
        <w:t>out</w:t>
      </w:r>
      <w:r w:rsidRPr="00D73BC3">
        <w:rPr>
          <w:rFonts w:ascii="Arial" w:hAnsi="Arial" w:cs="Arial"/>
          <w:spacing w:val="5"/>
          <w:sz w:val="19"/>
          <w:szCs w:val="19"/>
        </w:rPr>
        <w:t xml:space="preserve"> </w:t>
      </w:r>
      <w:r w:rsidRPr="00D73BC3">
        <w:rPr>
          <w:rFonts w:ascii="Arial" w:hAnsi="Arial" w:cs="Arial"/>
          <w:sz w:val="19"/>
          <w:szCs w:val="19"/>
        </w:rPr>
        <w:t>by</w:t>
      </w:r>
      <w:r w:rsidRPr="00D73BC3">
        <w:rPr>
          <w:rFonts w:ascii="Arial" w:hAnsi="Arial" w:cs="Arial"/>
          <w:spacing w:val="-2"/>
          <w:sz w:val="19"/>
          <w:szCs w:val="19"/>
        </w:rPr>
        <w:t xml:space="preserve"> </w:t>
      </w:r>
      <w:r w:rsidRPr="00D73BC3">
        <w:rPr>
          <w:rFonts w:ascii="Arial" w:hAnsi="Arial" w:cs="Arial"/>
          <w:sz w:val="19"/>
          <w:szCs w:val="19"/>
        </w:rPr>
        <w:t>the</w:t>
      </w:r>
      <w:r w:rsidRPr="00D73BC3">
        <w:rPr>
          <w:rFonts w:ascii="Arial" w:hAnsi="Arial" w:cs="Arial"/>
          <w:spacing w:val="5"/>
          <w:sz w:val="19"/>
          <w:szCs w:val="19"/>
        </w:rPr>
        <w:t xml:space="preserve"> </w:t>
      </w:r>
      <w:r w:rsidRPr="00D73BC3">
        <w:rPr>
          <w:rFonts w:ascii="Arial" w:hAnsi="Arial" w:cs="Arial"/>
          <w:sz w:val="19"/>
          <w:szCs w:val="19"/>
        </w:rPr>
        <w:t>builder</w:t>
      </w:r>
      <w:r w:rsidRPr="00D73BC3">
        <w:rPr>
          <w:rFonts w:ascii="Arial" w:hAnsi="Arial" w:cs="Arial"/>
          <w:spacing w:val="1"/>
          <w:sz w:val="19"/>
          <w:szCs w:val="19"/>
        </w:rPr>
        <w:t xml:space="preserve"> </w:t>
      </w:r>
      <w:r w:rsidRPr="00D73BC3">
        <w:rPr>
          <w:rFonts w:ascii="Arial" w:hAnsi="Arial" w:cs="Arial"/>
          <w:sz w:val="19"/>
          <w:szCs w:val="19"/>
        </w:rPr>
        <w:t>or</w:t>
      </w:r>
      <w:r w:rsidRPr="00D73BC3">
        <w:rPr>
          <w:rFonts w:ascii="Arial" w:hAnsi="Arial" w:cs="Arial"/>
          <w:spacing w:val="-1"/>
          <w:sz w:val="19"/>
          <w:szCs w:val="19"/>
        </w:rPr>
        <w:t xml:space="preserve"> </w:t>
      </w:r>
      <w:r w:rsidRPr="00D73BC3">
        <w:rPr>
          <w:rFonts w:ascii="Arial" w:hAnsi="Arial" w:cs="Arial"/>
          <w:sz w:val="19"/>
          <w:szCs w:val="19"/>
        </w:rPr>
        <w:t>respective</w:t>
      </w:r>
      <w:r w:rsidRPr="00D73BC3">
        <w:rPr>
          <w:rFonts w:ascii="Arial" w:hAnsi="Arial" w:cs="Arial"/>
          <w:spacing w:val="-1"/>
          <w:sz w:val="19"/>
          <w:szCs w:val="19"/>
        </w:rPr>
        <w:t xml:space="preserve"> </w:t>
      </w:r>
      <w:proofErr w:type="gramStart"/>
      <w:r w:rsidRPr="00D73BC3">
        <w:rPr>
          <w:rFonts w:ascii="Arial" w:hAnsi="Arial" w:cs="Arial"/>
          <w:sz w:val="19"/>
          <w:szCs w:val="19"/>
        </w:rPr>
        <w:t>trades-people</w:t>
      </w:r>
      <w:proofErr w:type="gramEnd"/>
      <w:r w:rsidRPr="00D73BC3">
        <w:rPr>
          <w:rFonts w:ascii="Arial" w:hAnsi="Arial" w:cs="Arial"/>
          <w:sz w:val="19"/>
          <w:szCs w:val="19"/>
        </w:rPr>
        <w:t>.</w:t>
      </w:r>
    </w:p>
    <w:p w14:paraId="4C9A3D92" w14:textId="77777777" w:rsidR="00CF382E" w:rsidRPr="00D73BC3" w:rsidRDefault="00CF382E" w:rsidP="00CF382E">
      <w:pPr>
        <w:numPr>
          <w:ilvl w:val="0"/>
          <w:numId w:val="34"/>
        </w:numPr>
        <w:tabs>
          <w:tab w:val="left" w:pos="942"/>
        </w:tabs>
        <w:kinsoku w:val="0"/>
        <w:overflowPunct w:val="0"/>
        <w:autoSpaceDE w:val="0"/>
        <w:autoSpaceDN w:val="0"/>
        <w:adjustRightInd w:val="0"/>
        <w:spacing w:before="6" w:line="244" w:lineRule="auto"/>
        <w:ind w:left="0"/>
        <w:jc w:val="both"/>
        <w:rPr>
          <w:rFonts w:ascii="Arial" w:hAnsi="Arial" w:cs="Arial"/>
          <w:sz w:val="19"/>
          <w:szCs w:val="19"/>
        </w:rPr>
      </w:pPr>
      <w:r w:rsidRPr="00D73BC3">
        <w:rPr>
          <w:rFonts w:ascii="Arial" w:hAnsi="Arial" w:cs="Arial"/>
          <w:sz w:val="19"/>
          <w:szCs w:val="19"/>
        </w:rPr>
        <w:t>The</w:t>
      </w:r>
      <w:r w:rsidRPr="00D73BC3">
        <w:rPr>
          <w:rFonts w:ascii="Arial" w:hAnsi="Arial" w:cs="Arial"/>
          <w:spacing w:val="2"/>
          <w:sz w:val="19"/>
          <w:szCs w:val="19"/>
        </w:rPr>
        <w:t xml:space="preserve"> Petros Holdings </w:t>
      </w:r>
      <w:r w:rsidRPr="00D73BC3">
        <w:rPr>
          <w:rFonts w:ascii="Arial" w:hAnsi="Arial" w:cs="Arial"/>
          <w:sz w:val="19"/>
          <w:szCs w:val="19"/>
        </w:rPr>
        <w:t>Ltd</w:t>
      </w:r>
      <w:r w:rsidRPr="00D73BC3">
        <w:rPr>
          <w:rFonts w:ascii="Arial" w:hAnsi="Arial" w:cs="Arial"/>
          <w:spacing w:val="3"/>
          <w:sz w:val="19"/>
          <w:szCs w:val="19"/>
        </w:rPr>
        <w:t xml:space="preserve"> </w:t>
      </w:r>
      <w:r w:rsidRPr="00D73BC3">
        <w:rPr>
          <w:rFonts w:ascii="Arial" w:hAnsi="Arial" w:cs="Arial"/>
          <w:sz w:val="19"/>
          <w:szCs w:val="19"/>
        </w:rPr>
        <w:t>approved</w:t>
      </w:r>
      <w:r w:rsidRPr="00D73BC3">
        <w:rPr>
          <w:rFonts w:ascii="Arial" w:hAnsi="Arial" w:cs="Arial"/>
          <w:spacing w:val="2"/>
          <w:sz w:val="19"/>
          <w:szCs w:val="19"/>
        </w:rPr>
        <w:t xml:space="preserve"> </w:t>
      </w:r>
      <w:r w:rsidRPr="00D73BC3">
        <w:rPr>
          <w:rFonts w:ascii="Arial" w:hAnsi="Arial" w:cs="Arial"/>
          <w:sz w:val="19"/>
          <w:szCs w:val="19"/>
        </w:rPr>
        <w:t>installers</w:t>
      </w:r>
      <w:r w:rsidRPr="00D73BC3">
        <w:rPr>
          <w:rFonts w:ascii="Arial" w:hAnsi="Arial" w:cs="Arial"/>
          <w:spacing w:val="3"/>
          <w:sz w:val="19"/>
          <w:szCs w:val="19"/>
        </w:rPr>
        <w:t xml:space="preserve"> </w:t>
      </w:r>
      <w:r w:rsidRPr="00D73BC3">
        <w:rPr>
          <w:rFonts w:ascii="Arial" w:hAnsi="Arial" w:cs="Arial"/>
          <w:sz w:val="19"/>
          <w:szCs w:val="19"/>
        </w:rPr>
        <w:t>are</w:t>
      </w:r>
      <w:r w:rsidRPr="00D73BC3">
        <w:rPr>
          <w:rFonts w:ascii="Arial" w:hAnsi="Arial" w:cs="Arial"/>
          <w:spacing w:val="2"/>
          <w:sz w:val="19"/>
          <w:szCs w:val="19"/>
        </w:rPr>
        <w:t xml:space="preserve"> </w:t>
      </w:r>
      <w:r w:rsidRPr="00D73BC3">
        <w:rPr>
          <w:rFonts w:ascii="Arial" w:hAnsi="Arial" w:cs="Arial"/>
          <w:sz w:val="19"/>
          <w:szCs w:val="19"/>
        </w:rPr>
        <w:t>not</w:t>
      </w:r>
      <w:r w:rsidRPr="00D73BC3">
        <w:rPr>
          <w:rFonts w:ascii="Arial" w:hAnsi="Arial" w:cs="Arial"/>
          <w:spacing w:val="2"/>
          <w:sz w:val="19"/>
          <w:szCs w:val="19"/>
        </w:rPr>
        <w:t xml:space="preserve"> </w:t>
      </w:r>
      <w:r w:rsidRPr="00D73BC3">
        <w:rPr>
          <w:rFonts w:ascii="Arial" w:hAnsi="Arial" w:cs="Arial"/>
          <w:sz w:val="19"/>
          <w:szCs w:val="19"/>
        </w:rPr>
        <w:t>responsible</w:t>
      </w:r>
      <w:r w:rsidRPr="00D73BC3">
        <w:rPr>
          <w:rFonts w:ascii="Arial" w:hAnsi="Arial" w:cs="Arial"/>
          <w:spacing w:val="-1"/>
          <w:sz w:val="19"/>
          <w:szCs w:val="19"/>
        </w:rPr>
        <w:t xml:space="preserve"> </w:t>
      </w:r>
      <w:r w:rsidRPr="00D73BC3">
        <w:rPr>
          <w:rFonts w:ascii="Arial" w:hAnsi="Arial" w:cs="Arial"/>
          <w:sz w:val="19"/>
          <w:szCs w:val="19"/>
        </w:rPr>
        <w:t>for</w:t>
      </w:r>
      <w:r w:rsidRPr="00D73BC3">
        <w:rPr>
          <w:rFonts w:ascii="Arial" w:hAnsi="Arial" w:cs="Arial"/>
          <w:spacing w:val="1"/>
          <w:sz w:val="19"/>
          <w:szCs w:val="19"/>
        </w:rPr>
        <w:t xml:space="preserve"> </w:t>
      </w:r>
      <w:r w:rsidRPr="00D73BC3">
        <w:rPr>
          <w:rFonts w:ascii="Arial" w:hAnsi="Arial" w:cs="Arial"/>
          <w:sz w:val="19"/>
          <w:szCs w:val="19"/>
        </w:rPr>
        <w:t>weather-tightness</w:t>
      </w:r>
      <w:r w:rsidRPr="00D73BC3">
        <w:rPr>
          <w:rFonts w:ascii="Arial" w:hAnsi="Arial" w:cs="Arial"/>
          <w:spacing w:val="3"/>
          <w:sz w:val="19"/>
          <w:szCs w:val="19"/>
        </w:rPr>
        <w:t xml:space="preserve"> </w:t>
      </w:r>
      <w:r w:rsidRPr="00D73BC3">
        <w:rPr>
          <w:rFonts w:ascii="Arial" w:hAnsi="Arial" w:cs="Arial"/>
          <w:sz w:val="19"/>
          <w:szCs w:val="19"/>
        </w:rPr>
        <w:t>detailing.  That</w:t>
      </w:r>
      <w:r w:rsidRPr="00D73BC3">
        <w:rPr>
          <w:rFonts w:ascii="Arial" w:hAnsi="Arial" w:cs="Arial"/>
          <w:spacing w:val="2"/>
          <w:sz w:val="19"/>
          <w:szCs w:val="19"/>
        </w:rPr>
        <w:t xml:space="preserve"> </w:t>
      </w:r>
      <w:r w:rsidRPr="00D73BC3">
        <w:rPr>
          <w:rFonts w:ascii="Arial" w:hAnsi="Arial" w:cs="Arial"/>
          <w:sz w:val="19"/>
          <w:szCs w:val="19"/>
        </w:rPr>
        <w:t>is</w:t>
      </w:r>
      <w:r w:rsidRPr="00D73BC3">
        <w:rPr>
          <w:rFonts w:ascii="Arial" w:hAnsi="Arial" w:cs="Arial"/>
          <w:spacing w:val="1"/>
          <w:sz w:val="19"/>
          <w:szCs w:val="19"/>
        </w:rPr>
        <w:t xml:space="preserve"> </w:t>
      </w:r>
      <w:r w:rsidRPr="00D73BC3">
        <w:rPr>
          <w:rFonts w:ascii="Arial" w:hAnsi="Arial" w:cs="Arial"/>
          <w:sz w:val="19"/>
          <w:szCs w:val="19"/>
        </w:rPr>
        <w:t>part of</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substrate</w:t>
      </w:r>
      <w:r w:rsidRPr="00D73BC3">
        <w:rPr>
          <w:rFonts w:ascii="Arial" w:hAnsi="Arial" w:cs="Arial"/>
          <w:spacing w:val="-1"/>
          <w:sz w:val="19"/>
          <w:szCs w:val="19"/>
        </w:rPr>
        <w:t xml:space="preserve"> </w:t>
      </w:r>
      <w:r w:rsidRPr="00D73BC3">
        <w:rPr>
          <w:rFonts w:ascii="Arial" w:hAnsi="Arial" w:cs="Arial"/>
          <w:sz w:val="19"/>
          <w:szCs w:val="19"/>
        </w:rPr>
        <w:t>system</w:t>
      </w:r>
      <w:r w:rsidRPr="00D73BC3">
        <w:rPr>
          <w:rFonts w:ascii="Arial" w:hAnsi="Arial" w:cs="Arial"/>
          <w:spacing w:val="-1"/>
          <w:sz w:val="19"/>
          <w:szCs w:val="19"/>
        </w:rPr>
        <w:t xml:space="preserve"> and is the </w:t>
      </w:r>
      <w:r w:rsidRPr="00D73BC3">
        <w:rPr>
          <w:rFonts w:ascii="Arial" w:hAnsi="Arial" w:cs="Arial"/>
          <w:sz w:val="19"/>
          <w:szCs w:val="19"/>
        </w:rPr>
        <w:t>responsibility</w:t>
      </w:r>
      <w:r w:rsidRPr="00D73BC3">
        <w:rPr>
          <w:rFonts w:ascii="Arial" w:hAnsi="Arial" w:cs="Arial"/>
          <w:spacing w:val="-6"/>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other</w:t>
      </w:r>
      <w:r w:rsidRPr="00D73BC3">
        <w:rPr>
          <w:rFonts w:ascii="Arial" w:hAnsi="Arial" w:cs="Arial"/>
          <w:spacing w:val="-1"/>
          <w:sz w:val="19"/>
          <w:szCs w:val="19"/>
        </w:rPr>
        <w:t xml:space="preserve"> LBP-qualified </w:t>
      </w:r>
      <w:r w:rsidRPr="00D73BC3">
        <w:rPr>
          <w:rFonts w:ascii="Arial" w:hAnsi="Arial" w:cs="Arial"/>
          <w:sz w:val="19"/>
          <w:szCs w:val="19"/>
        </w:rPr>
        <w:t>trades.</w:t>
      </w:r>
    </w:p>
    <w:p w14:paraId="5438F316" w14:textId="77777777" w:rsidR="00CF382E" w:rsidRPr="00D73BC3" w:rsidRDefault="00CF382E" w:rsidP="00CF382E">
      <w:pPr>
        <w:kinsoku w:val="0"/>
        <w:overflowPunct w:val="0"/>
        <w:autoSpaceDE w:val="0"/>
        <w:autoSpaceDN w:val="0"/>
        <w:adjustRightInd w:val="0"/>
        <w:spacing w:before="2"/>
        <w:rPr>
          <w:rFonts w:ascii="Arial" w:hAnsi="Arial" w:cs="Arial"/>
        </w:rPr>
      </w:pPr>
    </w:p>
    <w:p w14:paraId="27D28629"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r w:rsidRPr="00D73BC3">
        <w:rPr>
          <w:rFonts w:ascii="Arial" w:hAnsi="Arial" w:cs="Arial"/>
          <w:b/>
          <w:bCs/>
          <w:sz w:val="19"/>
          <w:szCs w:val="19"/>
        </w:rPr>
        <w:t>Drainage</w:t>
      </w:r>
      <w:r w:rsidRPr="00D73BC3">
        <w:rPr>
          <w:rFonts w:ascii="Arial" w:hAnsi="Arial" w:cs="Arial"/>
          <w:b/>
          <w:bCs/>
          <w:spacing w:val="2"/>
          <w:sz w:val="19"/>
          <w:szCs w:val="19"/>
        </w:rPr>
        <w:t xml:space="preserve"> </w:t>
      </w:r>
      <w:r w:rsidRPr="00D73BC3">
        <w:rPr>
          <w:rFonts w:ascii="Arial" w:hAnsi="Arial" w:cs="Arial"/>
          <w:b/>
          <w:bCs/>
          <w:sz w:val="19"/>
          <w:szCs w:val="19"/>
        </w:rPr>
        <w:t>Planes</w:t>
      </w:r>
    </w:p>
    <w:p w14:paraId="52718D56" w14:textId="77777777" w:rsidR="00CF382E" w:rsidRPr="00D73BC3" w:rsidRDefault="00CF382E" w:rsidP="00CF382E">
      <w:pPr>
        <w:kinsoku w:val="0"/>
        <w:overflowPunct w:val="0"/>
        <w:autoSpaceDE w:val="0"/>
        <w:autoSpaceDN w:val="0"/>
        <w:adjustRightInd w:val="0"/>
        <w:spacing w:before="3"/>
        <w:rPr>
          <w:rFonts w:ascii="Arial" w:hAnsi="Arial" w:cs="Arial"/>
          <w:b/>
          <w:bCs/>
          <w:sz w:val="19"/>
          <w:szCs w:val="19"/>
        </w:rPr>
      </w:pPr>
    </w:p>
    <w:p w14:paraId="69481027" w14:textId="77777777" w:rsidR="00CF382E" w:rsidRPr="00D73BC3" w:rsidRDefault="00CF382E" w:rsidP="00CF382E">
      <w:pPr>
        <w:numPr>
          <w:ilvl w:val="0"/>
          <w:numId w:val="34"/>
        </w:numPr>
        <w:tabs>
          <w:tab w:val="left" w:pos="942"/>
        </w:tabs>
        <w:kinsoku w:val="0"/>
        <w:overflowPunct w:val="0"/>
        <w:autoSpaceDE w:val="0"/>
        <w:autoSpaceDN w:val="0"/>
        <w:adjustRightInd w:val="0"/>
        <w:spacing w:line="244" w:lineRule="auto"/>
        <w:ind w:left="0"/>
        <w:jc w:val="both"/>
        <w:rPr>
          <w:rFonts w:ascii="Arial" w:hAnsi="Arial" w:cs="Arial"/>
          <w:sz w:val="19"/>
          <w:szCs w:val="19"/>
        </w:rPr>
      </w:pPr>
      <w:r w:rsidRPr="00D73BC3">
        <w:rPr>
          <w:rFonts w:ascii="Arial" w:hAnsi="Arial" w:cs="Arial"/>
          <w:sz w:val="19"/>
          <w:szCs w:val="19"/>
        </w:rPr>
        <w:t>Designers</w:t>
      </w:r>
      <w:r w:rsidRPr="00D73BC3">
        <w:rPr>
          <w:rFonts w:ascii="Arial" w:hAnsi="Arial" w:cs="Arial"/>
          <w:spacing w:val="5"/>
          <w:sz w:val="19"/>
          <w:szCs w:val="19"/>
        </w:rPr>
        <w:t xml:space="preserve"> </w:t>
      </w:r>
      <w:r w:rsidRPr="00D73BC3">
        <w:rPr>
          <w:rFonts w:ascii="Arial" w:hAnsi="Arial" w:cs="Arial"/>
          <w:sz w:val="19"/>
          <w:szCs w:val="19"/>
        </w:rPr>
        <w:t>must</w:t>
      </w:r>
      <w:r w:rsidRPr="00D73BC3">
        <w:rPr>
          <w:rFonts w:ascii="Arial" w:hAnsi="Arial" w:cs="Arial"/>
          <w:spacing w:val="5"/>
          <w:sz w:val="19"/>
          <w:szCs w:val="19"/>
        </w:rPr>
        <w:t xml:space="preserve"> </w:t>
      </w:r>
      <w:r w:rsidRPr="00D73BC3">
        <w:rPr>
          <w:rFonts w:ascii="Arial" w:hAnsi="Arial" w:cs="Arial"/>
          <w:sz w:val="19"/>
          <w:szCs w:val="19"/>
        </w:rPr>
        <w:t>ensure</w:t>
      </w:r>
      <w:r w:rsidRPr="00D73BC3">
        <w:rPr>
          <w:rFonts w:ascii="Arial" w:hAnsi="Arial" w:cs="Arial"/>
          <w:spacing w:val="5"/>
          <w:sz w:val="19"/>
          <w:szCs w:val="19"/>
        </w:rPr>
        <w:t xml:space="preserve"> </w:t>
      </w:r>
      <w:r w:rsidRPr="00D73BC3">
        <w:rPr>
          <w:rFonts w:ascii="Arial" w:hAnsi="Arial" w:cs="Arial"/>
          <w:sz w:val="19"/>
          <w:szCs w:val="19"/>
        </w:rPr>
        <w:t>that</w:t>
      </w:r>
      <w:r w:rsidRPr="00D73BC3">
        <w:rPr>
          <w:rFonts w:ascii="Arial" w:hAnsi="Arial" w:cs="Arial"/>
          <w:spacing w:val="5"/>
          <w:sz w:val="19"/>
          <w:szCs w:val="19"/>
        </w:rPr>
        <w:t xml:space="preserve"> </w:t>
      </w:r>
      <w:r w:rsidRPr="00D73BC3">
        <w:rPr>
          <w:rFonts w:ascii="Arial" w:hAnsi="Arial" w:cs="Arial"/>
          <w:sz w:val="19"/>
          <w:szCs w:val="19"/>
        </w:rPr>
        <w:t>structures</w:t>
      </w:r>
      <w:r w:rsidRPr="00D73BC3">
        <w:rPr>
          <w:rFonts w:ascii="Arial" w:hAnsi="Arial" w:cs="Arial"/>
          <w:spacing w:val="5"/>
          <w:sz w:val="19"/>
          <w:szCs w:val="19"/>
        </w:rPr>
        <w:t xml:space="preserve"> </w:t>
      </w:r>
      <w:r w:rsidRPr="00D73BC3">
        <w:rPr>
          <w:rFonts w:ascii="Arial" w:hAnsi="Arial" w:cs="Arial"/>
          <w:sz w:val="19"/>
          <w:szCs w:val="19"/>
        </w:rPr>
        <w:t>do</w:t>
      </w:r>
      <w:r w:rsidRPr="00D73BC3">
        <w:rPr>
          <w:rFonts w:ascii="Arial" w:hAnsi="Arial" w:cs="Arial"/>
          <w:spacing w:val="5"/>
          <w:sz w:val="19"/>
          <w:szCs w:val="19"/>
        </w:rPr>
        <w:t xml:space="preserve"> </w:t>
      </w:r>
      <w:r w:rsidRPr="00D73BC3">
        <w:rPr>
          <w:rFonts w:ascii="Arial" w:hAnsi="Arial" w:cs="Arial"/>
          <w:sz w:val="19"/>
          <w:szCs w:val="19"/>
        </w:rPr>
        <w:t>not</w:t>
      </w:r>
      <w:r w:rsidRPr="00D73BC3">
        <w:rPr>
          <w:rFonts w:ascii="Arial" w:hAnsi="Arial" w:cs="Arial"/>
          <w:spacing w:val="5"/>
          <w:sz w:val="19"/>
          <w:szCs w:val="19"/>
        </w:rPr>
        <w:t xml:space="preserve"> </w:t>
      </w:r>
      <w:r w:rsidRPr="00D73BC3">
        <w:rPr>
          <w:rFonts w:ascii="Arial" w:hAnsi="Arial" w:cs="Arial"/>
          <w:sz w:val="19"/>
          <w:szCs w:val="19"/>
        </w:rPr>
        <w:t>contain</w:t>
      </w:r>
      <w:r w:rsidRPr="00D73BC3">
        <w:rPr>
          <w:rFonts w:ascii="Arial" w:hAnsi="Arial" w:cs="Arial"/>
          <w:spacing w:val="5"/>
          <w:sz w:val="19"/>
          <w:szCs w:val="19"/>
        </w:rPr>
        <w:t xml:space="preserve"> </w:t>
      </w:r>
      <w:r w:rsidRPr="00D73BC3">
        <w:rPr>
          <w:rFonts w:ascii="Arial" w:hAnsi="Arial" w:cs="Arial"/>
          <w:sz w:val="19"/>
          <w:szCs w:val="19"/>
        </w:rPr>
        <w:t>detail</w:t>
      </w:r>
      <w:r w:rsidRPr="00D73BC3">
        <w:rPr>
          <w:rFonts w:ascii="Arial" w:hAnsi="Arial" w:cs="Arial"/>
          <w:spacing w:val="5"/>
          <w:sz w:val="19"/>
          <w:szCs w:val="19"/>
        </w:rPr>
        <w:t xml:space="preserve"> </w:t>
      </w:r>
      <w:r w:rsidRPr="00D73BC3">
        <w:rPr>
          <w:rFonts w:ascii="Arial" w:hAnsi="Arial" w:cs="Arial"/>
          <w:sz w:val="19"/>
          <w:szCs w:val="19"/>
        </w:rPr>
        <w:t>or</w:t>
      </w:r>
      <w:r w:rsidRPr="00D73BC3">
        <w:rPr>
          <w:rFonts w:ascii="Arial" w:hAnsi="Arial" w:cs="Arial"/>
          <w:spacing w:val="3"/>
          <w:sz w:val="19"/>
          <w:szCs w:val="19"/>
        </w:rPr>
        <w:t xml:space="preserve"> </w:t>
      </w:r>
      <w:r w:rsidRPr="00D73BC3">
        <w:rPr>
          <w:rFonts w:ascii="Arial" w:hAnsi="Arial" w:cs="Arial"/>
          <w:sz w:val="19"/>
          <w:szCs w:val="19"/>
        </w:rPr>
        <w:t>design</w:t>
      </w:r>
      <w:r w:rsidRPr="00D73BC3">
        <w:rPr>
          <w:rFonts w:ascii="Arial" w:hAnsi="Arial" w:cs="Arial"/>
          <w:spacing w:val="14"/>
          <w:sz w:val="19"/>
          <w:szCs w:val="19"/>
        </w:rPr>
        <w:t xml:space="preserve"> </w:t>
      </w:r>
      <w:r w:rsidRPr="00D73BC3">
        <w:rPr>
          <w:rFonts w:ascii="Arial" w:hAnsi="Arial" w:cs="Arial"/>
          <w:sz w:val="19"/>
          <w:szCs w:val="19"/>
        </w:rPr>
        <w:t>features</w:t>
      </w:r>
      <w:r w:rsidRPr="00D73BC3">
        <w:rPr>
          <w:rFonts w:ascii="Arial" w:hAnsi="Arial" w:cs="Arial"/>
          <w:spacing w:val="5"/>
          <w:sz w:val="19"/>
          <w:szCs w:val="19"/>
        </w:rPr>
        <w:t xml:space="preserve"> </w:t>
      </w:r>
      <w:r w:rsidRPr="00D73BC3">
        <w:rPr>
          <w:rFonts w:ascii="Arial" w:hAnsi="Arial" w:cs="Arial"/>
          <w:sz w:val="19"/>
          <w:szCs w:val="19"/>
        </w:rPr>
        <w:t>where</w:t>
      </w:r>
      <w:r w:rsidRPr="00D73BC3">
        <w:rPr>
          <w:rFonts w:ascii="Arial" w:hAnsi="Arial" w:cs="Arial"/>
          <w:spacing w:val="5"/>
          <w:sz w:val="19"/>
          <w:szCs w:val="19"/>
        </w:rPr>
        <w:t xml:space="preserve"> </w:t>
      </w:r>
      <w:r w:rsidRPr="00D73BC3">
        <w:rPr>
          <w:rFonts w:ascii="Arial" w:hAnsi="Arial" w:cs="Arial"/>
          <w:sz w:val="19"/>
          <w:szCs w:val="19"/>
        </w:rPr>
        <w:t>water</w:t>
      </w:r>
      <w:r w:rsidRPr="00D73BC3">
        <w:rPr>
          <w:rFonts w:ascii="Arial" w:hAnsi="Arial" w:cs="Arial"/>
          <w:spacing w:val="4"/>
          <w:sz w:val="19"/>
          <w:szCs w:val="19"/>
        </w:rPr>
        <w:t xml:space="preserve"> </w:t>
      </w:r>
      <w:r w:rsidRPr="00D73BC3">
        <w:rPr>
          <w:rFonts w:ascii="Arial" w:hAnsi="Arial" w:cs="Arial"/>
          <w:sz w:val="19"/>
          <w:szCs w:val="19"/>
        </w:rPr>
        <w:t>ponding</w:t>
      </w:r>
      <w:r w:rsidRPr="00D73BC3">
        <w:rPr>
          <w:rFonts w:ascii="Arial" w:hAnsi="Arial" w:cs="Arial"/>
          <w:spacing w:val="3"/>
          <w:sz w:val="19"/>
          <w:szCs w:val="19"/>
        </w:rPr>
        <w:t xml:space="preserve"> </w:t>
      </w:r>
      <w:r w:rsidRPr="00D73BC3">
        <w:rPr>
          <w:rFonts w:ascii="Arial" w:hAnsi="Arial" w:cs="Arial"/>
          <w:sz w:val="19"/>
          <w:szCs w:val="19"/>
        </w:rPr>
        <w:t>may occur.</w:t>
      </w:r>
    </w:p>
    <w:p w14:paraId="0CA0A84C" w14:textId="77777777" w:rsidR="00CF382E" w:rsidRPr="00D73BC3" w:rsidRDefault="00CF382E" w:rsidP="00CF382E">
      <w:pPr>
        <w:numPr>
          <w:ilvl w:val="0"/>
          <w:numId w:val="34"/>
        </w:numPr>
        <w:tabs>
          <w:tab w:val="left" w:pos="942"/>
        </w:tabs>
        <w:kinsoku w:val="0"/>
        <w:overflowPunct w:val="0"/>
        <w:autoSpaceDE w:val="0"/>
        <w:autoSpaceDN w:val="0"/>
        <w:adjustRightInd w:val="0"/>
        <w:spacing w:before="1" w:line="244" w:lineRule="auto"/>
        <w:ind w:left="0"/>
        <w:jc w:val="both"/>
        <w:rPr>
          <w:rFonts w:ascii="Arial" w:hAnsi="Arial" w:cs="Arial"/>
          <w:sz w:val="19"/>
          <w:szCs w:val="19"/>
        </w:rPr>
      </w:pPr>
      <w:r w:rsidRPr="00D73BC3">
        <w:rPr>
          <w:rFonts w:ascii="Arial" w:hAnsi="Arial" w:cs="Arial"/>
          <w:sz w:val="19"/>
          <w:szCs w:val="19"/>
        </w:rPr>
        <w:t>A</w:t>
      </w:r>
      <w:r w:rsidRPr="00D73BC3">
        <w:rPr>
          <w:rFonts w:ascii="Arial" w:hAnsi="Arial" w:cs="Arial"/>
          <w:spacing w:val="47"/>
          <w:sz w:val="19"/>
          <w:szCs w:val="19"/>
        </w:rPr>
        <w:t xml:space="preserve"> </w:t>
      </w:r>
      <w:r w:rsidRPr="00D73BC3">
        <w:rPr>
          <w:rFonts w:ascii="Arial" w:hAnsi="Arial" w:cs="Arial"/>
          <w:sz w:val="19"/>
          <w:szCs w:val="19"/>
        </w:rPr>
        <w:t>minimum</w:t>
      </w:r>
      <w:r w:rsidRPr="00D73BC3">
        <w:rPr>
          <w:rFonts w:ascii="Arial" w:hAnsi="Arial" w:cs="Arial"/>
          <w:spacing w:val="2"/>
          <w:sz w:val="19"/>
          <w:szCs w:val="19"/>
        </w:rPr>
        <w:t xml:space="preserve"> </w:t>
      </w:r>
      <w:r w:rsidRPr="00D73BC3">
        <w:rPr>
          <w:rFonts w:ascii="Arial" w:hAnsi="Arial" w:cs="Arial"/>
          <w:sz w:val="19"/>
          <w:szCs w:val="19"/>
        </w:rPr>
        <w:t>slope</w:t>
      </w:r>
      <w:r w:rsidRPr="00D73BC3">
        <w:rPr>
          <w:rFonts w:ascii="Arial" w:hAnsi="Arial" w:cs="Arial"/>
          <w:spacing w:val="48"/>
          <w:sz w:val="19"/>
          <w:szCs w:val="19"/>
        </w:rPr>
        <w:t xml:space="preserve"> </w:t>
      </w:r>
      <w:r w:rsidRPr="00D73BC3">
        <w:rPr>
          <w:rFonts w:ascii="Arial" w:hAnsi="Arial" w:cs="Arial"/>
          <w:sz w:val="19"/>
          <w:szCs w:val="19"/>
        </w:rPr>
        <w:t>of</w:t>
      </w:r>
      <w:r w:rsidRPr="00D73BC3">
        <w:rPr>
          <w:rFonts w:ascii="Arial" w:hAnsi="Arial" w:cs="Arial"/>
          <w:spacing w:val="3"/>
          <w:sz w:val="19"/>
          <w:szCs w:val="19"/>
        </w:rPr>
        <w:t xml:space="preserve"> </w:t>
      </w:r>
      <w:r w:rsidRPr="00D73BC3">
        <w:rPr>
          <w:rFonts w:ascii="Arial" w:hAnsi="Arial" w:cs="Arial"/>
          <w:sz w:val="19"/>
          <w:szCs w:val="19"/>
        </w:rPr>
        <w:t>15</w:t>
      </w:r>
      <w:r w:rsidRPr="00D73BC3">
        <w:rPr>
          <w:rFonts w:ascii="Arial" w:hAnsi="Arial" w:cs="Arial"/>
          <w:spacing w:val="2"/>
          <w:sz w:val="19"/>
          <w:szCs w:val="19"/>
        </w:rPr>
        <w:t xml:space="preserve"> </w:t>
      </w:r>
      <w:r w:rsidRPr="00D73BC3">
        <w:rPr>
          <w:rFonts w:ascii="Arial" w:hAnsi="Arial" w:cs="Arial"/>
          <w:sz w:val="19"/>
          <w:szCs w:val="19"/>
        </w:rPr>
        <w:t>degrees</w:t>
      </w:r>
      <w:r w:rsidRPr="00D73BC3">
        <w:rPr>
          <w:rFonts w:ascii="Arial" w:hAnsi="Arial" w:cs="Arial"/>
          <w:spacing w:val="2"/>
          <w:sz w:val="19"/>
          <w:szCs w:val="19"/>
        </w:rPr>
        <w:t xml:space="preserve"> </w:t>
      </w:r>
      <w:r w:rsidRPr="00D73BC3">
        <w:rPr>
          <w:rFonts w:ascii="Arial" w:hAnsi="Arial" w:cs="Arial"/>
          <w:sz w:val="19"/>
          <w:szCs w:val="19"/>
        </w:rPr>
        <w:t>is</w:t>
      </w:r>
      <w:r w:rsidRPr="00D73BC3">
        <w:rPr>
          <w:rFonts w:ascii="Arial" w:hAnsi="Arial" w:cs="Arial"/>
          <w:spacing w:val="2"/>
          <w:sz w:val="19"/>
          <w:szCs w:val="19"/>
        </w:rPr>
        <w:t xml:space="preserve"> </w:t>
      </w:r>
      <w:r w:rsidRPr="00D73BC3">
        <w:rPr>
          <w:rFonts w:ascii="Arial" w:hAnsi="Arial" w:cs="Arial"/>
          <w:sz w:val="19"/>
          <w:szCs w:val="19"/>
        </w:rPr>
        <w:t>required</w:t>
      </w:r>
      <w:r w:rsidRPr="00D73BC3">
        <w:rPr>
          <w:rFonts w:ascii="Arial" w:hAnsi="Arial" w:cs="Arial"/>
          <w:spacing w:val="2"/>
          <w:sz w:val="19"/>
          <w:szCs w:val="19"/>
        </w:rPr>
        <w:t xml:space="preserve"> </w:t>
      </w:r>
      <w:r w:rsidRPr="00D73BC3">
        <w:rPr>
          <w:rFonts w:ascii="Arial" w:hAnsi="Arial" w:cs="Arial"/>
          <w:sz w:val="19"/>
          <w:szCs w:val="19"/>
        </w:rPr>
        <w:t>to</w:t>
      </w:r>
      <w:r w:rsidRPr="00D73BC3">
        <w:rPr>
          <w:rFonts w:ascii="Arial" w:hAnsi="Arial" w:cs="Arial"/>
          <w:spacing w:val="2"/>
          <w:sz w:val="19"/>
          <w:szCs w:val="19"/>
        </w:rPr>
        <w:t xml:space="preserve"> </w:t>
      </w:r>
      <w:r w:rsidRPr="00D73BC3">
        <w:rPr>
          <w:rFonts w:ascii="Arial" w:hAnsi="Arial" w:cs="Arial"/>
          <w:sz w:val="19"/>
          <w:szCs w:val="19"/>
        </w:rPr>
        <w:t>all</w:t>
      </w:r>
      <w:r w:rsidRPr="00D73BC3">
        <w:rPr>
          <w:rFonts w:ascii="Arial" w:hAnsi="Arial" w:cs="Arial"/>
          <w:spacing w:val="47"/>
          <w:sz w:val="19"/>
          <w:szCs w:val="19"/>
        </w:rPr>
        <w:t xml:space="preserve"> </w:t>
      </w:r>
      <w:r w:rsidRPr="00D73BC3">
        <w:rPr>
          <w:rFonts w:ascii="Arial" w:hAnsi="Arial" w:cs="Arial"/>
          <w:sz w:val="19"/>
          <w:szCs w:val="19"/>
        </w:rPr>
        <w:t>sills</w:t>
      </w:r>
      <w:r w:rsidRPr="00D73BC3">
        <w:rPr>
          <w:rFonts w:ascii="Arial" w:hAnsi="Arial" w:cs="Arial"/>
          <w:spacing w:val="2"/>
          <w:sz w:val="19"/>
          <w:szCs w:val="19"/>
        </w:rPr>
        <w:t xml:space="preserve"> </w:t>
      </w:r>
      <w:r w:rsidRPr="00D73BC3">
        <w:rPr>
          <w:rFonts w:ascii="Arial" w:hAnsi="Arial" w:cs="Arial"/>
          <w:sz w:val="19"/>
          <w:szCs w:val="19"/>
        </w:rPr>
        <w:t>and</w:t>
      </w:r>
      <w:r w:rsidRPr="00D73BC3">
        <w:rPr>
          <w:rFonts w:ascii="Arial" w:hAnsi="Arial" w:cs="Arial"/>
          <w:spacing w:val="2"/>
          <w:sz w:val="19"/>
          <w:szCs w:val="19"/>
        </w:rPr>
        <w:t xml:space="preserve"> </w:t>
      </w:r>
      <w:r w:rsidRPr="00D73BC3">
        <w:rPr>
          <w:rFonts w:ascii="Arial" w:hAnsi="Arial" w:cs="Arial"/>
          <w:sz w:val="19"/>
          <w:szCs w:val="19"/>
        </w:rPr>
        <w:t>copings,</w:t>
      </w:r>
      <w:r w:rsidRPr="00D73BC3">
        <w:rPr>
          <w:rFonts w:ascii="Arial" w:hAnsi="Arial" w:cs="Arial"/>
          <w:spacing w:val="2"/>
          <w:sz w:val="19"/>
          <w:szCs w:val="19"/>
        </w:rPr>
        <w:t xml:space="preserve"> </w:t>
      </w:r>
      <w:r w:rsidRPr="00D73BC3">
        <w:rPr>
          <w:rFonts w:ascii="Arial" w:hAnsi="Arial" w:cs="Arial"/>
          <w:sz w:val="19"/>
          <w:szCs w:val="19"/>
        </w:rPr>
        <w:t>and</w:t>
      </w:r>
      <w:r w:rsidRPr="00D73BC3">
        <w:rPr>
          <w:rFonts w:ascii="Arial" w:hAnsi="Arial" w:cs="Arial"/>
          <w:spacing w:val="2"/>
          <w:sz w:val="19"/>
          <w:szCs w:val="19"/>
        </w:rPr>
        <w:t xml:space="preserve"> </w:t>
      </w:r>
      <w:r w:rsidRPr="00D73BC3">
        <w:rPr>
          <w:rFonts w:ascii="Arial" w:hAnsi="Arial" w:cs="Arial"/>
          <w:sz w:val="19"/>
          <w:szCs w:val="19"/>
        </w:rPr>
        <w:t>where</w:t>
      </w:r>
      <w:r w:rsidRPr="00D73BC3">
        <w:rPr>
          <w:rFonts w:ascii="Arial" w:hAnsi="Arial" w:cs="Arial"/>
          <w:spacing w:val="47"/>
          <w:sz w:val="19"/>
          <w:szCs w:val="19"/>
        </w:rPr>
        <w:t xml:space="preserve"> </w:t>
      </w:r>
      <w:r w:rsidRPr="00D73BC3">
        <w:rPr>
          <w:rFonts w:ascii="Arial" w:hAnsi="Arial" w:cs="Arial"/>
          <w:sz w:val="19"/>
          <w:szCs w:val="19"/>
        </w:rPr>
        <w:t>required</w:t>
      </w:r>
      <w:r w:rsidRPr="00D73BC3">
        <w:rPr>
          <w:rFonts w:ascii="Arial" w:hAnsi="Arial" w:cs="Arial"/>
          <w:spacing w:val="2"/>
          <w:sz w:val="19"/>
          <w:szCs w:val="19"/>
        </w:rPr>
        <w:t xml:space="preserve"> </w:t>
      </w:r>
      <w:r w:rsidRPr="00D73BC3">
        <w:rPr>
          <w:rFonts w:ascii="Arial" w:hAnsi="Arial" w:cs="Arial"/>
          <w:sz w:val="19"/>
          <w:szCs w:val="19"/>
        </w:rPr>
        <w:t>by</w:t>
      </w:r>
      <w:r w:rsidRPr="00D73BC3">
        <w:rPr>
          <w:rFonts w:ascii="Arial" w:hAnsi="Arial" w:cs="Arial"/>
          <w:spacing w:val="42"/>
          <w:sz w:val="19"/>
          <w:szCs w:val="19"/>
        </w:rPr>
        <w:t xml:space="preserve"> </w:t>
      </w:r>
      <w:r w:rsidRPr="00D73BC3">
        <w:rPr>
          <w:rFonts w:ascii="Arial" w:hAnsi="Arial" w:cs="Arial"/>
          <w:sz w:val="19"/>
          <w:szCs w:val="19"/>
        </w:rPr>
        <w:t>the installation</w:t>
      </w:r>
      <w:r w:rsidRPr="00D73BC3">
        <w:rPr>
          <w:rFonts w:ascii="Arial" w:hAnsi="Arial" w:cs="Arial"/>
          <w:spacing w:val="-1"/>
          <w:sz w:val="19"/>
          <w:szCs w:val="19"/>
        </w:rPr>
        <w:t xml:space="preserve"> </w:t>
      </w:r>
      <w:r w:rsidRPr="00D73BC3">
        <w:rPr>
          <w:rFonts w:ascii="Arial" w:hAnsi="Arial" w:cs="Arial"/>
          <w:sz w:val="19"/>
          <w:szCs w:val="19"/>
        </w:rPr>
        <w:t>details,</w:t>
      </w:r>
      <w:r w:rsidRPr="00D73BC3">
        <w:rPr>
          <w:rFonts w:ascii="Arial" w:hAnsi="Arial" w:cs="Arial"/>
          <w:spacing w:val="1"/>
          <w:sz w:val="19"/>
          <w:szCs w:val="19"/>
        </w:rPr>
        <w:t xml:space="preserve"> </w:t>
      </w:r>
      <w:r w:rsidRPr="00D73BC3">
        <w:rPr>
          <w:rFonts w:ascii="Arial" w:hAnsi="Arial" w:cs="Arial"/>
          <w:sz w:val="19"/>
          <w:szCs w:val="19"/>
        </w:rPr>
        <w:t>a</w:t>
      </w:r>
      <w:r w:rsidRPr="00D73BC3">
        <w:rPr>
          <w:rFonts w:ascii="Arial" w:hAnsi="Arial" w:cs="Arial"/>
          <w:spacing w:val="-1"/>
          <w:sz w:val="19"/>
          <w:szCs w:val="19"/>
        </w:rPr>
        <w:t xml:space="preserve"> </w:t>
      </w:r>
      <w:r w:rsidRPr="00D73BC3">
        <w:rPr>
          <w:rFonts w:ascii="Arial" w:hAnsi="Arial" w:cs="Arial"/>
          <w:sz w:val="19"/>
          <w:szCs w:val="19"/>
        </w:rPr>
        <w:t>water-proof</w:t>
      </w:r>
      <w:r w:rsidRPr="00D73BC3">
        <w:rPr>
          <w:rFonts w:ascii="Arial" w:hAnsi="Arial" w:cs="Arial"/>
          <w:spacing w:val="1"/>
          <w:sz w:val="19"/>
          <w:szCs w:val="19"/>
        </w:rPr>
        <w:t xml:space="preserve"> </w:t>
      </w:r>
      <w:r w:rsidRPr="00D73BC3">
        <w:rPr>
          <w:rFonts w:ascii="Arial" w:hAnsi="Arial" w:cs="Arial"/>
          <w:sz w:val="19"/>
          <w:szCs w:val="19"/>
        </w:rPr>
        <w:t>membrane</w:t>
      </w:r>
      <w:r w:rsidRPr="00D73BC3">
        <w:rPr>
          <w:rFonts w:ascii="Arial" w:hAnsi="Arial" w:cs="Arial"/>
          <w:spacing w:val="-1"/>
          <w:sz w:val="19"/>
          <w:szCs w:val="19"/>
        </w:rPr>
        <w:t xml:space="preserve"> </w:t>
      </w:r>
      <w:r w:rsidRPr="00D73BC3">
        <w:rPr>
          <w:rFonts w:ascii="Arial" w:hAnsi="Arial" w:cs="Arial"/>
          <w:sz w:val="19"/>
          <w:szCs w:val="19"/>
        </w:rPr>
        <w:t>system</w:t>
      </w:r>
      <w:r w:rsidRPr="00D73BC3">
        <w:rPr>
          <w:rFonts w:ascii="Arial" w:hAnsi="Arial" w:cs="Arial"/>
          <w:spacing w:val="-1"/>
          <w:sz w:val="19"/>
          <w:szCs w:val="19"/>
        </w:rPr>
        <w:t xml:space="preserve"> </w:t>
      </w:r>
      <w:r w:rsidRPr="00D73BC3">
        <w:rPr>
          <w:rFonts w:ascii="Arial" w:hAnsi="Arial" w:cs="Arial"/>
          <w:sz w:val="19"/>
          <w:szCs w:val="19"/>
        </w:rPr>
        <w:t>or</w:t>
      </w:r>
      <w:r w:rsidRPr="00D73BC3">
        <w:rPr>
          <w:rFonts w:ascii="Arial" w:hAnsi="Arial" w:cs="Arial"/>
          <w:spacing w:val="-1"/>
          <w:sz w:val="19"/>
          <w:szCs w:val="19"/>
        </w:rPr>
        <w:t xml:space="preserve"> </w:t>
      </w:r>
      <w:r w:rsidRPr="00D73BC3">
        <w:rPr>
          <w:rFonts w:ascii="Arial" w:hAnsi="Arial" w:cs="Arial"/>
          <w:sz w:val="19"/>
          <w:szCs w:val="19"/>
        </w:rPr>
        <w:t>water</w:t>
      </w:r>
      <w:r w:rsidRPr="00D73BC3">
        <w:rPr>
          <w:rFonts w:ascii="Arial" w:hAnsi="Arial" w:cs="Arial"/>
          <w:spacing w:val="1"/>
          <w:sz w:val="19"/>
          <w:szCs w:val="19"/>
        </w:rPr>
        <w:t xml:space="preserve"> </w:t>
      </w:r>
      <w:r w:rsidRPr="00D73BC3">
        <w:rPr>
          <w:rFonts w:ascii="Arial" w:hAnsi="Arial" w:cs="Arial"/>
          <w:sz w:val="19"/>
          <w:szCs w:val="19"/>
        </w:rPr>
        <w:t>management facility</w:t>
      </w:r>
      <w:r w:rsidRPr="00D73BC3">
        <w:rPr>
          <w:rFonts w:ascii="Arial" w:hAnsi="Arial" w:cs="Arial"/>
          <w:spacing w:val="-4"/>
          <w:sz w:val="19"/>
          <w:szCs w:val="19"/>
        </w:rPr>
        <w:t xml:space="preserve"> </w:t>
      </w:r>
      <w:r w:rsidRPr="00D73BC3">
        <w:rPr>
          <w:rFonts w:ascii="Arial" w:hAnsi="Arial" w:cs="Arial"/>
          <w:sz w:val="19"/>
          <w:szCs w:val="19"/>
        </w:rPr>
        <w:t>is to</w:t>
      </w:r>
      <w:r w:rsidRPr="00D73BC3">
        <w:rPr>
          <w:rFonts w:ascii="Arial" w:hAnsi="Arial" w:cs="Arial"/>
          <w:spacing w:val="1"/>
          <w:sz w:val="19"/>
          <w:szCs w:val="19"/>
        </w:rPr>
        <w:t xml:space="preserve"> </w:t>
      </w:r>
      <w:r w:rsidRPr="00D73BC3">
        <w:rPr>
          <w:rFonts w:ascii="Arial" w:hAnsi="Arial" w:cs="Arial"/>
          <w:sz w:val="19"/>
          <w:szCs w:val="19"/>
        </w:rPr>
        <w:t>be</w:t>
      </w:r>
      <w:r w:rsidRPr="00D73BC3">
        <w:rPr>
          <w:rFonts w:ascii="Arial" w:hAnsi="Arial" w:cs="Arial"/>
          <w:spacing w:val="-1"/>
          <w:sz w:val="19"/>
          <w:szCs w:val="19"/>
        </w:rPr>
        <w:t xml:space="preserve"> </w:t>
      </w:r>
      <w:r w:rsidRPr="00D73BC3">
        <w:rPr>
          <w:rFonts w:ascii="Arial" w:hAnsi="Arial" w:cs="Arial"/>
          <w:sz w:val="19"/>
          <w:szCs w:val="19"/>
        </w:rPr>
        <w:t>specified.</w:t>
      </w:r>
    </w:p>
    <w:p w14:paraId="0A653651" w14:textId="77777777" w:rsidR="00CF382E" w:rsidRPr="00D73BC3" w:rsidRDefault="00CF382E" w:rsidP="00CF382E">
      <w:pPr>
        <w:kinsoku w:val="0"/>
        <w:overflowPunct w:val="0"/>
        <w:autoSpaceDE w:val="0"/>
        <w:autoSpaceDN w:val="0"/>
        <w:adjustRightInd w:val="0"/>
        <w:spacing w:before="5"/>
        <w:rPr>
          <w:rFonts w:ascii="Arial" w:hAnsi="Arial" w:cs="Arial"/>
        </w:rPr>
      </w:pPr>
    </w:p>
    <w:p w14:paraId="67E17892" w14:textId="77777777" w:rsidR="00CF382E" w:rsidRPr="00D73BC3" w:rsidRDefault="00CF382E" w:rsidP="00CF382E">
      <w:pPr>
        <w:kinsoku w:val="0"/>
        <w:overflowPunct w:val="0"/>
        <w:autoSpaceDE w:val="0"/>
        <w:autoSpaceDN w:val="0"/>
        <w:adjustRightInd w:val="0"/>
        <w:spacing w:before="1"/>
        <w:outlineLvl w:val="3"/>
        <w:rPr>
          <w:rFonts w:ascii="Arial" w:hAnsi="Arial" w:cs="Arial"/>
          <w:b/>
          <w:bCs/>
          <w:sz w:val="19"/>
          <w:szCs w:val="19"/>
        </w:rPr>
      </w:pPr>
      <w:r w:rsidRPr="00D73BC3">
        <w:rPr>
          <w:rFonts w:ascii="Arial" w:hAnsi="Arial" w:cs="Arial"/>
          <w:b/>
          <w:bCs/>
          <w:sz w:val="19"/>
          <w:szCs w:val="19"/>
        </w:rPr>
        <w:t>Ground</w:t>
      </w:r>
      <w:r w:rsidRPr="00D73BC3">
        <w:rPr>
          <w:rFonts w:ascii="Arial" w:hAnsi="Arial" w:cs="Arial"/>
          <w:b/>
          <w:bCs/>
          <w:spacing w:val="5"/>
          <w:sz w:val="19"/>
          <w:szCs w:val="19"/>
        </w:rPr>
        <w:t xml:space="preserve"> </w:t>
      </w:r>
      <w:r w:rsidRPr="00D73BC3">
        <w:rPr>
          <w:rFonts w:ascii="Arial" w:hAnsi="Arial" w:cs="Arial"/>
          <w:b/>
          <w:bCs/>
          <w:sz w:val="19"/>
          <w:szCs w:val="19"/>
        </w:rPr>
        <w:t>Clearances</w:t>
      </w:r>
    </w:p>
    <w:p w14:paraId="4FDB6D41" w14:textId="77777777" w:rsidR="00CF382E" w:rsidRPr="00D73BC3" w:rsidRDefault="00CF382E" w:rsidP="00CF382E">
      <w:pPr>
        <w:kinsoku w:val="0"/>
        <w:overflowPunct w:val="0"/>
        <w:autoSpaceDE w:val="0"/>
        <w:autoSpaceDN w:val="0"/>
        <w:adjustRightInd w:val="0"/>
        <w:spacing w:before="4"/>
        <w:rPr>
          <w:rFonts w:ascii="Arial" w:hAnsi="Arial" w:cs="Arial"/>
          <w:b/>
          <w:bCs/>
          <w:sz w:val="19"/>
          <w:szCs w:val="19"/>
        </w:rPr>
      </w:pPr>
    </w:p>
    <w:p w14:paraId="2FFB25E4" w14:textId="3B65C89B" w:rsidR="00CF382E" w:rsidRPr="00D73BC3" w:rsidRDefault="00CF382E" w:rsidP="00CF382E">
      <w:pPr>
        <w:kinsoku w:val="0"/>
        <w:overflowPunct w:val="0"/>
        <w:autoSpaceDE w:val="0"/>
        <w:autoSpaceDN w:val="0"/>
        <w:adjustRightInd w:val="0"/>
        <w:spacing w:line="244" w:lineRule="auto"/>
        <w:jc w:val="both"/>
        <w:rPr>
          <w:rFonts w:ascii="Arial" w:hAnsi="Arial" w:cs="Arial"/>
          <w:sz w:val="19"/>
          <w:szCs w:val="19"/>
        </w:rPr>
      </w:pPr>
      <w:r w:rsidRPr="00D73BC3">
        <w:rPr>
          <w:rFonts w:ascii="Arial" w:hAnsi="Arial" w:cs="Arial"/>
          <w:sz w:val="19"/>
          <w:szCs w:val="19"/>
        </w:rPr>
        <w:t>Ground</w:t>
      </w:r>
      <w:r w:rsidRPr="00D73BC3">
        <w:rPr>
          <w:rFonts w:ascii="Arial" w:hAnsi="Arial" w:cs="Arial"/>
          <w:spacing w:val="22"/>
          <w:sz w:val="19"/>
          <w:szCs w:val="19"/>
        </w:rPr>
        <w:t xml:space="preserve"> </w:t>
      </w:r>
      <w:r w:rsidRPr="00D73BC3">
        <w:rPr>
          <w:rFonts w:ascii="Arial" w:hAnsi="Arial" w:cs="Arial"/>
          <w:sz w:val="19"/>
          <w:szCs w:val="19"/>
        </w:rPr>
        <w:t>clearances</w:t>
      </w:r>
      <w:r w:rsidRPr="00D73BC3">
        <w:rPr>
          <w:rFonts w:ascii="Arial" w:hAnsi="Arial" w:cs="Arial"/>
          <w:spacing w:val="21"/>
          <w:sz w:val="19"/>
          <w:szCs w:val="19"/>
        </w:rPr>
        <w:t xml:space="preserve"> </w:t>
      </w:r>
      <w:r w:rsidRPr="00D73BC3">
        <w:rPr>
          <w:rFonts w:ascii="Arial" w:hAnsi="Arial" w:cs="Arial"/>
          <w:sz w:val="19"/>
          <w:szCs w:val="19"/>
        </w:rPr>
        <w:t>for</w:t>
      </w:r>
      <w:r w:rsidRPr="00D73BC3">
        <w:rPr>
          <w:rFonts w:ascii="Arial" w:hAnsi="Arial" w:cs="Arial"/>
          <w:spacing w:val="21"/>
          <w:sz w:val="19"/>
          <w:szCs w:val="19"/>
        </w:rPr>
        <w:t xml:space="preserve"> </w:t>
      </w:r>
      <w:r w:rsidRPr="00D73BC3">
        <w:rPr>
          <w:rFonts w:ascii="Arial" w:hAnsi="Arial" w:cs="Arial"/>
          <w:sz w:val="19"/>
          <w:szCs w:val="19"/>
        </w:rPr>
        <w:t>supporting</w:t>
      </w:r>
      <w:r w:rsidRPr="00D73BC3">
        <w:rPr>
          <w:rFonts w:ascii="Arial" w:hAnsi="Arial" w:cs="Arial"/>
          <w:spacing w:val="20"/>
          <w:sz w:val="19"/>
          <w:szCs w:val="19"/>
        </w:rPr>
        <w:t xml:space="preserve"> </w:t>
      </w:r>
      <w:r w:rsidRPr="00D73BC3">
        <w:rPr>
          <w:rFonts w:ascii="Arial" w:hAnsi="Arial" w:cs="Arial"/>
          <w:sz w:val="19"/>
          <w:szCs w:val="19"/>
        </w:rPr>
        <w:t>substrate</w:t>
      </w:r>
      <w:r w:rsidRPr="00D73BC3">
        <w:rPr>
          <w:rFonts w:ascii="Arial" w:hAnsi="Arial" w:cs="Arial"/>
          <w:spacing w:val="21"/>
          <w:sz w:val="19"/>
          <w:szCs w:val="19"/>
        </w:rPr>
        <w:t xml:space="preserve"> </w:t>
      </w:r>
      <w:r w:rsidRPr="00D73BC3">
        <w:rPr>
          <w:rFonts w:ascii="Arial" w:hAnsi="Arial" w:cs="Arial"/>
          <w:sz w:val="19"/>
          <w:szCs w:val="19"/>
        </w:rPr>
        <w:t>boards</w:t>
      </w:r>
      <w:r w:rsidRPr="00D73BC3">
        <w:rPr>
          <w:rFonts w:ascii="Arial" w:hAnsi="Arial" w:cs="Arial"/>
          <w:spacing w:val="22"/>
          <w:sz w:val="19"/>
          <w:szCs w:val="19"/>
        </w:rPr>
        <w:t xml:space="preserve"> </w:t>
      </w:r>
      <w:r w:rsidRPr="00D73BC3">
        <w:rPr>
          <w:rFonts w:ascii="Arial" w:hAnsi="Arial" w:cs="Arial"/>
          <w:sz w:val="19"/>
          <w:szCs w:val="19"/>
        </w:rPr>
        <w:t>must</w:t>
      </w:r>
      <w:r w:rsidRPr="00D73BC3">
        <w:rPr>
          <w:rFonts w:ascii="Arial" w:hAnsi="Arial" w:cs="Arial"/>
          <w:spacing w:val="19"/>
          <w:sz w:val="19"/>
          <w:szCs w:val="19"/>
        </w:rPr>
        <w:t xml:space="preserve"> </w:t>
      </w:r>
      <w:r w:rsidRPr="00D73BC3">
        <w:rPr>
          <w:rFonts w:ascii="Arial" w:hAnsi="Arial" w:cs="Arial"/>
          <w:sz w:val="19"/>
          <w:szCs w:val="19"/>
        </w:rPr>
        <w:t>be</w:t>
      </w:r>
      <w:r w:rsidRPr="00D73BC3">
        <w:rPr>
          <w:rFonts w:ascii="Arial" w:hAnsi="Arial" w:cs="Arial"/>
          <w:spacing w:val="21"/>
          <w:sz w:val="19"/>
          <w:szCs w:val="19"/>
        </w:rPr>
        <w:t xml:space="preserve"> </w:t>
      </w:r>
      <w:r w:rsidRPr="00D73BC3">
        <w:rPr>
          <w:rFonts w:ascii="Arial" w:hAnsi="Arial" w:cs="Arial"/>
          <w:sz w:val="19"/>
          <w:szCs w:val="19"/>
        </w:rPr>
        <w:t>maintained</w:t>
      </w:r>
      <w:r w:rsidRPr="00D73BC3">
        <w:rPr>
          <w:rFonts w:ascii="Arial" w:hAnsi="Arial" w:cs="Arial"/>
          <w:spacing w:val="22"/>
          <w:sz w:val="19"/>
          <w:szCs w:val="19"/>
        </w:rPr>
        <w:t xml:space="preserve"> </w:t>
      </w:r>
      <w:r w:rsidRPr="00D73BC3">
        <w:rPr>
          <w:rFonts w:ascii="Arial" w:hAnsi="Arial" w:cs="Arial"/>
          <w:sz w:val="19"/>
          <w:szCs w:val="19"/>
        </w:rPr>
        <w:t>in</w:t>
      </w:r>
      <w:r w:rsidRPr="00D73BC3">
        <w:rPr>
          <w:rFonts w:ascii="Arial" w:hAnsi="Arial" w:cs="Arial"/>
          <w:spacing w:val="23"/>
          <w:sz w:val="19"/>
          <w:szCs w:val="19"/>
        </w:rPr>
        <w:t xml:space="preserve"> </w:t>
      </w:r>
      <w:r w:rsidRPr="00D73BC3">
        <w:rPr>
          <w:rFonts w:ascii="Arial" w:hAnsi="Arial" w:cs="Arial"/>
          <w:sz w:val="19"/>
          <w:szCs w:val="19"/>
        </w:rPr>
        <w:t>accordance</w:t>
      </w:r>
      <w:r w:rsidRPr="00D73BC3">
        <w:rPr>
          <w:rFonts w:ascii="Arial" w:hAnsi="Arial" w:cs="Arial"/>
          <w:spacing w:val="21"/>
          <w:sz w:val="19"/>
          <w:szCs w:val="19"/>
        </w:rPr>
        <w:t xml:space="preserve"> </w:t>
      </w:r>
      <w:r w:rsidRPr="00D73BC3">
        <w:rPr>
          <w:rFonts w:ascii="Arial" w:hAnsi="Arial" w:cs="Arial"/>
          <w:sz w:val="19"/>
          <w:szCs w:val="19"/>
        </w:rPr>
        <w:t>with</w:t>
      </w:r>
      <w:r w:rsidRPr="00D73BC3">
        <w:rPr>
          <w:rFonts w:ascii="Arial" w:hAnsi="Arial" w:cs="Arial"/>
          <w:spacing w:val="23"/>
          <w:sz w:val="19"/>
          <w:szCs w:val="19"/>
        </w:rPr>
        <w:t xml:space="preserve"> </w:t>
      </w:r>
      <w:r w:rsidRPr="00D73BC3">
        <w:rPr>
          <w:rFonts w:ascii="Arial" w:hAnsi="Arial" w:cs="Arial"/>
          <w:sz w:val="19"/>
          <w:szCs w:val="19"/>
        </w:rPr>
        <w:t>the</w:t>
      </w:r>
      <w:r w:rsidRPr="00D73BC3">
        <w:rPr>
          <w:rFonts w:ascii="Arial" w:hAnsi="Arial" w:cs="Arial"/>
          <w:spacing w:val="21"/>
          <w:sz w:val="19"/>
          <w:szCs w:val="19"/>
        </w:rPr>
        <w:t xml:space="preserve"> </w:t>
      </w:r>
      <w:r w:rsidRPr="00D73BC3">
        <w:rPr>
          <w:rFonts w:ascii="Arial" w:hAnsi="Arial" w:cs="Arial"/>
          <w:sz w:val="19"/>
          <w:szCs w:val="19"/>
        </w:rPr>
        <w:t>requirements</w:t>
      </w:r>
      <w:r w:rsidRPr="00D73BC3">
        <w:rPr>
          <w:rFonts w:ascii="Arial" w:hAnsi="Arial" w:cs="Arial"/>
          <w:spacing w:val="22"/>
          <w:sz w:val="19"/>
          <w:szCs w:val="19"/>
        </w:rPr>
        <w:t xml:space="preserve"> </w:t>
      </w:r>
      <w:r w:rsidRPr="00D73BC3">
        <w:rPr>
          <w:rFonts w:ascii="Arial" w:hAnsi="Arial" w:cs="Arial"/>
          <w:sz w:val="19"/>
          <w:szCs w:val="19"/>
        </w:rPr>
        <w:t>of NZS</w:t>
      </w:r>
      <w:r w:rsidRPr="00D73BC3">
        <w:rPr>
          <w:rFonts w:ascii="Arial" w:hAnsi="Arial" w:cs="Arial"/>
          <w:spacing w:val="14"/>
          <w:sz w:val="19"/>
          <w:szCs w:val="19"/>
        </w:rPr>
        <w:t xml:space="preserve"> </w:t>
      </w:r>
      <w:r w:rsidRPr="00D73BC3">
        <w:rPr>
          <w:rFonts w:ascii="Arial" w:hAnsi="Arial" w:cs="Arial"/>
          <w:sz w:val="19"/>
          <w:szCs w:val="19"/>
        </w:rPr>
        <w:t>3604.</w:t>
      </w:r>
      <w:r w:rsidRPr="00D73BC3">
        <w:rPr>
          <w:rFonts w:ascii="Arial" w:hAnsi="Arial" w:cs="Arial"/>
          <w:spacing w:val="15"/>
          <w:sz w:val="19"/>
          <w:szCs w:val="19"/>
        </w:rPr>
        <w:t xml:space="preserve"> </w:t>
      </w:r>
      <w:r w:rsidRPr="00D73BC3">
        <w:rPr>
          <w:rFonts w:ascii="Arial" w:hAnsi="Arial" w:cs="Arial"/>
          <w:sz w:val="19"/>
          <w:szCs w:val="19"/>
        </w:rPr>
        <w:t>Bottoms</w:t>
      </w:r>
      <w:r w:rsidRPr="00D73BC3">
        <w:rPr>
          <w:rFonts w:ascii="Arial" w:hAnsi="Arial" w:cs="Arial"/>
          <w:spacing w:val="15"/>
          <w:sz w:val="19"/>
          <w:szCs w:val="19"/>
        </w:rPr>
        <w:t xml:space="preserve"> </w:t>
      </w:r>
      <w:r w:rsidRPr="00D73BC3">
        <w:rPr>
          <w:rFonts w:ascii="Arial" w:hAnsi="Arial" w:cs="Arial"/>
          <w:sz w:val="19"/>
          <w:szCs w:val="19"/>
        </w:rPr>
        <w:t>of</w:t>
      </w:r>
      <w:r w:rsidRPr="00D73BC3">
        <w:rPr>
          <w:rFonts w:ascii="Arial" w:hAnsi="Arial" w:cs="Arial"/>
          <w:spacing w:val="16"/>
          <w:sz w:val="19"/>
          <w:szCs w:val="19"/>
        </w:rPr>
        <w:t xml:space="preserve"> </w:t>
      </w:r>
      <w:r w:rsidRPr="00D73BC3">
        <w:rPr>
          <w:rFonts w:ascii="Arial" w:hAnsi="Arial" w:cs="Arial"/>
          <w:sz w:val="19"/>
          <w:szCs w:val="19"/>
        </w:rPr>
        <w:t>sheets</w:t>
      </w:r>
      <w:r w:rsidRPr="00D73BC3">
        <w:rPr>
          <w:rFonts w:ascii="Arial" w:hAnsi="Arial" w:cs="Arial"/>
          <w:spacing w:val="15"/>
          <w:sz w:val="19"/>
          <w:szCs w:val="19"/>
        </w:rPr>
        <w:t xml:space="preserve"> </w:t>
      </w:r>
      <w:r w:rsidRPr="00D73BC3">
        <w:rPr>
          <w:rFonts w:ascii="Arial" w:hAnsi="Arial" w:cs="Arial"/>
          <w:sz w:val="19"/>
          <w:szCs w:val="19"/>
        </w:rPr>
        <w:t>are</w:t>
      </w:r>
      <w:r w:rsidRPr="00D73BC3">
        <w:rPr>
          <w:rFonts w:ascii="Arial" w:hAnsi="Arial" w:cs="Arial"/>
          <w:spacing w:val="14"/>
          <w:sz w:val="19"/>
          <w:szCs w:val="19"/>
        </w:rPr>
        <w:t xml:space="preserve"> </w:t>
      </w:r>
      <w:r w:rsidRPr="00D73BC3">
        <w:rPr>
          <w:rFonts w:ascii="Arial" w:hAnsi="Arial" w:cs="Arial"/>
          <w:sz w:val="19"/>
          <w:szCs w:val="19"/>
        </w:rPr>
        <w:t>to</w:t>
      </w:r>
      <w:r w:rsidRPr="00D73BC3">
        <w:rPr>
          <w:rFonts w:ascii="Arial" w:hAnsi="Arial" w:cs="Arial"/>
          <w:spacing w:val="15"/>
          <w:sz w:val="19"/>
          <w:szCs w:val="19"/>
        </w:rPr>
        <w:t xml:space="preserve"> </w:t>
      </w:r>
      <w:r w:rsidRPr="00D73BC3">
        <w:rPr>
          <w:rFonts w:ascii="Arial" w:hAnsi="Arial" w:cs="Arial"/>
          <w:sz w:val="19"/>
          <w:szCs w:val="19"/>
        </w:rPr>
        <w:t>finish</w:t>
      </w:r>
      <w:r w:rsidRPr="00D73BC3">
        <w:rPr>
          <w:rFonts w:ascii="Arial" w:hAnsi="Arial" w:cs="Arial"/>
          <w:spacing w:val="15"/>
          <w:sz w:val="19"/>
          <w:szCs w:val="19"/>
        </w:rPr>
        <w:t xml:space="preserve"> </w:t>
      </w:r>
      <w:r w:rsidRPr="00D73BC3">
        <w:rPr>
          <w:rFonts w:ascii="Arial" w:hAnsi="Arial" w:cs="Arial"/>
          <w:sz w:val="19"/>
          <w:szCs w:val="19"/>
        </w:rPr>
        <w:t>minimum</w:t>
      </w:r>
      <w:r w:rsidRPr="00D73BC3">
        <w:rPr>
          <w:rFonts w:ascii="Arial" w:hAnsi="Arial" w:cs="Arial"/>
          <w:spacing w:val="19"/>
          <w:sz w:val="19"/>
          <w:szCs w:val="19"/>
        </w:rPr>
        <w:t xml:space="preserve"> </w:t>
      </w:r>
      <w:r w:rsidRPr="00D73BC3">
        <w:rPr>
          <w:rFonts w:ascii="Arial" w:hAnsi="Arial" w:cs="Arial"/>
          <w:b/>
          <w:bCs/>
          <w:sz w:val="19"/>
          <w:szCs w:val="19"/>
        </w:rPr>
        <w:t>35mm</w:t>
      </w:r>
      <w:r w:rsidRPr="00D73BC3">
        <w:rPr>
          <w:rFonts w:ascii="Arial" w:hAnsi="Arial" w:cs="Arial"/>
          <w:b/>
          <w:bCs/>
          <w:spacing w:val="18"/>
          <w:sz w:val="19"/>
          <w:szCs w:val="19"/>
        </w:rPr>
        <w:t xml:space="preserve"> </w:t>
      </w:r>
      <w:r w:rsidRPr="00D73BC3">
        <w:rPr>
          <w:rFonts w:ascii="Arial" w:hAnsi="Arial" w:cs="Arial"/>
          <w:sz w:val="19"/>
          <w:szCs w:val="19"/>
        </w:rPr>
        <w:t>clear</w:t>
      </w:r>
      <w:r w:rsidRPr="00D73BC3">
        <w:rPr>
          <w:rFonts w:ascii="Arial" w:hAnsi="Arial" w:cs="Arial"/>
          <w:spacing w:val="13"/>
          <w:sz w:val="19"/>
          <w:szCs w:val="19"/>
        </w:rPr>
        <w:t xml:space="preserve"> </w:t>
      </w:r>
      <w:r w:rsidRPr="00D73BC3">
        <w:rPr>
          <w:rFonts w:ascii="Arial" w:hAnsi="Arial" w:cs="Arial"/>
          <w:sz w:val="19"/>
          <w:szCs w:val="19"/>
        </w:rPr>
        <w:t>of</w:t>
      </w:r>
      <w:r w:rsidRPr="00D73BC3">
        <w:rPr>
          <w:rFonts w:ascii="Arial" w:hAnsi="Arial" w:cs="Arial"/>
          <w:spacing w:val="13"/>
          <w:sz w:val="19"/>
          <w:szCs w:val="19"/>
        </w:rPr>
        <w:t xml:space="preserve"> </w:t>
      </w:r>
      <w:r w:rsidRPr="00D73BC3">
        <w:rPr>
          <w:rFonts w:ascii="Arial" w:hAnsi="Arial" w:cs="Arial"/>
          <w:sz w:val="19"/>
          <w:szCs w:val="19"/>
        </w:rPr>
        <w:t>finished</w:t>
      </w:r>
      <w:r w:rsidRPr="00D73BC3">
        <w:rPr>
          <w:rFonts w:ascii="Arial" w:hAnsi="Arial" w:cs="Arial"/>
          <w:spacing w:val="13"/>
          <w:sz w:val="19"/>
          <w:szCs w:val="19"/>
        </w:rPr>
        <w:t xml:space="preserve"> </w:t>
      </w:r>
      <w:r w:rsidRPr="00D73BC3">
        <w:rPr>
          <w:rFonts w:ascii="Arial" w:hAnsi="Arial" w:cs="Arial"/>
          <w:sz w:val="19"/>
          <w:szCs w:val="19"/>
        </w:rPr>
        <w:t>deck</w:t>
      </w:r>
      <w:r w:rsidRPr="00D73BC3">
        <w:rPr>
          <w:rFonts w:ascii="Arial" w:hAnsi="Arial" w:cs="Arial"/>
          <w:spacing w:val="13"/>
          <w:sz w:val="19"/>
          <w:szCs w:val="19"/>
        </w:rPr>
        <w:t xml:space="preserve"> </w:t>
      </w:r>
      <w:r w:rsidRPr="00D73BC3">
        <w:rPr>
          <w:rFonts w:ascii="Arial" w:hAnsi="Arial" w:cs="Arial"/>
          <w:sz w:val="19"/>
          <w:szCs w:val="19"/>
        </w:rPr>
        <w:t>surfaces</w:t>
      </w:r>
      <w:r w:rsidRPr="00D73BC3">
        <w:rPr>
          <w:rFonts w:ascii="Arial" w:hAnsi="Arial" w:cs="Arial"/>
          <w:spacing w:val="14"/>
          <w:sz w:val="19"/>
          <w:szCs w:val="19"/>
        </w:rPr>
        <w:t xml:space="preserve"> </w:t>
      </w:r>
      <w:r w:rsidRPr="00D73BC3">
        <w:rPr>
          <w:rFonts w:ascii="Arial" w:hAnsi="Arial" w:cs="Arial"/>
          <w:sz w:val="19"/>
          <w:szCs w:val="19"/>
        </w:rPr>
        <w:t>and</w:t>
      </w:r>
      <w:r w:rsidRPr="00D73BC3">
        <w:rPr>
          <w:rFonts w:ascii="Arial" w:hAnsi="Arial" w:cs="Arial"/>
          <w:spacing w:val="15"/>
          <w:sz w:val="19"/>
          <w:szCs w:val="19"/>
        </w:rPr>
        <w:t xml:space="preserve"> </w:t>
      </w:r>
      <w:r w:rsidRPr="00D73BC3">
        <w:rPr>
          <w:rFonts w:ascii="Arial" w:hAnsi="Arial" w:cs="Arial"/>
          <w:sz w:val="19"/>
          <w:szCs w:val="19"/>
        </w:rPr>
        <w:t>roof</w:t>
      </w:r>
      <w:r w:rsidRPr="00D73BC3">
        <w:rPr>
          <w:rFonts w:ascii="Arial" w:hAnsi="Arial" w:cs="Arial"/>
          <w:spacing w:val="13"/>
          <w:sz w:val="19"/>
          <w:szCs w:val="19"/>
        </w:rPr>
        <w:t xml:space="preserve"> </w:t>
      </w:r>
      <w:r w:rsidRPr="00D73BC3">
        <w:rPr>
          <w:rFonts w:ascii="Arial" w:hAnsi="Arial" w:cs="Arial"/>
          <w:sz w:val="19"/>
          <w:szCs w:val="19"/>
        </w:rPr>
        <w:t>flashings, minimum</w:t>
      </w:r>
      <w:r w:rsidRPr="00D73BC3">
        <w:rPr>
          <w:rFonts w:ascii="Arial" w:hAnsi="Arial" w:cs="Arial"/>
          <w:spacing w:val="-1"/>
          <w:sz w:val="19"/>
          <w:szCs w:val="19"/>
        </w:rPr>
        <w:t xml:space="preserve"> </w:t>
      </w:r>
      <w:r w:rsidRPr="00D73BC3">
        <w:rPr>
          <w:rFonts w:ascii="Arial" w:hAnsi="Arial" w:cs="Arial"/>
          <w:b/>
          <w:bCs/>
          <w:sz w:val="19"/>
          <w:szCs w:val="19"/>
        </w:rPr>
        <w:t>100mm</w:t>
      </w:r>
      <w:r w:rsidRPr="00D73BC3">
        <w:rPr>
          <w:rFonts w:ascii="Arial" w:hAnsi="Arial" w:cs="Arial"/>
          <w:b/>
          <w:bCs/>
          <w:spacing w:val="-1"/>
          <w:sz w:val="19"/>
          <w:szCs w:val="19"/>
        </w:rPr>
        <w:t xml:space="preserve"> </w:t>
      </w:r>
      <w:r w:rsidRPr="00D73BC3">
        <w:rPr>
          <w:rFonts w:ascii="Arial" w:hAnsi="Arial" w:cs="Arial"/>
          <w:sz w:val="19"/>
          <w:szCs w:val="19"/>
        </w:rPr>
        <w:t>clear</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paved</w:t>
      </w:r>
      <w:r w:rsidRPr="00D73BC3">
        <w:rPr>
          <w:rFonts w:ascii="Arial" w:hAnsi="Arial" w:cs="Arial"/>
          <w:spacing w:val="1"/>
          <w:sz w:val="19"/>
          <w:szCs w:val="19"/>
        </w:rPr>
        <w:t xml:space="preserve"> </w:t>
      </w:r>
      <w:r w:rsidRPr="00D73BC3">
        <w:rPr>
          <w:rFonts w:ascii="Arial" w:hAnsi="Arial" w:cs="Arial"/>
          <w:sz w:val="19"/>
          <w:szCs w:val="19"/>
        </w:rPr>
        <w:t>surfaces,</w:t>
      </w:r>
      <w:r w:rsidRPr="00D73BC3">
        <w:rPr>
          <w:rFonts w:ascii="Arial" w:hAnsi="Arial" w:cs="Arial"/>
          <w:spacing w:val="-2"/>
          <w:sz w:val="19"/>
          <w:szCs w:val="19"/>
        </w:rPr>
        <w:t xml:space="preserve"> </w:t>
      </w:r>
      <w:r w:rsidRPr="00D73BC3">
        <w:rPr>
          <w:rFonts w:ascii="Arial" w:hAnsi="Arial" w:cs="Arial"/>
          <w:sz w:val="19"/>
          <w:szCs w:val="19"/>
        </w:rPr>
        <w:t>and</w:t>
      </w:r>
      <w:r w:rsidRPr="00D73BC3">
        <w:rPr>
          <w:rFonts w:ascii="Arial" w:hAnsi="Arial" w:cs="Arial"/>
          <w:spacing w:val="5"/>
          <w:sz w:val="19"/>
          <w:szCs w:val="19"/>
        </w:rPr>
        <w:t xml:space="preserve"> </w:t>
      </w:r>
      <w:r w:rsidRPr="00D73BC3">
        <w:rPr>
          <w:rFonts w:ascii="Arial" w:hAnsi="Arial" w:cs="Arial"/>
          <w:sz w:val="19"/>
          <w:szCs w:val="19"/>
        </w:rPr>
        <w:t>minimum</w:t>
      </w:r>
      <w:r w:rsidRPr="00D73BC3">
        <w:rPr>
          <w:rFonts w:ascii="Arial" w:hAnsi="Arial" w:cs="Arial"/>
          <w:spacing w:val="-1"/>
          <w:sz w:val="19"/>
          <w:szCs w:val="19"/>
        </w:rPr>
        <w:t xml:space="preserve"> </w:t>
      </w:r>
      <w:r w:rsidRPr="00D73BC3">
        <w:rPr>
          <w:rFonts w:ascii="Arial" w:hAnsi="Arial" w:cs="Arial"/>
          <w:b/>
          <w:bCs/>
          <w:sz w:val="19"/>
          <w:szCs w:val="19"/>
        </w:rPr>
        <w:t>175mm</w:t>
      </w:r>
      <w:r w:rsidRPr="00D73BC3">
        <w:rPr>
          <w:rFonts w:ascii="Arial" w:hAnsi="Arial" w:cs="Arial"/>
          <w:b/>
          <w:bCs/>
          <w:spacing w:val="-1"/>
          <w:sz w:val="19"/>
          <w:szCs w:val="19"/>
        </w:rPr>
        <w:t xml:space="preserve"> </w:t>
      </w:r>
      <w:r w:rsidRPr="00D73BC3">
        <w:rPr>
          <w:rFonts w:ascii="Arial" w:hAnsi="Arial" w:cs="Arial"/>
          <w:sz w:val="19"/>
          <w:szCs w:val="19"/>
        </w:rPr>
        <w:t>clear</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unpaved</w:t>
      </w:r>
      <w:r w:rsidRPr="00D73BC3">
        <w:rPr>
          <w:rFonts w:ascii="Arial" w:hAnsi="Arial" w:cs="Arial"/>
          <w:spacing w:val="1"/>
          <w:sz w:val="19"/>
          <w:szCs w:val="19"/>
        </w:rPr>
        <w:t xml:space="preserve"> </w:t>
      </w:r>
      <w:r w:rsidRPr="00D73BC3">
        <w:rPr>
          <w:rFonts w:ascii="Arial" w:hAnsi="Arial" w:cs="Arial"/>
          <w:sz w:val="19"/>
          <w:szCs w:val="19"/>
        </w:rPr>
        <w:t>ground</w:t>
      </w:r>
      <w:r w:rsidR="00681948">
        <w:rPr>
          <w:rFonts w:ascii="Arial" w:hAnsi="Arial" w:cs="Arial"/>
          <w:sz w:val="19"/>
          <w:szCs w:val="19"/>
        </w:rPr>
        <w:t>;</w:t>
      </w:r>
      <w:r w:rsidR="00987311">
        <w:rPr>
          <w:rFonts w:ascii="Arial" w:hAnsi="Arial" w:cs="Arial"/>
          <w:sz w:val="19"/>
          <w:szCs w:val="19"/>
        </w:rPr>
        <w:t xml:space="preserve"> and must be </w:t>
      </w:r>
      <w:r w:rsidR="009E1AC3">
        <w:rPr>
          <w:rFonts w:ascii="Arial" w:hAnsi="Arial" w:cs="Arial"/>
          <w:sz w:val="19"/>
          <w:szCs w:val="19"/>
        </w:rPr>
        <w:t>s</w:t>
      </w:r>
      <w:r w:rsidR="00987311">
        <w:rPr>
          <w:rFonts w:ascii="Arial" w:hAnsi="Arial" w:cs="Arial"/>
          <w:sz w:val="19"/>
          <w:szCs w:val="19"/>
        </w:rPr>
        <w:t xml:space="preserve">ealed using MPT </w:t>
      </w:r>
      <w:proofErr w:type="spellStart"/>
      <w:r w:rsidR="00987311">
        <w:rPr>
          <w:rFonts w:ascii="Arial" w:hAnsi="Arial" w:cs="Arial"/>
          <w:sz w:val="19"/>
          <w:szCs w:val="19"/>
        </w:rPr>
        <w:t>Amberseal</w:t>
      </w:r>
      <w:proofErr w:type="spellEnd"/>
      <w:r w:rsidR="00681948">
        <w:rPr>
          <w:rFonts w:ascii="Arial" w:hAnsi="Arial" w:cs="Arial"/>
          <w:sz w:val="19"/>
          <w:szCs w:val="19"/>
        </w:rPr>
        <w:t xml:space="preserve"> along the bottom edge of the board and at least 50mm up the back of the board</w:t>
      </w:r>
      <w:r w:rsidRPr="00D73BC3">
        <w:rPr>
          <w:rFonts w:ascii="Arial" w:hAnsi="Arial" w:cs="Arial"/>
          <w:sz w:val="19"/>
          <w:szCs w:val="19"/>
        </w:rPr>
        <w:t>.</w:t>
      </w:r>
    </w:p>
    <w:p w14:paraId="50E9560C" w14:textId="77777777" w:rsidR="00CF382E" w:rsidRPr="00D73BC3" w:rsidRDefault="00CF382E" w:rsidP="00CF382E">
      <w:pPr>
        <w:kinsoku w:val="0"/>
        <w:overflowPunct w:val="0"/>
        <w:autoSpaceDE w:val="0"/>
        <w:autoSpaceDN w:val="0"/>
        <w:adjustRightInd w:val="0"/>
        <w:spacing w:before="1"/>
        <w:rPr>
          <w:rFonts w:ascii="Arial" w:hAnsi="Arial" w:cs="Arial"/>
        </w:rPr>
      </w:pPr>
    </w:p>
    <w:p w14:paraId="2296E95F" w14:textId="77777777" w:rsidR="00CF382E" w:rsidRPr="00D73BC3" w:rsidRDefault="00CF382E" w:rsidP="00CF382E">
      <w:pPr>
        <w:kinsoku w:val="0"/>
        <w:overflowPunct w:val="0"/>
        <w:autoSpaceDE w:val="0"/>
        <w:autoSpaceDN w:val="0"/>
        <w:adjustRightInd w:val="0"/>
        <w:spacing w:before="1"/>
        <w:outlineLvl w:val="3"/>
        <w:rPr>
          <w:rFonts w:ascii="Arial" w:hAnsi="Arial" w:cs="Arial"/>
          <w:b/>
          <w:bCs/>
          <w:sz w:val="19"/>
          <w:szCs w:val="19"/>
        </w:rPr>
      </w:pPr>
      <w:r w:rsidRPr="00D73BC3">
        <w:rPr>
          <w:rFonts w:ascii="Arial" w:hAnsi="Arial" w:cs="Arial"/>
          <w:b/>
          <w:bCs/>
          <w:sz w:val="19"/>
          <w:szCs w:val="19"/>
        </w:rPr>
        <w:t>Building</w:t>
      </w:r>
      <w:r w:rsidRPr="00D73BC3">
        <w:rPr>
          <w:rFonts w:ascii="Arial" w:hAnsi="Arial" w:cs="Arial"/>
          <w:b/>
          <w:bCs/>
          <w:spacing w:val="6"/>
          <w:sz w:val="19"/>
          <w:szCs w:val="19"/>
        </w:rPr>
        <w:t xml:space="preserve"> </w:t>
      </w:r>
      <w:r w:rsidRPr="00D73BC3">
        <w:rPr>
          <w:rFonts w:ascii="Arial" w:hAnsi="Arial" w:cs="Arial"/>
          <w:b/>
          <w:bCs/>
          <w:sz w:val="19"/>
          <w:szCs w:val="19"/>
        </w:rPr>
        <w:t>Underlays</w:t>
      </w:r>
    </w:p>
    <w:p w14:paraId="1283A147" w14:textId="77777777" w:rsidR="00CF382E" w:rsidRPr="00D73BC3" w:rsidRDefault="00CF382E" w:rsidP="00CF382E">
      <w:pPr>
        <w:kinsoku w:val="0"/>
        <w:overflowPunct w:val="0"/>
        <w:autoSpaceDE w:val="0"/>
        <w:autoSpaceDN w:val="0"/>
        <w:adjustRightInd w:val="0"/>
        <w:spacing w:before="7"/>
        <w:rPr>
          <w:rFonts w:ascii="Arial" w:hAnsi="Arial" w:cs="Arial"/>
          <w:b/>
          <w:bCs/>
          <w:sz w:val="19"/>
          <w:szCs w:val="19"/>
        </w:rPr>
      </w:pPr>
    </w:p>
    <w:p w14:paraId="5ECEEA5F" w14:textId="77777777" w:rsidR="00CF382E" w:rsidRPr="00D73BC3" w:rsidRDefault="00CF382E" w:rsidP="00CF382E">
      <w:pPr>
        <w:kinsoku w:val="0"/>
        <w:overflowPunct w:val="0"/>
        <w:autoSpaceDE w:val="0"/>
        <w:autoSpaceDN w:val="0"/>
        <w:adjustRightInd w:val="0"/>
        <w:spacing w:line="244" w:lineRule="auto"/>
        <w:jc w:val="both"/>
        <w:rPr>
          <w:rFonts w:ascii="Arial" w:hAnsi="Arial" w:cs="Arial"/>
          <w:sz w:val="19"/>
          <w:szCs w:val="19"/>
        </w:rPr>
      </w:pPr>
      <w:r w:rsidRPr="00D73BC3">
        <w:rPr>
          <w:rFonts w:ascii="Arial" w:hAnsi="Arial" w:cs="Arial"/>
          <w:sz w:val="19"/>
          <w:szCs w:val="19"/>
        </w:rPr>
        <w:t>All</w:t>
      </w:r>
      <w:r w:rsidRPr="00D73BC3">
        <w:rPr>
          <w:rFonts w:ascii="Arial" w:hAnsi="Arial" w:cs="Arial"/>
          <w:spacing w:val="26"/>
          <w:sz w:val="19"/>
          <w:szCs w:val="19"/>
        </w:rPr>
        <w:t xml:space="preserve"> </w:t>
      </w:r>
      <w:r w:rsidRPr="00D73BC3">
        <w:rPr>
          <w:rFonts w:ascii="Arial" w:hAnsi="Arial" w:cs="Arial"/>
          <w:sz w:val="19"/>
          <w:szCs w:val="19"/>
        </w:rPr>
        <w:t>external</w:t>
      </w:r>
      <w:r w:rsidRPr="00D73BC3">
        <w:rPr>
          <w:rFonts w:ascii="Arial" w:hAnsi="Arial" w:cs="Arial"/>
          <w:spacing w:val="27"/>
          <w:sz w:val="19"/>
          <w:szCs w:val="19"/>
        </w:rPr>
        <w:t xml:space="preserve"> </w:t>
      </w:r>
      <w:r w:rsidRPr="00D73BC3">
        <w:rPr>
          <w:rFonts w:ascii="Arial" w:hAnsi="Arial" w:cs="Arial"/>
          <w:sz w:val="19"/>
          <w:szCs w:val="19"/>
        </w:rPr>
        <w:t>walls</w:t>
      </w:r>
      <w:r w:rsidRPr="00D73BC3">
        <w:rPr>
          <w:rFonts w:ascii="Arial" w:hAnsi="Arial" w:cs="Arial"/>
          <w:spacing w:val="24"/>
          <w:sz w:val="19"/>
          <w:szCs w:val="19"/>
        </w:rPr>
        <w:t xml:space="preserve"> </w:t>
      </w:r>
      <w:r w:rsidRPr="00D73BC3">
        <w:rPr>
          <w:rFonts w:ascii="Arial" w:hAnsi="Arial" w:cs="Arial"/>
          <w:sz w:val="19"/>
          <w:szCs w:val="19"/>
        </w:rPr>
        <w:t>of</w:t>
      </w:r>
      <w:r w:rsidRPr="00D73BC3">
        <w:rPr>
          <w:rFonts w:ascii="Arial" w:hAnsi="Arial" w:cs="Arial"/>
          <w:spacing w:val="26"/>
          <w:sz w:val="19"/>
          <w:szCs w:val="19"/>
        </w:rPr>
        <w:t xml:space="preserve"> </w:t>
      </w:r>
      <w:r w:rsidRPr="00D73BC3">
        <w:rPr>
          <w:rFonts w:ascii="Arial" w:hAnsi="Arial" w:cs="Arial"/>
          <w:sz w:val="19"/>
          <w:szCs w:val="19"/>
        </w:rPr>
        <w:t>buildings</w:t>
      </w:r>
      <w:r w:rsidRPr="00D73BC3">
        <w:rPr>
          <w:rFonts w:ascii="Arial" w:hAnsi="Arial" w:cs="Arial"/>
          <w:spacing w:val="26"/>
          <w:sz w:val="19"/>
          <w:szCs w:val="19"/>
        </w:rPr>
        <w:t xml:space="preserve"> </w:t>
      </w:r>
      <w:r w:rsidRPr="00D73BC3">
        <w:rPr>
          <w:rFonts w:ascii="Arial" w:hAnsi="Arial" w:cs="Arial"/>
          <w:sz w:val="19"/>
          <w:szCs w:val="19"/>
        </w:rPr>
        <w:t>must</w:t>
      </w:r>
      <w:r w:rsidRPr="00D73BC3">
        <w:rPr>
          <w:rFonts w:ascii="Arial" w:hAnsi="Arial" w:cs="Arial"/>
          <w:spacing w:val="24"/>
          <w:sz w:val="19"/>
          <w:szCs w:val="19"/>
        </w:rPr>
        <w:t xml:space="preserve"> </w:t>
      </w:r>
      <w:r w:rsidRPr="00D73BC3">
        <w:rPr>
          <w:rFonts w:ascii="Arial" w:hAnsi="Arial" w:cs="Arial"/>
          <w:sz w:val="19"/>
          <w:szCs w:val="19"/>
        </w:rPr>
        <w:t>have</w:t>
      </w:r>
      <w:r w:rsidRPr="00D73BC3">
        <w:rPr>
          <w:rFonts w:ascii="Arial" w:hAnsi="Arial" w:cs="Arial"/>
          <w:spacing w:val="24"/>
          <w:sz w:val="19"/>
          <w:szCs w:val="19"/>
        </w:rPr>
        <w:t xml:space="preserve"> </w:t>
      </w:r>
      <w:r w:rsidRPr="00D73BC3">
        <w:rPr>
          <w:rFonts w:ascii="Arial" w:hAnsi="Arial" w:cs="Arial"/>
          <w:sz w:val="19"/>
          <w:szCs w:val="19"/>
        </w:rPr>
        <w:t>barriers</w:t>
      </w:r>
      <w:r w:rsidRPr="00D73BC3">
        <w:rPr>
          <w:rFonts w:ascii="Arial" w:hAnsi="Arial" w:cs="Arial"/>
          <w:spacing w:val="26"/>
          <w:sz w:val="19"/>
          <w:szCs w:val="19"/>
        </w:rPr>
        <w:t xml:space="preserve"> </w:t>
      </w:r>
      <w:r w:rsidRPr="00D73BC3">
        <w:rPr>
          <w:rFonts w:ascii="Arial" w:hAnsi="Arial" w:cs="Arial"/>
          <w:sz w:val="19"/>
          <w:szCs w:val="19"/>
        </w:rPr>
        <w:t>to</w:t>
      </w:r>
      <w:r w:rsidRPr="00D73BC3">
        <w:rPr>
          <w:rFonts w:ascii="Arial" w:hAnsi="Arial" w:cs="Arial"/>
          <w:spacing w:val="28"/>
          <w:sz w:val="19"/>
          <w:szCs w:val="19"/>
        </w:rPr>
        <w:t xml:space="preserve"> </w:t>
      </w:r>
      <w:r w:rsidRPr="00D73BC3">
        <w:rPr>
          <w:rFonts w:ascii="Arial" w:hAnsi="Arial" w:cs="Arial"/>
          <w:sz w:val="19"/>
          <w:szCs w:val="19"/>
        </w:rPr>
        <w:t>airflow</w:t>
      </w:r>
      <w:r w:rsidRPr="00D73BC3">
        <w:rPr>
          <w:rFonts w:ascii="Arial" w:hAnsi="Arial" w:cs="Arial"/>
          <w:spacing w:val="25"/>
          <w:sz w:val="19"/>
          <w:szCs w:val="19"/>
        </w:rPr>
        <w:t xml:space="preserve"> </w:t>
      </w:r>
      <w:r w:rsidRPr="00D73BC3">
        <w:rPr>
          <w:rFonts w:ascii="Arial" w:hAnsi="Arial" w:cs="Arial"/>
          <w:sz w:val="19"/>
          <w:szCs w:val="19"/>
        </w:rPr>
        <w:t>in</w:t>
      </w:r>
      <w:r w:rsidRPr="00D73BC3">
        <w:rPr>
          <w:rFonts w:ascii="Arial" w:hAnsi="Arial" w:cs="Arial"/>
          <w:spacing w:val="25"/>
          <w:sz w:val="19"/>
          <w:szCs w:val="19"/>
        </w:rPr>
        <w:t xml:space="preserve"> </w:t>
      </w:r>
      <w:r w:rsidRPr="00D73BC3">
        <w:rPr>
          <w:rFonts w:ascii="Arial" w:hAnsi="Arial" w:cs="Arial"/>
          <w:sz w:val="19"/>
          <w:szCs w:val="19"/>
        </w:rPr>
        <w:t>the</w:t>
      </w:r>
      <w:r w:rsidRPr="00D73BC3">
        <w:rPr>
          <w:rFonts w:ascii="Arial" w:hAnsi="Arial" w:cs="Arial"/>
          <w:spacing w:val="23"/>
          <w:sz w:val="19"/>
          <w:szCs w:val="19"/>
        </w:rPr>
        <w:t xml:space="preserve"> </w:t>
      </w:r>
      <w:r w:rsidRPr="00D73BC3">
        <w:rPr>
          <w:rFonts w:ascii="Arial" w:hAnsi="Arial" w:cs="Arial"/>
          <w:sz w:val="19"/>
          <w:szCs w:val="19"/>
        </w:rPr>
        <w:t>form</w:t>
      </w:r>
      <w:r w:rsidRPr="00D73BC3">
        <w:rPr>
          <w:rFonts w:ascii="Arial" w:hAnsi="Arial" w:cs="Arial"/>
          <w:spacing w:val="24"/>
          <w:sz w:val="19"/>
          <w:szCs w:val="19"/>
        </w:rPr>
        <w:t xml:space="preserve"> </w:t>
      </w:r>
      <w:r w:rsidRPr="00D73BC3">
        <w:rPr>
          <w:rFonts w:ascii="Arial" w:hAnsi="Arial" w:cs="Arial"/>
          <w:sz w:val="19"/>
          <w:szCs w:val="19"/>
        </w:rPr>
        <w:t>of</w:t>
      </w:r>
      <w:r w:rsidRPr="00D73BC3">
        <w:rPr>
          <w:rFonts w:ascii="Arial" w:hAnsi="Arial" w:cs="Arial"/>
          <w:spacing w:val="27"/>
          <w:sz w:val="19"/>
          <w:szCs w:val="19"/>
        </w:rPr>
        <w:t xml:space="preserve"> </w:t>
      </w:r>
      <w:r w:rsidRPr="00D73BC3">
        <w:rPr>
          <w:rFonts w:ascii="Arial" w:hAnsi="Arial" w:cs="Arial"/>
          <w:sz w:val="19"/>
          <w:szCs w:val="19"/>
        </w:rPr>
        <w:t>interior</w:t>
      </w:r>
      <w:r w:rsidRPr="00D73BC3">
        <w:rPr>
          <w:rFonts w:ascii="Arial" w:hAnsi="Arial" w:cs="Arial"/>
          <w:spacing w:val="23"/>
          <w:sz w:val="19"/>
          <w:szCs w:val="19"/>
        </w:rPr>
        <w:t xml:space="preserve"> </w:t>
      </w:r>
      <w:r w:rsidRPr="00D73BC3">
        <w:rPr>
          <w:rFonts w:ascii="Arial" w:hAnsi="Arial" w:cs="Arial"/>
          <w:sz w:val="19"/>
          <w:szCs w:val="19"/>
        </w:rPr>
        <w:t>linings</w:t>
      </w:r>
      <w:r w:rsidRPr="00D73BC3">
        <w:rPr>
          <w:rFonts w:ascii="Arial" w:hAnsi="Arial" w:cs="Arial"/>
          <w:spacing w:val="27"/>
          <w:sz w:val="19"/>
          <w:szCs w:val="19"/>
        </w:rPr>
        <w:t xml:space="preserve"> </w:t>
      </w:r>
      <w:r w:rsidRPr="00D73BC3">
        <w:rPr>
          <w:rFonts w:ascii="Arial" w:hAnsi="Arial" w:cs="Arial"/>
          <w:sz w:val="19"/>
          <w:szCs w:val="19"/>
        </w:rPr>
        <w:t>with</w:t>
      </w:r>
      <w:r w:rsidRPr="00D73BC3">
        <w:rPr>
          <w:rFonts w:ascii="Arial" w:hAnsi="Arial" w:cs="Arial"/>
          <w:spacing w:val="27"/>
          <w:sz w:val="19"/>
          <w:szCs w:val="19"/>
        </w:rPr>
        <w:t xml:space="preserve"> </w:t>
      </w:r>
      <w:r w:rsidRPr="00D73BC3">
        <w:rPr>
          <w:rFonts w:ascii="Arial" w:hAnsi="Arial" w:cs="Arial"/>
          <w:sz w:val="19"/>
          <w:szCs w:val="19"/>
        </w:rPr>
        <w:t>all</w:t>
      </w:r>
      <w:r w:rsidRPr="00D73BC3">
        <w:rPr>
          <w:rFonts w:ascii="Arial" w:hAnsi="Arial" w:cs="Arial"/>
          <w:spacing w:val="24"/>
          <w:sz w:val="19"/>
          <w:szCs w:val="19"/>
        </w:rPr>
        <w:t xml:space="preserve"> </w:t>
      </w:r>
      <w:r w:rsidRPr="00D73BC3">
        <w:rPr>
          <w:rFonts w:ascii="Arial" w:hAnsi="Arial" w:cs="Arial"/>
          <w:sz w:val="19"/>
          <w:szCs w:val="19"/>
        </w:rPr>
        <w:t>joints stopped</w:t>
      </w:r>
      <w:r w:rsidRPr="00D73BC3">
        <w:rPr>
          <w:rFonts w:ascii="Arial" w:hAnsi="Arial" w:cs="Arial"/>
          <w:spacing w:val="20"/>
          <w:sz w:val="19"/>
          <w:szCs w:val="19"/>
        </w:rPr>
        <w:t xml:space="preserve"> </w:t>
      </w:r>
      <w:r w:rsidRPr="00D73BC3">
        <w:rPr>
          <w:rFonts w:ascii="Arial" w:hAnsi="Arial" w:cs="Arial"/>
          <w:sz w:val="19"/>
          <w:szCs w:val="19"/>
        </w:rPr>
        <w:t>for</w:t>
      </w:r>
      <w:r w:rsidRPr="00D73BC3">
        <w:rPr>
          <w:rFonts w:ascii="Arial" w:hAnsi="Arial" w:cs="Arial"/>
          <w:spacing w:val="20"/>
          <w:sz w:val="19"/>
          <w:szCs w:val="19"/>
        </w:rPr>
        <w:t xml:space="preserve"> </w:t>
      </w:r>
      <w:r w:rsidRPr="00D73BC3">
        <w:rPr>
          <w:rFonts w:ascii="Arial" w:hAnsi="Arial" w:cs="Arial"/>
          <w:sz w:val="19"/>
          <w:szCs w:val="19"/>
        </w:rPr>
        <w:t>wind</w:t>
      </w:r>
      <w:r w:rsidRPr="00D73BC3">
        <w:rPr>
          <w:rFonts w:ascii="Arial" w:hAnsi="Arial" w:cs="Arial"/>
          <w:spacing w:val="23"/>
          <w:sz w:val="19"/>
          <w:szCs w:val="19"/>
        </w:rPr>
        <w:t xml:space="preserve"> </w:t>
      </w:r>
      <w:r w:rsidRPr="00D73BC3">
        <w:rPr>
          <w:rFonts w:ascii="Arial" w:hAnsi="Arial" w:cs="Arial"/>
          <w:sz w:val="19"/>
          <w:szCs w:val="19"/>
        </w:rPr>
        <w:t>zones</w:t>
      </w:r>
      <w:r w:rsidRPr="00D73BC3">
        <w:rPr>
          <w:rFonts w:ascii="Arial" w:hAnsi="Arial" w:cs="Arial"/>
          <w:spacing w:val="22"/>
          <w:sz w:val="19"/>
          <w:szCs w:val="19"/>
        </w:rPr>
        <w:t xml:space="preserve"> </w:t>
      </w:r>
      <w:r w:rsidRPr="00D73BC3">
        <w:rPr>
          <w:rFonts w:ascii="Arial" w:hAnsi="Arial" w:cs="Arial"/>
          <w:sz w:val="19"/>
          <w:szCs w:val="19"/>
        </w:rPr>
        <w:t>up</w:t>
      </w:r>
      <w:r w:rsidRPr="00D73BC3">
        <w:rPr>
          <w:rFonts w:ascii="Arial" w:hAnsi="Arial" w:cs="Arial"/>
          <w:spacing w:val="23"/>
          <w:sz w:val="19"/>
          <w:szCs w:val="19"/>
        </w:rPr>
        <w:t xml:space="preserve"> </w:t>
      </w:r>
      <w:r w:rsidRPr="00D73BC3">
        <w:rPr>
          <w:rFonts w:ascii="Arial" w:hAnsi="Arial" w:cs="Arial"/>
          <w:sz w:val="19"/>
          <w:szCs w:val="19"/>
        </w:rPr>
        <w:t>to</w:t>
      </w:r>
      <w:r w:rsidRPr="00D73BC3">
        <w:rPr>
          <w:rFonts w:ascii="Arial" w:hAnsi="Arial" w:cs="Arial"/>
          <w:spacing w:val="23"/>
          <w:sz w:val="19"/>
          <w:szCs w:val="19"/>
        </w:rPr>
        <w:t xml:space="preserve"> </w:t>
      </w:r>
      <w:r w:rsidRPr="00D73BC3">
        <w:rPr>
          <w:rFonts w:ascii="Arial" w:hAnsi="Arial" w:cs="Arial"/>
          <w:sz w:val="19"/>
          <w:szCs w:val="19"/>
        </w:rPr>
        <w:t>and</w:t>
      </w:r>
      <w:r w:rsidRPr="00D73BC3">
        <w:rPr>
          <w:rFonts w:ascii="Arial" w:hAnsi="Arial" w:cs="Arial"/>
          <w:spacing w:val="23"/>
          <w:sz w:val="19"/>
          <w:szCs w:val="19"/>
        </w:rPr>
        <w:t xml:space="preserve"> </w:t>
      </w:r>
      <w:r w:rsidRPr="00D73BC3">
        <w:rPr>
          <w:rFonts w:ascii="Arial" w:hAnsi="Arial" w:cs="Arial"/>
          <w:sz w:val="19"/>
          <w:szCs w:val="19"/>
        </w:rPr>
        <w:t>including</w:t>
      </w:r>
      <w:r w:rsidRPr="00D73BC3">
        <w:rPr>
          <w:rFonts w:ascii="Arial" w:hAnsi="Arial" w:cs="Arial"/>
          <w:spacing w:val="20"/>
          <w:sz w:val="19"/>
          <w:szCs w:val="19"/>
        </w:rPr>
        <w:t xml:space="preserve"> </w:t>
      </w:r>
      <w:r w:rsidRPr="00D73BC3">
        <w:rPr>
          <w:rFonts w:ascii="Arial" w:hAnsi="Arial" w:cs="Arial"/>
          <w:sz w:val="19"/>
          <w:szCs w:val="19"/>
        </w:rPr>
        <w:t>Very</w:t>
      </w:r>
      <w:r w:rsidRPr="00D73BC3">
        <w:rPr>
          <w:rFonts w:ascii="Arial" w:hAnsi="Arial" w:cs="Arial"/>
          <w:spacing w:val="19"/>
          <w:sz w:val="19"/>
          <w:szCs w:val="19"/>
        </w:rPr>
        <w:t xml:space="preserve"> </w:t>
      </w:r>
      <w:r w:rsidRPr="00D73BC3">
        <w:rPr>
          <w:rFonts w:ascii="Arial" w:hAnsi="Arial" w:cs="Arial"/>
          <w:sz w:val="19"/>
          <w:szCs w:val="19"/>
        </w:rPr>
        <w:t>High.</w:t>
      </w:r>
      <w:r w:rsidRPr="00D73BC3">
        <w:rPr>
          <w:rFonts w:ascii="Arial" w:hAnsi="Arial" w:cs="Arial"/>
          <w:spacing w:val="22"/>
          <w:sz w:val="19"/>
          <w:szCs w:val="19"/>
        </w:rPr>
        <w:t xml:space="preserve"> </w:t>
      </w:r>
      <w:r w:rsidRPr="00D73BC3">
        <w:rPr>
          <w:rFonts w:ascii="Arial" w:hAnsi="Arial" w:cs="Arial"/>
          <w:sz w:val="19"/>
          <w:szCs w:val="19"/>
        </w:rPr>
        <w:t>Unlined</w:t>
      </w:r>
      <w:r w:rsidRPr="00D73BC3">
        <w:rPr>
          <w:rFonts w:ascii="Arial" w:hAnsi="Arial" w:cs="Arial"/>
          <w:spacing w:val="22"/>
          <w:sz w:val="19"/>
          <w:szCs w:val="19"/>
        </w:rPr>
        <w:t xml:space="preserve"> </w:t>
      </w:r>
      <w:r w:rsidRPr="00D73BC3">
        <w:rPr>
          <w:rFonts w:ascii="Arial" w:hAnsi="Arial" w:cs="Arial"/>
          <w:sz w:val="19"/>
          <w:szCs w:val="19"/>
        </w:rPr>
        <w:t>gables</w:t>
      </w:r>
      <w:r w:rsidRPr="00D73BC3">
        <w:rPr>
          <w:rFonts w:ascii="Arial" w:hAnsi="Arial" w:cs="Arial"/>
          <w:spacing w:val="22"/>
          <w:sz w:val="19"/>
          <w:szCs w:val="19"/>
        </w:rPr>
        <w:t xml:space="preserve"> </w:t>
      </w:r>
      <w:r w:rsidRPr="00D73BC3">
        <w:rPr>
          <w:rFonts w:ascii="Arial" w:hAnsi="Arial" w:cs="Arial"/>
          <w:sz w:val="19"/>
          <w:szCs w:val="19"/>
        </w:rPr>
        <w:t>and</w:t>
      </w:r>
      <w:r w:rsidRPr="00D73BC3">
        <w:rPr>
          <w:rFonts w:ascii="Arial" w:hAnsi="Arial" w:cs="Arial"/>
          <w:spacing w:val="24"/>
          <w:sz w:val="19"/>
          <w:szCs w:val="19"/>
        </w:rPr>
        <w:t xml:space="preserve"> </w:t>
      </w:r>
      <w:r w:rsidRPr="00D73BC3">
        <w:rPr>
          <w:rFonts w:ascii="Arial" w:hAnsi="Arial" w:cs="Arial"/>
          <w:sz w:val="19"/>
          <w:szCs w:val="19"/>
        </w:rPr>
        <w:t>walls</w:t>
      </w:r>
      <w:r w:rsidRPr="00D73BC3">
        <w:rPr>
          <w:rFonts w:ascii="Arial" w:hAnsi="Arial" w:cs="Arial"/>
          <w:spacing w:val="25"/>
          <w:sz w:val="19"/>
          <w:szCs w:val="19"/>
        </w:rPr>
        <w:t xml:space="preserve"> </w:t>
      </w:r>
      <w:r w:rsidRPr="00D73BC3">
        <w:rPr>
          <w:rFonts w:ascii="Arial" w:hAnsi="Arial" w:cs="Arial"/>
          <w:sz w:val="19"/>
          <w:szCs w:val="19"/>
        </w:rPr>
        <w:t>must</w:t>
      </w:r>
      <w:r w:rsidRPr="00D73BC3">
        <w:rPr>
          <w:rFonts w:ascii="Arial" w:hAnsi="Arial" w:cs="Arial"/>
          <w:spacing w:val="21"/>
          <w:sz w:val="19"/>
          <w:szCs w:val="19"/>
        </w:rPr>
        <w:t xml:space="preserve"> </w:t>
      </w:r>
      <w:r w:rsidRPr="00D73BC3">
        <w:rPr>
          <w:rFonts w:ascii="Arial" w:hAnsi="Arial" w:cs="Arial"/>
          <w:sz w:val="19"/>
          <w:szCs w:val="19"/>
        </w:rPr>
        <w:t>incorporate</w:t>
      </w:r>
      <w:r w:rsidRPr="00D73BC3">
        <w:rPr>
          <w:rFonts w:ascii="Arial" w:hAnsi="Arial" w:cs="Arial"/>
          <w:spacing w:val="21"/>
          <w:sz w:val="19"/>
          <w:szCs w:val="19"/>
        </w:rPr>
        <w:t xml:space="preserve"> </w:t>
      </w:r>
      <w:r w:rsidRPr="00D73BC3">
        <w:rPr>
          <w:rFonts w:ascii="Arial" w:hAnsi="Arial" w:cs="Arial"/>
          <w:sz w:val="19"/>
          <w:szCs w:val="19"/>
        </w:rPr>
        <w:t>a</w:t>
      </w:r>
      <w:r w:rsidRPr="00D73BC3">
        <w:rPr>
          <w:rFonts w:ascii="Arial" w:hAnsi="Arial" w:cs="Arial"/>
          <w:spacing w:val="24"/>
          <w:sz w:val="19"/>
          <w:szCs w:val="19"/>
        </w:rPr>
        <w:t xml:space="preserve"> </w:t>
      </w:r>
      <w:r w:rsidRPr="00D73BC3">
        <w:rPr>
          <w:rFonts w:ascii="Arial" w:hAnsi="Arial" w:cs="Arial"/>
          <w:sz w:val="19"/>
          <w:szCs w:val="19"/>
        </w:rPr>
        <w:t>rigid sheathing</w:t>
      </w:r>
      <w:r w:rsidRPr="00D73BC3">
        <w:rPr>
          <w:rFonts w:ascii="Arial" w:hAnsi="Arial" w:cs="Arial"/>
          <w:spacing w:val="18"/>
          <w:sz w:val="19"/>
          <w:szCs w:val="19"/>
        </w:rPr>
        <w:t xml:space="preserve"> </w:t>
      </w:r>
      <w:r w:rsidRPr="00D73BC3">
        <w:rPr>
          <w:rFonts w:ascii="Arial" w:hAnsi="Arial" w:cs="Arial"/>
          <w:sz w:val="19"/>
          <w:szCs w:val="19"/>
        </w:rPr>
        <w:t>or</w:t>
      </w:r>
      <w:r w:rsidRPr="00D73BC3">
        <w:rPr>
          <w:rFonts w:ascii="Arial" w:hAnsi="Arial" w:cs="Arial"/>
          <w:spacing w:val="18"/>
          <w:sz w:val="19"/>
          <w:szCs w:val="19"/>
        </w:rPr>
        <w:t xml:space="preserve"> </w:t>
      </w:r>
      <w:r w:rsidRPr="00D73BC3">
        <w:rPr>
          <w:rFonts w:ascii="Arial" w:hAnsi="Arial" w:cs="Arial"/>
          <w:sz w:val="19"/>
          <w:szCs w:val="19"/>
        </w:rPr>
        <w:t>an</w:t>
      </w:r>
      <w:r w:rsidRPr="00D73BC3">
        <w:rPr>
          <w:rFonts w:ascii="Arial" w:hAnsi="Arial" w:cs="Arial"/>
          <w:spacing w:val="20"/>
          <w:sz w:val="19"/>
          <w:szCs w:val="19"/>
        </w:rPr>
        <w:t xml:space="preserve"> </w:t>
      </w:r>
      <w:r w:rsidRPr="00D73BC3">
        <w:rPr>
          <w:rFonts w:ascii="Arial" w:hAnsi="Arial" w:cs="Arial"/>
          <w:sz w:val="19"/>
          <w:szCs w:val="19"/>
        </w:rPr>
        <w:t>air</w:t>
      </w:r>
      <w:r w:rsidRPr="00D73BC3">
        <w:rPr>
          <w:rFonts w:ascii="Arial" w:hAnsi="Arial" w:cs="Arial"/>
          <w:spacing w:val="16"/>
          <w:sz w:val="19"/>
          <w:szCs w:val="19"/>
        </w:rPr>
        <w:t xml:space="preserve"> </w:t>
      </w:r>
      <w:r w:rsidRPr="00D73BC3">
        <w:rPr>
          <w:rFonts w:ascii="Arial" w:hAnsi="Arial" w:cs="Arial"/>
          <w:sz w:val="19"/>
          <w:szCs w:val="19"/>
        </w:rPr>
        <w:t>barrier</w:t>
      </w:r>
      <w:r w:rsidRPr="00D73BC3">
        <w:rPr>
          <w:rFonts w:ascii="Arial" w:hAnsi="Arial" w:cs="Arial"/>
          <w:spacing w:val="20"/>
          <w:sz w:val="19"/>
          <w:szCs w:val="19"/>
        </w:rPr>
        <w:t xml:space="preserve"> </w:t>
      </w:r>
      <w:r w:rsidRPr="00D73BC3">
        <w:rPr>
          <w:rFonts w:ascii="Arial" w:hAnsi="Arial" w:cs="Arial"/>
          <w:sz w:val="19"/>
          <w:szCs w:val="19"/>
        </w:rPr>
        <w:t>which</w:t>
      </w:r>
      <w:r w:rsidRPr="00D73BC3">
        <w:rPr>
          <w:rFonts w:ascii="Arial" w:hAnsi="Arial" w:cs="Arial"/>
          <w:spacing w:val="20"/>
          <w:sz w:val="19"/>
          <w:szCs w:val="19"/>
        </w:rPr>
        <w:t xml:space="preserve"> </w:t>
      </w:r>
      <w:r w:rsidRPr="00D73BC3">
        <w:rPr>
          <w:rFonts w:ascii="Arial" w:hAnsi="Arial" w:cs="Arial"/>
          <w:sz w:val="19"/>
          <w:szCs w:val="19"/>
        </w:rPr>
        <w:t>meets</w:t>
      </w:r>
      <w:r w:rsidRPr="00D73BC3">
        <w:rPr>
          <w:rFonts w:ascii="Arial" w:hAnsi="Arial" w:cs="Arial"/>
          <w:spacing w:val="20"/>
          <w:sz w:val="19"/>
          <w:szCs w:val="19"/>
        </w:rPr>
        <w:t xml:space="preserve"> </w:t>
      </w:r>
      <w:r w:rsidRPr="00D73BC3">
        <w:rPr>
          <w:rFonts w:ascii="Arial" w:hAnsi="Arial" w:cs="Arial"/>
          <w:sz w:val="19"/>
          <w:szCs w:val="19"/>
        </w:rPr>
        <w:t>the</w:t>
      </w:r>
      <w:r w:rsidRPr="00D73BC3">
        <w:rPr>
          <w:rFonts w:ascii="Arial" w:hAnsi="Arial" w:cs="Arial"/>
          <w:spacing w:val="19"/>
          <w:sz w:val="19"/>
          <w:szCs w:val="19"/>
        </w:rPr>
        <w:t xml:space="preserve"> </w:t>
      </w:r>
      <w:r w:rsidRPr="00D73BC3">
        <w:rPr>
          <w:rFonts w:ascii="Arial" w:hAnsi="Arial" w:cs="Arial"/>
          <w:sz w:val="19"/>
          <w:szCs w:val="19"/>
        </w:rPr>
        <w:t>requirements</w:t>
      </w:r>
      <w:r w:rsidRPr="00D73BC3">
        <w:rPr>
          <w:rFonts w:ascii="Arial" w:hAnsi="Arial" w:cs="Arial"/>
          <w:spacing w:val="20"/>
          <w:sz w:val="19"/>
          <w:szCs w:val="19"/>
        </w:rPr>
        <w:t xml:space="preserve"> </w:t>
      </w:r>
      <w:r w:rsidRPr="00D73BC3">
        <w:rPr>
          <w:rFonts w:ascii="Arial" w:hAnsi="Arial" w:cs="Arial"/>
          <w:sz w:val="19"/>
          <w:szCs w:val="19"/>
        </w:rPr>
        <w:t>of</w:t>
      </w:r>
      <w:r w:rsidRPr="00D73BC3">
        <w:rPr>
          <w:rFonts w:ascii="Arial" w:hAnsi="Arial" w:cs="Arial"/>
          <w:spacing w:val="20"/>
          <w:sz w:val="19"/>
          <w:szCs w:val="19"/>
        </w:rPr>
        <w:t xml:space="preserve"> </w:t>
      </w:r>
      <w:r w:rsidRPr="00D73BC3">
        <w:rPr>
          <w:rFonts w:ascii="Arial" w:hAnsi="Arial" w:cs="Arial"/>
          <w:sz w:val="19"/>
          <w:szCs w:val="19"/>
        </w:rPr>
        <w:t>NZBC</w:t>
      </w:r>
      <w:r w:rsidRPr="00D73BC3">
        <w:rPr>
          <w:rFonts w:ascii="Arial" w:hAnsi="Arial" w:cs="Arial"/>
          <w:spacing w:val="20"/>
          <w:sz w:val="19"/>
          <w:szCs w:val="19"/>
        </w:rPr>
        <w:t xml:space="preserve"> </w:t>
      </w:r>
      <w:r w:rsidRPr="00D73BC3">
        <w:rPr>
          <w:rFonts w:ascii="Arial" w:hAnsi="Arial" w:cs="Arial"/>
          <w:sz w:val="19"/>
          <w:szCs w:val="19"/>
        </w:rPr>
        <w:t>Acceptable</w:t>
      </w:r>
      <w:r w:rsidRPr="00D73BC3">
        <w:rPr>
          <w:rFonts w:ascii="Arial" w:hAnsi="Arial" w:cs="Arial"/>
          <w:spacing w:val="19"/>
          <w:sz w:val="19"/>
          <w:szCs w:val="19"/>
        </w:rPr>
        <w:t xml:space="preserve"> </w:t>
      </w:r>
      <w:r w:rsidRPr="00D73BC3">
        <w:rPr>
          <w:rFonts w:ascii="Arial" w:hAnsi="Arial" w:cs="Arial"/>
          <w:sz w:val="19"/>
          <w:szCs w:val="19"/>
        </w:rPr>
        <w:t>Solution</w:t>
      </w:r>
      <w:r w:rsidRPr="00D73BC3">
        <w:rPr>
          <w:rFonts w:ascii="Arial" w:hAnsi="Arial" w:cs="Arial"/>
          <w:spacing w:val="19"/>
          <w:sz w:val="19"/>
          <w:szCs w:val="19"/>
        </w:rPr>
        <w:t xml:space="preserve"> </w:t>
      </w:r>
      <w:r w:rsidRPr="00D73BC3">
        <w:rPr>
          <w:rFonts w:ascii="Arial" w:hAnsi="Arial" w:cs="Arial"/>
          <w:sz w:val="19"/>
          <w:szCs w:val="19"/>
        </w:rPr>
        <w:t>E2/AS1,</w:t>
      </w:r>
      <w:r w:rsidRPr="00D73BC3">
        <w:rPr>
          <w:rFonts w:ascii="Arial" w:hAnsi="Arial" w:cs="Arial"/>
          <w:spacing w:val="20"/>
          <w:sz w:val="19"/>
          <w:szCs w:val="19"/>
        </w:rPr>
        <w:t xml:space="preserve"> </w:t>
      </w:r>
      <w:r w:rsidRPr="00D73BC3">
        <w:rPr>
          <w:rFonts w:ascii="Arial" w:hAnsi="Arial" w:cs="Arial"/>
          <w:sz w:val="19"/>
          <w:szCs w:val="19"/>
        </w:rPr>
        <w:t>Table</w:t>
      </w:r>
      <w:r w:rsidRPr="00D73BC3">
        <w:rPr>
          <w:rFonts w:ascii="Arial" w:hAnsi="Arial" w:cs="Arial"/>
          <w:spacing w:val="16"/>
          <w:sz w:val="19"/>
          <w:szCs w:val="19"/>
        </w:rPr>
        <w:t xml:space="preserve"> </w:t>
      </w:r>
      <w:r w:rsidRPr="00D73BC3">
        <w:rPr>
          <w:rFonts w:ascii="Arial" w:hAnsi="Arial" w:cs="Arial"/>
          <w:sz w:val="19"/>
          <w:szCs w:val="19"/>
        </w:rPr>
        <w:t>23.  For</w:t>
      </w:r>
      <w:r w:rsidRPr="00D73BC3">
        <w:rPr>
          <w:rFonts w:ascii="Arial" w:hAnsi="Arial" w:cs="Arial"/>
          <w:spacing w:val="5"/>
          <w:sz w:val="19"/>
          <w:szCs w:val="19"/>
        </w:rPr>
        <w:t xml:space="preserve"> </w:t>
      </w:r>
      <w:r w:rsidRPr="00D73BC3">
        <w:rPr>
          <w:rFonts w:ascii="Arial" w:hAnsi="Arial" w:cs="Arial"/>
          <w:sz w:val="19"/>
          <w:szCs w:val="19"/>
        </w:rPr>
        <w:t>attached</w:t>
      </w:r>
      <w:r w:rsidRPr="00D73BC3">
        <w:rPr>
          <w:rFonts w:ascii="Arial" w:hAnsi="Arial" w:cs="Arial"/>
          <w:spacing w:val="7"/>
          <w:sz w:val="19"/>
          <w:szCs w:val="19"/>
        </w:rPr>
        <w:t xml:space="preserve"> </w:t>
      </w:r>
      <w:r w:rsidRPr="00D73BC3">
        <w:rPr>
          <w:rFonts w:ascii="Arial" w:hAnsi="Arial" w:cs="Arial"/>
          <w:sz w:val="19"/>
          <w:szCs w:val="19"/>
        </w:rPr>
        <w:t>garages,</w:t>
      </w:r>
      <w:r w:rsidRPr="00D73BC3">
        <w:rPr>
          <w:rFonts w:ascii="Arial" w:hAnsi="Arial" w:cs="Arial"/>
          <w:spacing w:val="4"/>
          <w:sz w:val="19"/>
          <w:szCs w:val="19"/>
        </w:rPr>
        <w:t xml:space="preserve"> </w:t>
      </w:r>
      <w:r w:rsidRPr="00D73BC3">
        <w:rPr>
          <w:rFonts w:ascii="Arial" w:hAnsi="Arial" w:cs="Arial"/>
          <w:sz w:val="19"/>
          <w:szCs w:val="19"/>
        </w:rPr>
        <w:t>wall</w:t>
      </w:r>
      <w:r w:rsidRPr="00D73BC3">
        <w:rPr>
          <w:rFonts w:ascii="Arial" w:hAnsi="Arial" w:cs="Arial"/>
          <w:spacing w:val="4"/>
          <w:sz w:val="19"/>
          <w:szCs w:val="19"/>
        </w:rPr>
        <w:t xml:space="preserve"> </w:t>
      </w:r>
      <w:r w:rsidRPr="00D73BC3">
        <w:rPr>
          <w:rFonts w:ascii="Arial" w:hAnsi="Arial" w:cs="Arial"/>
          <w:sz w:val="19"/>
          <w:szCs w:val="19"/>
        </w:rPr>
        <w:t>underlays</w:t>
      </w:r>
      <w:r w:rsidRPr="00D73BC3">
        <w:rPr>
          <w:rFonts w:ascii="Arial" w:hAnsi="Arial" w:cs="Arial"/>
          <w:spacing w:val="7"/>
          <w:sz w:val="19"/>
          <w:szCs w:val="19"/>
        </w:rPr>
        <w:t xml:space="preserve"> </w:t>
      </w:r>
      <w:r w:rsidRPr="00D73BC3">
        <w:rPr>
          <w:rFonts w:ascii="Arial" w:hAnsi="Arial" w:cs="Arial"/>
          <w:sz w:val="19"/>
          <w:szCs w:val="19"/>
        </w:rPr>
        <w:t>must</w:t>
      </w:r>
      <w:r w:rsidRPr="00D73BC3">
        <w:rPr>
          <w:rFonts w:ascii="Arial" w:hAnsi="Arial" w:cs="Arial"/>
          <w:spacing w:val="4"/>
          <w:sz w:val="19"/>
          <w:szCs w:val="19"/>
        </w:rPr>
        <w:t xml:space="preserve"> </w:t>
      </w:r>
      <w:r w:rsidRPr="00D73BC3">
        <w:rPr>
          <w:rFonts w:ascii="Arial" w:hAnsi="Arial" w:cs="Arial"/>
          <w:sz w:val="19"/>
          <w:szCs w:val="19"/>
        </w:rPr>
        <w:t>be</w:t>
      </w:r>
      <w:r w:rsidRPr="00D73BC3">
        <w:rPr>
          <w:rFonts w:ascii="Arial" w:hAnsi="Arial" w:cs="Arial"/>
          <w:spacing w:val="3"/>
          <w:sz w:val="19"/>
          <w:szCs w:val="19"/>
        </w:rPr>
        <w:t xml:space="preserve"> </w:t>
      </w:r>
      <w:r w:rsidRPr="00D73BC3">
        <w:rPr>
          <w:rFonts w:ascii="Arial" w:hAnsi="Arial" w:cs="Arial"/>
          <w:sz w:val="19"/>
          <w:szCs w:val="19"/>
        </w:rPr>
        <w:t>selected</w:t>
      </w:r>
      <w:r w:rsidRPr="00D73BC3">
        <w:rPr>
          <w:rFonts w:ascii="Arial" w:hAnsi="Arial" w:cs="Arial"/>
          <w:spacing w:val="7"/>
          <w:sz w:val="19"/>
          <w:szCs w:val="19"/>
        </w:rPr>
        <w:t xml:space="preserve"> </w:t>
      </w:r>
      <w:r w:rsidRPr="00D73BC3">
        <w:rPr>
          <w:rFonts w:ascii="Arial" w:hAnsi="Arial" w:cs="Arial"/>
          <w:sz w:val="19"/>
          <w:szCs w:val="19"/>
        </w:rPr>
        <w:t>in</w:t>
      </w:r>
      <w:r w:rsidRPr="00D73BC3">
        <w:rPr>
          <w:rFonts w:ascii="Arial" w:hAnsi="Arial" w:cs="Arial"/>
          <w:spacing w:val="5"/>
          <w:sz w:val="19"/>
          <w:szCs w:val="19"/>
        </w:rPr>
        <w:t xml:space="preserve"> </w:t>
      </w:r>
      <w:r w:rsidRPr="00D73BC3">
        <w:rPr>
          <w:rFonts w:ascii="Arial" w:hAnsi="Arial" w:cs="Arial"/>
          <w:sz w:val="19"/>
          <w:szCs w:val="19"/>
        </w:rPr>
        <w:t>accordance</w:t>
      </w:r>
      <w:r w:rsidRPr="00D73BC3">
        <w:rPr>
          <w:rFonts w:ascii="Arial" w:hAnsi="Arial" w:cs="Arial"/>
          <w:spacing w:val="3"/>
          <w:sz w:val="19"/>
          <w:szCs w:val="19"/>
        </w:rPr>
        <w:t xml:space="preserve"> </w:t>
      </w:r>
      <w:r w:rsidRPr="00D73BC3">
        <w:rPr>
          <w:rFonts w:ascii="Arial" w:hAnsi="Arial" w:cs="Arial"/>
          <w:sz w:val="19"/>
          <w:szCs w:val="19"/>
        </w:rPr>
        <w:t>with</w:t>
      </w:r>
      <w:r w:rsidRPr="00D73BC3">
        <w:rPr>
          <w:rFonts w:ascii="Arial" w:hAnsi="Arial" w:cs="Arial"/>
          <w:spacing w:val="7"/>
          <w:sz w:val="19"/>
          <w:szCs w:val="19"/>
        </w:rPr>
        <w:t xml:space="preserve"> </w:t>
      </w:r>
      <w:r w:rsidRPr="00D73BC3">
        <w:rPr>
          <w:rFonts w:ascii="Arial" w:hAnsi="Arial" w:cs="Arial"/>
          <w:sz w:val="19"/>
          <w:szCs w:val="19"/>
        </w:rPr>
        <w:t>NZBC</w:t>
      </w:r>
      <w:r w:rsidRPr="00D73BC3">
        <w:rPr>
          <w:rFonts w:ascii="Arial" w:hAnsi="Arial" w:cs="Arial"/>
          <w:spacing w:val="7"/>
          <w:sz w:val="19"/>
          <w:szCs w:val="19"/>
        </w:rPr>
        <w:t xml:space="preserve"> </w:t>
      </w:r>
      <w:r w:rsidRPr="00D73BC3">
        <w:rPr>
          <w:rFonts w:ascii="Arial" w:hAnsi="Arial" w:cs="Arial"/>
          <w:sz w:val="19"/>
          <w:szCs w:val="19"/>
        </w:rPr>
        <w:t>Acceptable</w:t>
      </w:r>
      <w:r w:rsidRPr="00D73BC3">
        <w:rPr>
          <w:rFonts w:ascii="Arial" w:hAnsi="Arial" w:cs="Arial"/>
          <w:spacing w:val="6"/>
          <w:sz w:val="19"/>
          <w:szCs w:val="19"/>
        </w:rPr>
        <w:t xml:space="preserve"> </w:t>
      </w:r>
      <w:r w:rsidRPr="00D73BC3">
        <w:rPr>
          <w:rFonts w:ascii="Arial" w:hAnsi="Arial" w:cs="Arial"/>
          <w:sz w:val="19"/>
          <w:szCs w:val="19"/>
        </w:rPr>
        <w:t>Solution E2/AS1,</w:t>
      </w:r>
      <w:r w:rsidRPr="00D73BC3">
        <w:rPr>
          <w:rFonts w:ascii="Arial" w:hAnsi="Arial" w:cs="Arial"/>
          <w:spacing w:val="45"/>
          <w:sz w:val="19"/>
          <w:szCs w:val="19"/>
        </w:rPr>
        <w:t xml:space="preserve"> </w:t>
      </w:r>
      <w:r w:rsidRPr="00D73BC3">
        <w:rPr>
          <w:rFonts w:ascii="Arial" w:hAnsi="Arial" w:cs="Arial"/>
          <w:sz w:val="19"/>
          <w:szCs w:val="19"/>
        </w:rPr>
        <w:t>Paragraph</w:t>
      </w:r>
      <w:r w:rsidRPr="00D73BC3">
        <w:rPr>
          <w:rFonts w:ascii="Arial" w:hAnsi="Arial" w:cs="Arial"/>
          <w:spacing w:val="47"/>
          <w:sz w:val="19"/>
          <w:szCs w:val="19"/>
        </w:rPr>
        <w:t xml:space="preserve"> </w:t>
      </w:r>
      <w:r w:rsidRPr="00D73BC3">
        <w:rPr>
          <w:rFonts w:ascii="Arial" w:hAnsi="Arial" w:cs="Arial"/>
          <w:sz w:val="19"/>
          <w:szCs w:val="19"/>
        </w:rPr>
        <w:t>9.1.3.4.</w:t>
      </w:r>
      <w:r w:rsidRPr="00D73BC3">
        <w:rPr>
          <w:rFonts w:ascii="Arial" w:hAnsi="Arial" w:cs="Arial"/>
          <w:spacing w:val="45"/>
          <w:sz w:val="19"/>
          <w:szCs w:val="19"/>
        </w:rPr>
        <w:t xml:space="preserve">  </w:t>
      </w:r>
      <w:r w:rsidRPr="00D73BC3">
        <w:rPr>
          <w:rFonts w:ascii="Arial" w:hAnsi="Arial" w:cs="Arial"/>
          <w:sz w:val="19"/>
          <w:szCs w:val="19"/>
        </w:rPr>
        <w:t>Where</w:t>
      </w:r>
      <w:r w:rsidRPr="00D73BC3">
        <w:rPr>
          <w:rFonts w:ascii="Arial" w:hAnsi="Arial" w:cs="Arial"/>
          <w:spacing w:val="1"/>
          <w:sz w:val="19"/>
          <w:szCs w:val="19"/>
        </w:rPr>
        <w:t xml:space="preserve"> </w:t>
      </w:r>
      <w:r w:rsidRPr="00D73BC3">
        <w:rPr>
          <w:rFonts w:ascii="Arial" w:hAnsi="Arial" w:cs="Arial"/>
          <w:sz w:val="19"/>
          <w:szCs w:val="19"/>
        </w:rPr>
        <w:t>rigid</w:t>
      </w:r>
      <w:r w:rsidRPr="00D73BC3">
        <w:rPr>
          <w:rFonts w:ascii="Arial" w:hAnsi="Arial" w:cs="Arial"/>
          <w:spacing w:val="47"/>
          <w:sz w:val="19"/>
          <w:szCs w:val="19"/>
        </w:rPr>
        <w:t xml:space="preserve"> </w:t>
      </w:r>
      <w:r w:rsidRPr="00D73BC3">
        <w:rPr>
          <w:rFonts w:ascii="Arial" w:hAnsi="Arial" w:cs="Arial"/>
          <w:sz w:val="19"/>
          <w:szCs w:val="19"/>
        </w:rPr>
        <w:t>underlays</w:t>
      </w:r>
      <w:r w:rsidRPr="00D73BC3">
        <w:rPr>
          <w:rFonts w:ascii="Arial" w:hAnsi="Arial" w:cs="Arial"/>
          <w:spacing w:val="2"/>
          <w:sz w:val="19"/>
          <w:szCs w:val="19"/>
        </w:rPr>
        <w:t xml:space="preserve"> </w:t>
      </w:r>
      <w:r w:rsidRPr="00D73BC3">
        <w:rPr>
          <w:rFonts w:ascii="Arial" w:hAnsi="Arial" w:cs="Arial"/>
          <w:sz w:val="19"/>
          <w:szCs w:val="19"/>
        </w:rPr>
        <w:t>are</w:t>
      </w:r>
      <w:r w:rsidRPr="00D73BC3">
        <w:rPr>
          <w:rFonts w:ascii="Arial" w:hAnsi="Arial" w:cs="Arial"/>
          <w:spacing w:val="46"/>
          <w:sz w:val="19"/>
          <w:szCs w:val="19"/>
        </w:rPr>
        <w:t xml:space="preserve"> </w:t>
      </w:r>
      <w:r w:rsidRPr="00D73BC3">
        <w:rPr>
          <w:rFonts w:ascii="Arial" w:hAnsi="Arial" w:cs="Arial"/>
          <w:sz w:val="19"/>
          <w:szCs w:val="19"/>
        </w:rPr>
        <w:t>used,</w:t>
      </w:r>
      <w:r w:rsidRPr="00D73BC3">
        <w:rPr>
          <w:rFonts w:ascii="Arial" w:hAnsi="Arial" w:cs="Arial"/>
          <w:spacing w:val="45"/>
          <w:sz w:val="19"/>
          <w:szCs w:val="19"/>
        </w:rPr>
        <w:t xml:space="preserve"> </w:t>
      </w:r>
      <w:r w:rsidRPr="00D73BC3">
        <w:rPr>
          <w:rFonts w:ascii="Arial" w:hAnsi="Arial" w:cs="Arial"/>
          <w:sz w:val="19"/>
          <w:szCs w:val="19"/>
        </w:rPr>
        <w:t>the</w:t>
      </w:r>
      <w:r w:rsidRPr="00D73BC3">
        <w:rPr>
          <w:rFonts w:ascii="Arial" w:hAnsi="Arial" w:cs="Arial"/>
          <w:spacing w:val="43"/>
          <w:sz w:val="19"/>
          <w:szCs w:val="19"/>
        </w:rPr>
        <w:t xml:space="preserve"> </w:t>
      </w:r>
      <w:r w:rsidRPr="00D73BC3">
        <w:rPr>
          <w:rFonts w:ascii="Arial" w:hAnsi="Arial" w:cs="Arial"/>
          <w:sz w:val="19"/>
          <w:szCs w:val="19"/>
        </w:rPr>
        <w:t>fixing</w:t>
      </w:r>
      <w:r w:rsidRPr="00D73BC3">
        <w:rPr>
          <w:rFonts w:ascii="Arial" w:hAnsi="Arial" w:cs="Arial"/>
          <w:spacing w:val="43"/>
          <w:sz w:val="19"/>
          <w:szCs w:val="19"/>
        </w:rPr>
        <w:t xml:space="preserve"> </w:t>
      </w:r>
      <w:r w:rsidRPr="00D73BC3">
        <w:rPr>
          <w:rFonts w:ascii="Arial" w:hAnsi="Arial" w:cs="Arial"/>
          <w:sz w:val="19"/>
          <w:szCs w:val="19"/>
        </w:rPr>
        <w:t>lengths</w:t>
      </w:r>
      <w:r w:rsidRPr="00D73BC3">
        <w:rPr>
          <w:rFonts w:ascii="Arial" w:hAnsi="Arial" w:cs="Arial"/>
          <w:spacing w:val="46"/>
          <w:sz w:val="19"/>
          <w:szCs w:val="19"/>
        </w:rPr>
        <w:t xml:space="preserve"> </w:t>
      </w:r>
      <w:r w:rsidRPr="00D73BC3">
        <w:rPr>
          <w:rFonts w:ascii="Arial" w:hAnsi="Arial" w:cs="Arial"/>
          <w:sz w:val="19"/>
          <w:szCs w:val="19"/>
        </w:rPr>
        <w:t>must</w:t>
      </w:r>
      <w:r w:rsidRPr="00D73BC3">
        <w:rPr>
          <w:rFonts w:ascii="Arial" w:hAnsi="Arial" w:cs="Arial"/>
          <w:spacing w:val="43"/>
          <w:sz w:val="19"/>
          <w:szCs w:val="19"/>
        </w:rPr>
        <w:t xml:space="preserve"> </w:t>
      </w:r>
      <w:r w:rsidRPr="00D73BC3">
        <w:rPr>
          <w:rFonts w:ascii="Arial" w:hAnsi="Arial" w:cs="Arial"/>
          <w:sz w:val="19"/>
          <w:szCs w:val="19"/>
        </w:rPr>
        <w:t>be</w:t>
      </w:r>
      <w:r w:rsidRPr="00D73BC3">
        <w:rPr>
          <w:rFonts w:ascii="Arial" w:hAnsi="Arial" w:cs="Arial"/>
          <w:spacing w:val="45"/>
          <w:sz w:val="19"/>
          <w:szCs w:val="19"/>
        </w:rPr>
        <w:t xml:space="preserve"> </w:t>
      </w:r>
      <w:r w:rsidRPr="00D73BC3">
        <w:rPr>
          <w:rFonts w:ascii="Arial" w:hAnsi="Arial" w:cs="Arial"/>
          <w:sz w:val="19"/>
          <w:szCs w:val="19"/>
        </w:rPr>
        <w:t>increased</w:t>
      </w:r>
      <w:r w:rsidRPr="00D73BC3">
        <w:rPr>
          <w:rFonts w:ascii="Arial" w:hAnsi="Arial" w:cs="Arial"/>
          <w:spacing w:val="47"/>
          <w:sz w:val="19"/>
          <w:szCs w:val="19"/>
        </w:rPr>
        <w:t xml:space="preserve"> </w:t>
      </w:r>
      <w:r w:rsidRPr="00D73BC3">
        <w:rPr>
          <w:rFonts w:ascii="Arial" w:hAnsi="Arial" w:cs="Arial"/>
          <w:sz w:val="19"/>
          <w:szCs w:val="19"/>
        </w:rPr>
        <w:t>by</w:t>
      </w:r>
      <w:r w:rsidRPr="00D73BC3">
        <w:rPr>
          <w:rFonts w:ascii="Arial" w:hAnsi="Arial" w:cs="Arial"/>
          <w:spacing w:val="41"/>
          <w:sz w:val="19"/>
          <w:szCs w:val="19"/>
        </w:rPr>
        <w:t xml:space="preserve"> </w:t>
      </w:r>
      <w:r w:rsidRPr="00D73BC3">
        <w:rPr>
          <w:rFonts w:ascii="Arial" w:hAnsi="Arial" w:cs="Arial"/>
          <w:sz w:val="19"/>
          <w:szCs w:val="19"/>
        </w:rPr>
        <w:t>a minimum</w:t>
      </w:r>
      <w:r w:rsidRPr="00D73BC3">
        <w:rPr>
          <w:rFonts w:ascii="Arial" w:hAnsi="Arial" w:cs="Arial"/>
          <w:spacing w:val="6"/>
          <w:sz w:val="19"/>
          <w:szCs w:val="19"/>
        </w:rPr>
        <w:t xml:space="preserve"> </w:t>
      </w:r>
      <w:r w:rsidRPr="00D73BC3">
        <w:rPr>
          <w:rFonts w:ascii="Arial" w:hAnsi="Arial" w:cs="Arial"/>
          <w:sz w:val="19"/>
          <w:szCs w:val="19"/>
        </w:rPr>
        <w:t>of</w:t>
      </w:r>
      <w:r w:rsidRPr="00D73BC3">
        <w:rPr>
          <w:rFonts w:ascii="Arial" w:hAnsi="Arial" w:cs="Arial"/>
          <w:spacing w:val="9"/>
          <w:sz w:val="19"/>
          <w:szCs w:val="19"/>
        </w:rPr>
        <w:t xml:space="preserve"> </w:t>
      </w:r>
      <w:r w:rsidRPr="00D73BC3">
        <w:rPr>
          <w:rFonts w:ascii="Arial" w:hAnsi="Arial" w:cs="Arial"/>
          <w:sz w:val="19"/>
          <w:szCs w:val="19"/>
        </w:rPr>
        <w:t>the</w:t>
      </w:r>
      <w:r w:rsidRPr="00D73BC3">
        <w:rPr>
          <w:rFonts w:ascii="Arial" w:hAnsi="Arial" w:cs="Arial"/>
          <w:spacing w:val="8"/>
          <w:sz w:val="19"/>
          <w:szCs w:val="19"/>
        </w:rPr>
        <w:t xml:space="preserve"> </w:t>
      </w:r>
      <w:r w:rsidRPr="00D73BC3">
        <w:rPr>
          <w:rFonts w:ascii="Arial" w:hAnsi="Arial" w:cs="Arial"/>
          <w:sz w:val="19"/>
          <w:szCs w:val="19"/>
        </w:rPr>
        <w:t>thickness</w:t>
      </w:r>
      <w:r w:rsidRPr="00D73BC3">
        <w:rPr>
          <w:rFonts w:ascii="Arial" w:hAnsi="Arial" w:cs="Arial"/>
          <w:spacing w:val="5"/>
          <w:sz w:val="19"/>
          <w:szCs w:val="19"/>
        </w:rPr>
        <w:t xml:space="preserve"> </w:t>
      </w:r>
      <w:r w:rsidRPr="00D73BC3">
        <w:rPr>
          <w:rFonts w:ascii="Arial" w:hAnsi="Arial" w:cs="Arial"/>
          <w:sz w:val="19"/>
          <w:szCs w:val="19"/>
        </w:rPr>
        <w:t>of</w:t>
      </w:r>
      <w:r w:rsidRPr="00D73BC3">
        <w:rPr>
          <w:rFonts w:ascii="Arial" w:hAnsi="Arial" w:cs="Arial"/>
          <w:spacing w:val="9"/>
          <w:sz w:val="19"/>
          <w:szCs w:val="19"/>
        </w:rPr>
        <w:t xml:space="preserve"> </w:t>
      </w:r>
      <w:r w:rsidRPr="00D73BC3">
        <w:rPr>
          <w:rFonts w:ascii="Arial" w:hAnsi="Arial" w:cs="Arial"/>
          <w:sz w:val="19"/>
          <w:szCs w:val="19"/>
        </w:rPr>
        <w:t>the</w:t>
      </w:r>
      <w:r w:rsidRPr="00D73BC3">
        <w:rPr>
          <w:rFonts w:ascii="Arial" w:hAnsi="Arial" w:cs="Arial"/>
          <w:spacing w:val="7"/>
          <w:sz w:val="19"/>
          <w:szCs w:val="19"/>
        </w:rPr>
        <w:t xml:space="preserve"> </w:t>
      </w:r>
      <w:r w:rsidRPr="00D73BC3">
        <w:rPr>
          <w:rFonts w:ascii="Arial" w:hAnsi="Arial" w:cs="Arial"/>
          <w:sz w:val="19"/>
          <w:szCs w:val="19"/>
        </w:rPr>
        <w:t>underlay.</w:t>
      </w:r>
    </w:p>
    <w:p w14:paraId="43022696" w14:textId="77777777" w:rsidR="00CF382E" w:rsidRPr="00D73BC3" w:rsidRDefault="00CF382E" w:rsidP="00CF382E">
      <w:pPr>
        <w:kinsoku w:val="0"/>
        <w:overflowPunct w:val="0"/>
        <w:autoSpaceDE w:val="0"/>
        <w:autoSpaceDN w:val="0"/>
        <w:adjustRightInd w:val="0"/>
        <w:spacing w:before="7"/>
        <w:rPr>
          <w:rFonts w:ascii="Arial" w:hAnsi="Arial" w:cs="Arial"/>
        </w:rPr>
      </w:pPr>
    </w:p>
    <w:p w14:paraId="448F2DCC"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r w:rsidRPr="00D73BC3">
        <w:rPr>
          <w:rFonts w:ascii="Arial" w:hAnsi="Arial" w:cs="Arial"/>
          <w:b/>
          <w:bCs/>
          <w:sz w:val="19"/>
          <w:szCs w:val="19"/>
        </w:rPr>
        <w:t>Water</w:t>
      </w:r>
      <w:r w:rsidRPr="00D73BC3">
        <w:rPr>
          <w:rFonts w:ascii="Arial" w:hAnsi="Arial" w:cs="Arial"/>
          <w:b/>
          <w:bCs/>
          <w:spacing w:val="2"/>
          <w:sz w:val="19"/>
          <w:szCs w:val="19"/>
        </w:rPr>
        <w:t xml:space="preserve"> </w:t>
      </w:r>
      <w:r w:rsidRPr="00D73BC3">
        <w:rPr>
          <w:rFonts w:ascii="Arial" w:hAnsi="Arial" w:cs="Arial"/>
          <w:b/>
          <w:bCs/>
          <w:sz w:val="19"/>
          <w:szCs w:val="19"/>
        </w:rPr>
        <w:t>Vapour</w:t>
      </w:r>
    </w:p>
    <w:p w14:paraId="43DCB4C4" w14:textId="77777777" w:rsidR="00CF382E" w:rsidRPr="00D73BC3" w:rsidRDefault="00CF382E" w:rsidP="00CF382E">
      <w:pPr>
        <w:kinsoku w:val="0"/>
        <w:overflowPunct w:val="0"/>
        <w:autoSpaceDE w:val="0"/>
        <w:autoSpaceDN w:val="0"/>
        <w:adjustRightInd w:val="0"/>
        <w:spacing w:before="7"/>
        <w:rPr>
          <w:rFonts w:ascii="Arial" w:hAnsi="Arial" w:cs="Arial"/>
          <w:b/>
          <w:bCs/>
          <w:sz w:val="19"/>
          <w:szCs w:val="19"/>
        </w:rPr>
      </w:pPr>
    </w:p>
    <w:p w14:paraId="050F8BE3" w14:textId="302D288B" w:rsidR="00CF382E" w:rsidRPr="00D73BC3" w:rsidRDefault="00CF382E" w:rsidP="00CF382E">
      <w:pPr>
        <w:kinsoku w:val="0"/>
        <w:overflowPunct w:val="0"/>
        <w:autoSpaceDE w:val="0"/>
        <w:autoSpaceDN w:val="0"/>
        <w:adjustRightInd w:val="0"/>
        <w:spacing w:line="220" w:lineRule="auto"/>
        <w:jc w:val="both"/>
        <w:rPr>
          <w:rFonts w:ascii="Arial" w:hAnsi="Arial" w:cs="Arial"/>
          <w:sz w:val="19"/>
          <w:szCs w:val="19"/>
        </w:rPr>
      </w:pPr>
      <w:r w:rsidRPr="00D73BC3">
        <w:rPr>
          <w:rFonts w:ascii="Arial" w:hAnsi="Arial" w:cs="Arial"/>
          <w:sz w:val="19"/>
          <w:szCs w:val="19"/>
        </w:rPr>
        <w:t>The</w:t>
      </w:r>
      <w:r w:rsidRPr="00D73BC3">
        <w:rPr>
          <w:rFonts w:ascii="Arial" w:hAnsi="Arial" w:cs="Arial"/>
          <w:spacing w:val="21"/>
          <w:sz w:val="19"/>
          <w:szCs w:val="19"/>
        </w:rPr>
        <w:t xml:space="preserve"> </w:t>
      </w:r>
      <w:r w:rsidR="009E1AC3">
        <w:rPr>
          <w:rFonts w:ascii="Arial" w:hAnsi="Arial" w:cs="Arial"/>
          <w:sz w:val="19"/>
          <w:szCs w:val="19"/>
        </w:rPr>
        <w:t xml:space="preserve">MPT </w:t>
      </w:r>
      <w:proofErr w:type="spellStart"/>
      <w:r w:rsidR="009E1AC3">
        <w:rPr>
          <w:rFonts w:ascii="Arial" w:hAnsi="Arial" w:cs="Arial"/>
          <w:sz w:val="19"/>
          <w:szCs w:val="19"/>
        </w:rPr>
        <w:t>Fibreclad</w:t>
      </w:r>
      <w:proofErr w:type="spellEnd"/>
      <w:r w:rsidR="009E1AC3">
        <w:rPr>
          <w:rFonts w:ascii="Arial" w:hAnsi="Arial" w:cs="Arial"/>
          <w:sz w:val="19"/>
          <w:szCs w:val="19"/>
        </w:rPr>
        <w:t xml:space="preserve"> System</w:t>
      </w:r>
      <w:r w:rsidRPr="00D73BC3">
        <w:rPr>
          <w:rFonts w:ascii="Arial" w:hAnsi="Arial" w:cs="Arial"/>
          <w:spacing w:val="19"/>
          <w:sz w:val="19"/>
          <w:szCs w:val="19"/>
        </w:rPr>
        <w:t xml:space="preserve"> </w:t>
      </w:r>
      <w:r w:rsidRPr="00D73BC3">
        <w:rPr>
          <w:rFonts w:ascii="Arial" w:hAnsi="Arial" w:cs="Arial"/>
          <w:sz w:val="19"/>
          <w:szCs w:val="19"/>
        </w:rPr>
        <w:t>is</w:t>
      </w:r>
      <w:r w:rsidRPr="00D73BC3">
        <w:rPr>
          <w:rFonts w:ascii="Arial" w:hAnsi="Arial" w:cs="Arial"/>
          <w:spacing w:val="22"/>
          <w:sz w:val="19"/>
          <w:szCs w:val="19"/>
        </w:rPr>
        <w:t xml:space="preserve"> </w:t>
      </w:r>
      <w:r w:rsidRPr="00D73BC3">
        <w:rPr>
          <w:rFonts w:ascii="Arial" w:hAnsi="Arial" w:cs="Arial"/>
          <w:sz w:val="19"/>
          <w:szCs w:val="19"/>
        </w:rPr>
        <w:t>not</w:t>
      </w:r>
      <w:r w:rsidRPr="00D73BC3">
        <w:rPr>
          <w:rFonts w:ascii="Arial" w:hAnsi="Arial" w:cs="Arial"/>
          <w:spacing w:val="22"/>
          <w:sz w:val="19"/>
          <w:szCs w:val="19"/>
        </w:rPr>
        <w:t xml:space="preserve"> </w:t>
      </w:r>
      <w:r w:rsidRPr="00D73BC3">
        <w:rPr>
          <w:rFonts w:ascii="Arial" w:hAnsi="Arial" w:cs="Arial"/>
          <w:sz w:val="19"/>
          <w:szCs w:val="19"/>
        </w:rPr>
        <w:t>a</w:t>
      </w:r>
      <w:r w:rsidRPr="00D73BC3">
        <w:rPr>
          <w:rFonts w:ascii="Arial" w:hAnsi="Arial" w:cs="Arial"/>
          <w:spacing w:val="21"/>
          <w:sz w:val="19"/>
          <w:szCs w:val="19"/>
        </w:rPr>
        <w:t xml:space="preserve"> </w:t>
      </w:r>
      <w:r w:rsidRPr="00D73BC3">
        <w:rPr>
          <w:rFonts w:ascii="Arial" w:hAnsi="Arial" w:cs="Arial"/>
          <w:sz w:val="19"/>
          <w:szCs w:val="19"/>
        </w:rPr>
        <w:t>barrier</w:t>
      </w:r>
      <w:r w:rsidRPr="00D73BC3">
        <w:rPr>
          <w:rFonts w:ascii="Arial" w:hAnsi="Arial" w:cs="Arial"/>
          <w:spacing w:val="21"/>
          <w:sz w:val="19"/>
          <w:szCs w:val="19"/>
        </w:rPr>
        <w:t xml:space="preserve"> </w:t>
      </w:r>
      <w:r w:rsidRPr="00D73BC3">
        <w:rPr>
          <w:rFonts w:ascii="Arial" w:hAnsi="Arial" w:cs="Arial"/>
          <w:sz w:val="19"/>
          <w:szCs w:val="19"/>
        </w:rPr>
        <w:t>to</w:t>
      </w:r>
      <w:r w:rsidRPr="00D73BC3">
        <w:rPr>
          <w:rFonts w:ascii="Arial" w:hAnsi="Arial" w:cs="Arial"/>
          <w:spacing w:val="25"/>
          <w:sz w:val="19"/>
          <w:szCs w:val="19"/>
        </w:rPr>
        <w:t xml:space="preserve"> </w:t>
      </w:r>
      <w:r w:rsidRPr="00D73BC3">
        <w:rPr>
          <w:rFonts w:ascii="Arial" w:hAnsi="Arial" w:cs="Arial"/>
          <w:sz w:val="19"/>
          <w:szCs w:val="19"/>
        </w:rPr>
        <w:t>the</w:t>
      </w:r>
      <w:r w:rsidRPr="00D73BC3">
        <w:rPr>
          <w:rFonts w:ascii="Arial" w:hAnsi="Arial" w:cs="Arial"/>
          <w:spacing w:val="21"/>
          <w:sz w:val="19"/>
          <w:szCs w:val="19"/>
        </w:rPr>
        <w:t xml:space="preserve"> </w:t>
      </w:r>
      <w:r w:rsidRPr="00D73BC3">
        <w:rPr>
          <w:rFonts w:ascii="Arial" w:hAnsi="Arial" w:cs="Arial"/>
          <w:sz w:val="19"/>
          <w:szCs w:val="19"/>
        </w:rPr>
        <w:t>passage</w:t>
      </w:r>
      <w:r w:rsidRPr="00D73BC3">
        <w:rPr>
          <w:rFonts w:ascii="Arial" w:hAnsi="Arial" w:cs="Arial"/>
          <w:spacing w:val="21"/>
          <w:sz w:val="19"/>
          <w:szCs w:val="19"/>
        </w:rPr>
        <w:t xml:space="preserve"> </w:t>
      </w:r>
      <w:r w:rsidRPr="00D73BC3">
        <w:rPr>
          <w:rFonts w:ascii="Arial" w:hAnsi="Arial" w:cs="Arial"/>
          <w:sz w:val="19"/>
          <w:szCs w:val="19"/>
        </w:rPr>
        <w:t>of</w:t>
      </w:r>
      <w:r w:rsidRPr="00D73BC3">
        <w:rPr>
          <w:rFonts w:ascii="Arial" w:hAnsi="Arial" w:cs="Arial"/>
          <w:spacing w:val="23"/>
          <w:sz w:val="19"/>
          <w:szCs w:val="19"/>
        </w:rPr>
        <w:t xml:space="preserve"> </w:t>
      </w:r>
      <w:r w:rsidRPr="00D73BC3">
        <w:rPr>
          <w:rFonts w:ascii="Arial" w:hAnsi="Arial" w:cs="Arial"/>
          <w:sz w:val="19"/>
          <w:szCs w:val="19"/>
        </w:rPr>
        <w:t>water</w:t>
      </w:r>
      <w:r w:rsidRPr="00D73BC3">
        <w:rPr>
          <w:rFonts w:ascii="Arial" w:hAnsi="Arial" w:cs="Arial"/>
          <w:spacing w:val="20"/>
          <w:sz w:val="19"/>
          <w:szCs w:val="19"/>
        </w:rPr>
        <w:t xml:space="preserve"> </w:t>
      </w:r>
      <w:r w:rsidRPr="00D73BC3">
        <w:rPr>
          <w:rFonts w:ascii="Arial" w:hAnsi="Arial" w:cs="Arial"/>
          <w:sz w:val="19"/>
          <w:szCs w:val="19"/>
        </w:rPr>
        <w:t>vapour,</w:t>
      </w:r>
      <w:r w:rsidRPr="00D73BC3">
        <w:rPr>
          <w:rFonts w:ascii="Arial" w:hAnsi="Arial" w:cs="Arial"/>
          <w:spacing w:val="22"/>
          <w:sz w:val="19"/>
          <w:szCs w:val="19"/>
        </w:rPr>
        <w:t xml:space="preserve"> </w:t>
      </w:r>
      <w:r w:rsidRPr="00D73BC3">
        <w:rPr>
          <w:rFonts w:ascii="Arial" w:hAnsi="Arial" w:cs="Arial"/>
          <w:sz w:val="19"/>
          <w:szCs w:val="19"/>
        </w:rPr>
        <w:t>and</w:t>
      </w:r>
      <w:r w:rsidRPr="00D73BC3">
        <w:rPr>
          <w:rFonts w:ascii="Arial" w:hAnsi="Arial" w:cs="Arial"/>
          <w:spacing w:val="22"/>
          <w:sz w:val="19"/>
          <w:szCs w:val="19"/>
        </w:rPr>
        <w:t xml:space="preserve"> </w:t>
      </w:r>
      <w:r w:rsidRPr="00D73BC3">
        <w:rPr>
          <w:rFonts w:ascii="Arial" w:hAnsi="Arial" w:cs="Arial"/>
          <w:sz w:val="19"/>
          <w:szCs w:val="19"/>
        </w:rPr>
        <w:t>when</w:t>
      </w:r>
      <w:r w:rsidRPr="00D73BC3">
        <w:rPr>
          <w:rFonts w:ascii="Arial" w:hAnsi="Arial" w:cs="Arial"/>
          <w:spacing w:val="22"/>
          <w:sz w:val="19"/>
          <w:szCs w:val="19"/>
        </w:rPr>
        <w:t xml:space="preserve"> </w:t>
      </w:r>
      <w:r w:rsidRPr="00D73BC3">
        <w:rPr>
          <w:rFonts w:ascii="Arial" w:hAnsi="Arial" w:cs="Arial"/>
          <w:sz w:val="19"/>
          <w:szCs w:val="19"/>
        </w:rPr>
        <w:t>correctly installed, will</w:t>
      </w:r>
      <w:r w:rsidRPr="00D73BC3">
        <w:rPr>
          <w:rFonts w:ascii="Arial" w:hAnsi="Arial" w:cs="Arial"/>
          <w:spacing w:val="-2"/>
          <w:sz w:val="19"/>
          <w:szCs w:val="19"/>
        </w:rPr>
        <w:t xml:space="preserve"> </w:t>
      </w:r>
      <w:r w:rsidRPr="00D73BC3">
        <w:rPr>
          <w:rFonts w:ascii="Arial" w:hAnsi="Arial" w:cs="Arial"/>
          <w:sz w:val="19"/>
          <w:szCs w:val="19"/>
        </w:rPr>
        <w:t xml:space="preserve">not </w:t>
      </w:r>
      <w:proofErr w:type="gramStart"/>
      <w:r w:rsidRPr="00D73BC3">
        <w:rPr>
          <w:rFonts w:ascii="Arial" w:hAnsi="Arial" w:cs="Arial"/>
          <w:sz w:val="19"/>
          <w:szCs w:val="19"/>
        </w:rPr>
        <w:t>create</w:t>
      </w:r>
      <w:proofErr w:type="gramEnd"/>
      <w:r w:rsidRPr="00D73BC3">
        <w:rPr>
          <w:rFonts w:ascii="Arial" w:hAnsi="Arial" w:cs="Arial"/>
          <w:spacing w:val="-1"/>
          <w:sz w:val="19"/>
          <w:szCs w:val="19"/>
        </w:rPr>
        <w:t xml:space="preserve"> </w:t>
      </w:r>
      <w:r w:rsidRPr="00D73BC3">
        <w:rPr>
          <w:rFonts w:ascii="Arial" w:hAnsi="Arial" w:cs="Arial"/>
          <w:sz w:val="19"/>
          <w:szCs w:val="19"/>
        </w:rPr>
        <w:t>or</w:t>
      </w:r>
      <w:r w:rsidRPr="00D73BC3">
        <w:rPr>
          <w:rFonts w:ascii="Arial" w:hAnsi="Arial" w:cs="Arial"/>
          <w:spacing w:val="2"/>
          <w:sz w:val="19"/>
          <w:szCs w:val="19"/>
        </w:rPr>
        <w:t xml:space="preserve"> </w:t>
      </w:r>
      <w:r w:rsidRPr="00D73BC3">
        <w:rPr>
          <w:rFonts w:ascii="Arial" w:hAnsi="Arial" w:cs="Arial"/>
          <w:sz w:val="19"/>
          <w:szCs w:val="19"/>
        </w:rPr>
        <w:t>increase the</w:t>
      </w:r>
      <w:r w:rsidRPr="00D73BC3">
        <w:rPr>
          <w:rFonts w:ascii="Arial" w:hAnsi="Arial" w:cs="Arial"/>
          <w:spacing w:val="-1"/>
          <w:sz w:val="19"/>
          <w:szCs w:val="19"/>
        </w:rPr>
        <w:t xml:space="preserve"> </w:t>
      </w:r>
      <w:r w:rsidRPr="00D73BC3">
        <w:rPr>
          <w:rFonts w:ascii="Arial" w:hAnsi="Arial" w:cs="Arial"/>
          <w:sz w:val="19"/>
          <w:szCs w:val="19"/>
        </w:rPr>
        <w:t>risk</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damage</w:t>
      </w:r>
      <w:r w:rsidRPr="00D73BC3">
        <w:rPr>
          <w:rFonts w:ascii="Arial" w:hAnsi="Arial" w:cs="Arial"/>
          <w:spacing w:val="-1"/>
          <w:sz w:val="19"/>
          <w:szCs w:val="19"/>
        </w:rPr>
        <w:t xml:space="preserve"> </w:t>
      </w:r>
      <w:r w:rsidRPr="00D73BC3">
        <w:rPr>
          <w:rFonts w:ascii="Arial" w:hAnsi="Arial" w:cs="Arial"/>
          <w:sz w:val="19"/>
          <w:szCs w:val="19"/>
        </w:rPr>
        <w:t>resulting</w:t>
      </w:r>
      <w:r w:rsidRPr="00D73BC3">
        <w:rPr>
          <w:rFonts w:ascii="Arial" w:hAnsi="Arial" w:cs="Arial"/>
          <w:spacing w:val="-1"/>
          <w:sz w:val="19"/>
          <w:szCs w:val="19"/>
        </w:rPr>
        <w:t xml:space="preserve"> </w:t>
      </w:r>
      <w:r w:rsidRPr="00D73BC3">
        <w:rPr>
          <w:rFonts w:ascii="Arial" w:hAnsi="Arial" w:cs="Arial"/>
          <w:sz w:val="19"/>
          <w:szCs w:val="19"/>
        </w:rPr>
        <w:t>from</w:t>
      </w:r>
      <w:r w:rsidRPr="00D73BC3">
        <w:rPr>
          <w:rFonts w:ascii="Arial" w:hAnsi="Arial" w:cs="Arial"/>
          <w:spacing w:val="-1"/>
          <w:sz w:val="19"/>
          <w:szCs w:val="19"/>
        </w:rPr>
        <w:t xml:space="preserve"> </w:t>
      </w:r>
      <w:r w:rsidRPr="00D73BC3">
        <w:rPr>
          <w:rFonts w:ascii="Arial" w:hAnsi="Arial" w:cs="Arial"/>
          <w:sz w:val="19"/>
          <w:szCs w:val="19"/>
        </w:rPr>
        <w:t>condensation.</w:t>
      </w:r>
    </w:p>
    <w:p w14:paraId="40763E49" w14:textId="77777777" w:rsidR="00CF382E" w:rsidRPr="00D73BC3" w:rsidRDefault="00CF382E" w:rsidP="00CF382E">
      <w:pPr>
        <w:kinsoku w:val="0"/>
        <w:overflowPunct w:val="0"/>
        <w:autoSpaceDE w:val="0"/>
        <w:autoSpaceDN w:val="0"/>
        <w:adjustRightInd w:val="0"/>
        <w:spacing w:before="5"/>
        <w:rPr>
          <w:rFonts w:ascii="Arial" w:hAnsi="Arial" w:cs="Arial"/>
          <w:sz w:val="16"/>
          <w:szCs w:val="16"/>
        </w:rPr>
      </w:pPr>
    </w:p>
    <w:p w14:paraId="1340408D"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p>
    <w:p w14:paraId="22F92662"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r w:rsidRPr="00D73BC3">
        <w:rPr>
          <w:rFonts w:ascii="Arial" w:hAnsi="Arial" w:cs="Arial"/>
          <w:b/>
          <w:bCs/>
          <w:sz w:val="19"/>
          <w:szCs w:val="19"/>
        </w:rPr>
        <w:t>B1</w:t>
      </w:r>
      <w:r w:rsidRPr="00D73BC3">
        <w:rPr>
          <w:rFonts w:ascii="Arial" w:hAnsi="Arial" w:cs="Arial"/>
          <w:b/>
          <w:bCs/>
          <w:spacing w:val="6"/>
          <w:sz w:val="19"/>
          <w:szCs w:val="19"/>
        </w:rPr>
        <w:t xml:space="preserve"> </w:t>
      </w:r>
      <w:r w:rsidRPr="00D73BC3">
        <w:rPr>
          <w:rFonts w:ascii="Arial" w:hAnsi="Arial" w:cs="Arial"/>
          <w:b/>
          <w:bCs/>
          <w:sz w:val="19"/>
          <w:szCs w:val="19"/>
        </w:rPr>
        <w:t>STRUCTURE</w:t>
      </w:r>
    </w:p>
    <w:p w14:paraId="4B424A2E" w14:textId="77777777" w:rsidR="00CF382E" w:rsidRPr="00D73BC3" w:rsidRDefault="00CF382E" w:rsidP="00CF382E">
      <w:pPr>
        <w:kinsoku w:val="0"/>
        <w:overflowPunct w:val="0"/>
        <w:autoSpaceDE w:val="0"/>
        <w:autoSpaceDN w:val="0"/>
        <w:adjustRightInd w:val="0"/>
        <w:spacing w:before="8"/>
        <w:rPr>
          <w:rFonts w:ascii="Arial" w:hAnsi="Arial" w:cs="Arial"/>
          <w:b/>
          <w:bCs/>
          <w:sz w:val="15"/>
          <w:szCs w:val="15"/>
        </w:rPr>
      </w:pPr>
    </w:p>
    <w:p w14:paraId="4924929D" w14:textId="7C6E7DB9" w:rsidR="00CF382E" w:rsidRPr="00D73BC3" w:rsidRDefault="00CF382E" w:rsidP="00CF382E">
      <w:pPr>
        <w:kinsoku w:val="0"/>
        <w:overflowPunct w:val="0"/>
        <w:autoSpaceDE w:val="0"/>
        <w:autoSpaceDN w:val="0"/>
        <w:adjustRightInd w:val="0"/>
        <w:spacing w:line="225" w:lineRule="auto"/>
        <w:jc w:val="both"/>
        <w:rPr>
          <w:rFonts w:ascii="Arial" w:hAnsi="Arial" w:cs="Arial"/>
          <w:sz w:val="19"/>
          <w:szCs w:val="19"/>
        </w:rPr>
      </w:pPr>
      <w:r w:rsidRPr="00D73BC3">
        <w:rPr>
          <w:rFonts w:ascii="Arial" w:hAnsi="Arial" w:cs="Arial"/>
          <w:b/>
          <w:bCs/>
          <w:sz w:val="19"/>
          <w:szCs w:val="19"/>
        </w:rPr>
        <w:t>Mass</w:t>
      </w:r>
      <w:r w:rsidRPr="00D73BC3">
        <w:rPr>
          <w:rFonts w:ascii="Arial" w:hAnsi="Arial" w:cs="Arial"/>
          <w:b/>
          <w:bCs/>
          <w:spacing w:val="11"/>
          <w:sz w:val="19"/>
          <w:szCs w:val="19"/>
        </w:rPr>
        <w:t xml:space="preserve"> </w:t>
      </w:r>
      <w:r w:rsidRPr="00D73BC3">
        <w:rPr>
          <w:rFonts w:ascii="Arial" w:hAnsi="Arial" w:cs="Arial"/>
          <w:b/>
          <w:bCs/>
          <w:sz w:val="19"/>
          <w:szCs w:val="19"/>
        </w:rPr>
        <w:t>-</w:t>
      </w:r>
      <w:r w:rsidRPr="00D73BC3">
        <w:rPr>
          <w:rFonts w:ascii="Arial" w:hAnsi="Arial" w:cs="Arial"/>
          <w:b/>
          <w:bCs/>
          <w:spacing w:val="9"/>
          <w:sz w:val="19"/>
          <w:szCs w:val="19"/>
        </w:rPr>
        <w:t xml:space="preserve"> </w:t>
      </w:r>
      <w:r w:rsidRPr="00D73BC3">
        <w:rPr>
          <w:rFonts w:ascii="Arial" w:hAnsi="Arial" w:cs="Arial"/>
          <w:sz w:val="19"/>
          <w:szCs w:val="19"/>
        </w:rPr>
        <w:t>For</w:t>
      </w:r>
      <w:r w:rsidRPr="00D73BC3">
        <w:rPr>
          <w:rFonts w:ascii="Arial" w:hAnsi="Arial" w:cs="Arial"/>
          <w:spacing w:val="4"/>
          <w:sz w:val="19"/>
          <w:szCs w:val="19"/>
        </w:rPr>
        <w:t xml:space="preserve"> </w:t>
      </w:r>
      <w:r w:rsidRPr="00D73BC3">
        <w:rPr>
          <w:rFonts w:ascii="Arial" w:hAnsi="Arial" w:cs="Arial"/>
          <w:sz w:val="19"/>
          <w:szCs w:val="19"/>
        </w:rPr>
        <w:t>structural</w:t>
      </w:r>
      <w:r w:rsidRPr="00D73BC3">
        <w:rPr>
          <w:rFonts w:ascii="Arial" w:hAnsi="Arial" w:cs="Arial"/>
          <w:spacing w:val="5"/>
          <w:sz w:val="19"/>
          <w:szCs w:val="19"/>
        </w:rPr>
        <w:t xml:space="preserve"> </w:t>
      </w:r>
      <w:r w:rsidRPr="00D73BC3">
        <w:rPr>
          <w:rFonts w:ascii="Arial" w:hAnsi="Arial" w:cs="Arial"/>
          <w:sz w:val="19"/>
          <w:szCs w:val="19"/>
        </w:rPr>
        <w:t>design</w:t>
      </w:r>
      <w:r w:rsidRPr="00D73BC3">
        <w:rPr>
          <w:rFonts w:ascii="Arial" w:hAnsi="Arial" w:cs="Arial"/>
          <w:spacing w:val="4"/>
          <w:sz w:val="19"/>
          <w:szCs w:val="19"/>
        </w:rPr>
        <w:t xml:space="preserve"> </w:t>
      </w:r>
      <w:r w:rsidRPr="00D73BC3">
        <w:rPr>
          <w:rFonts w:ascii="Arial" w:hAnsi="Arial" w:cs="Arial"/>
          <w:sz w:val="19"/>
          <w:szCs w:val="19"/>
        </w:rPr>
        <w:t>purposes,</w:t>
      </w:r>
      <w:r w:rsidRPr="00D73BC3">
        <w:rPr>
          <w:rFonts w:ascii="Arial" w:hAnsi="Arial" w:cs="Arial"/>
          <w:spacing w:val="5"/>
          <w:sz w:val="19"/>
          <w:szCs w:val="19"/>
        </w:rPr>
        <w:t xml:space="preserve"> </w:t>
      </w:r>
      <w:r w:rsidRPr="00D73BC3">
        <w:rPr>
          <w:rFonts w:ascii="Arial" w:hAnsi="Arial" w:cs="Arial"/>
          <w:sz w:val="19"/>
          <w:szCs w:val="19"/>
        </w:rPr>
        <w:t>the</w:t>
      </w:r>
      <w:r w:rsidRPr="00D73BC3">
        <w:rPr>
          <w:rFonts w:ascii="Arial" w:hAnsi="Arial" w:cs="Arial"/>
          <w:spacing w:val="2"/>
          <w:sz w:val="19"/>
          <w:szCs w:val="19"/>
        </w:rPr>
        <w:t xml:space="preserve"> </w:t>
      </w:r>
      <w:r w:rsidR="009E1AC3">
        <w:rPr>
          <w:rFonts w:ascii="Arial" w:hAnsi="Arial" w:cs="Arial"/>
          <w:spacing w:val="2"/>
          <w:sz w:val="19"/>
          <w:szCs w:val="19"/>
        </w:rPr>
        <w:t xml:space="preserve">MPT </w:t>
      </w:r>
      <w:proofErr w:type="spellStart"/>
      <w:r w:rsidR="009E1AC3">
        <w:rPr>
          <w:rFonts w:ascii="Arial" w:hAnsi="Arial" w:cs="Arial"/>
          <w:spacing w:val="2"/>
          <w:sz w:val="19"/>
          <w:szCs w:val="19"/>
        </w:rPr>
        <w:t>Fibreclad</w:t>
      </w:r>
      <w:proofErr w:type="spellEnd"/>
      <w:r w:rsidR="009E1AC3">
        <w:rPr>
          <w:rFonts w:ascii="Arial" w:hAnsi="Arial" w:cs="Arial"/>
          <w:spacing w:val="2"/>
          <w:sz w:val="19"/>
          <w:szCs w:val="19"/>
        </w:rPr>
        <w:t xml:space="preserve"> System</w:t>
      </w:r>
      <w:r w:rsidRPr="00D73BC3">
        <w:rPr>
          <w:rFonts w:ascii="Arial" w:hAnsi="Arial" w:cs="Arial"/>
          <w:spacing w:val="3"/>
          <w:sz w:val="19"/>
          <w:szCs w:val="19"/>
        </w:rPr>
        <w:t xml:space="preserve"> </w:t>
      </w:r>
      <w:r w:rsidRPr="00D73BC3">
        <w:rPr>
          <w:rFonts w:ascii="Arial" w:hAnsi="Arial" w:cs="Arial"/>
          <w:sz w:val="19"/>
          <w:szCs w:val="19"/>
        </w:rPr>
        <w:t>has</w:t>
      </w:r>
      <w:r w:rsidRPr="00D73BC3">
        <w:rPr>
          <w:rFonts w:ascii="Arial" w:hAnsi="Arial" w:cs="Arial"/>
          <w:spacing w:val="5"/>
          <w:sz w:val="19"/>
          <w:szCs w:val="19"/>
        </w:rPr>
        <w:t xml:space="preserve"> </w:t>
      </w:r>
      <w:r w:rsidRPr="00D73BC3">
        <w:rPr>
          <w:rFonts w:ascii="Arial" w:hAnsi="Arial" w:cs="Arial"/>
          <w:sz w:val="19"/>
          <w:szCs w:val="19"/>
        </w:rPr>
        <w:t>a</w:t>
      </w:r>
      <w:r w:rsidRPr="00D73BC3">
        <w:rPr>
          <w:rFonts w:ascii="Arial" w:hAnsi="Arial" w:cs="Arial"/>
          <w:spacing w:val="5"/>
          <w:sz w:val="19"/>
          <w:szCs w:val="19"/>
        </w:rPr>
        <w:t xml:space="preserve"> </w:t>
      </w:r>
      <w:r w:rsidRPr="00D73BC3">
        <w:rPr>
          <w:rFonts w:ascii="Arial" w:hAnsi="Arial" w:cs="Arial"/>
          <w:sz w:val="19"/>
          <w:szCs w:val="19"/>
        </w:rPr>
        <w:t>mass</w:t>
      </w:r>
      <w:r w:rsidRPr="00D73BC3">
        <w:rPr>
          <w:rFonts w:ascii="Arial" w:hAnsi="Arial" w:cs="Arial"/>
          <w:spacing w:val="5"/>
          <w:sz w:val="19"/>
          <w:szCs w:val="19"/>
        </w:rPr>
        <w:t xml:space="preserve"> </w:t>
      </w:r>
      <w:r w:rsidRPr="00D73BC3">
        <w:rPr>
          <w:rFonts w:ascii="Arial" w:hAnsi="Arial" w:cs="Arial"/>
          <w:sz w:val="19"/>
          <w:szCs w:val="19"/>
        </w:rPr>
        <w:t>of</w:t>
      </w:r>
      <w:r w:rsidRPr="00D73BC3">
        <w:rPr>
          <w:rFonts w:ascii="Arial" w:hAnsi="Arial" w:cs="Arial"/>
          <w:spacing w:val="6"/>
          <w:sz w:val="19"/>
          <w:szCs w:val="19"/>
        </w:rPr>
        <w:t xml:space="preserve"> </w:t>
      </w:r>
      <w:r w:rsidRPr="00D73BC3">
        <w:rPr>
          <w:rFonts w:ascii="Arial" w:hAnsi="Arial" w:cs="Arial"/>
          <w:sz w:val="19"/>
          <w:szCs w:val="19"/>
        </w:rPr>
        <w:t>approximately</w:t>
      </w:r>
      <w:r w:rsidRPr="00D73BC3">
        <w:rPr>
          <w:rFonts w:ascii="Arial" w:hAnsi="Arial" w:cs="Arial"/>
          <w:spacing w:val="-2"/>
          <w:sz w:val="19"/>
          <w:szCs w:val="19"/>
        </w:rPr>
        <w:t xml:space="preserve"> </w:t>
      </w:r>
      <w:r w:rsidR="009E1AC3">
        <w:rPr>
          <w:rFonts w:ascii="Arial" w:hAnsi="Arial" w:cs="Arial"/>
          <w:spacing w:val="-2"/>
          <w:sz w:val="19"/>
          <w:szCs w:val="19"/>
        </w:rPr>
        <w:t>20</w:t>
      </w:r>
      <w:r w:rsidRPr="00D73BC3">
        <w:rPr>
          <w:rFonts w:ascii="Arial" w:hAnsi="Arial" w:cs="Arial"/>
          <w:sz w:val="19"/>
          <w:szCs w:val="19"/>
        </w:rPr>
        <w:t xml:space="preserve"> kg/m</w:t>
      </w:r>
      <w:r w:rsidRPr="00D73BC3">
        <w:rPr>
          <w:rFonts w:ascii="Arial" w:hAnsi="Arial" w:cs="Arial"/>
          <w:b/>
          <w:bCs/>
          <w:sz w:val="19"/>
          <w:szCs w:val="19"/>
          <w:vertAlign w:val="superscript"/>
        </w:rPr>
        <w:t>2</w:t>
      </w:r>
      <w:r w:rsidRPr="00D73BC3">
        <w:rPr>
          <w:rFonts w:ascii="Arial" w:hAnsi="Arial" w:cs="Arial"/>
          <w:sz w:val="19"/>
          <w:szCs w:val="19"/>
        </w:rPr>
        <w:t>.</w:t>
      </w:r>
    </w:p>
    <w:p w14:paraId="1B196AF4" w14:textId="1E750EBC" w:rsidR="00CF382E" w:rsidRPr="00D73BC3" w:rsidRDefault="00CF382E" w:rsidP="00CF382E">
      <w:pPr>
        <w:kinsoku w:val="0"/>
        <w:overflowPunct w:val="0"/>
        <w:autoSpaceDE w:val="0"/>
        <w:autoSpaceDN w:val="0"/>
        <w:adjustRightInd w:val="0"/>
        <w:spacing w:before="197" w:line="220" w:lineRule="auto"/>
        <w:jc w:val="both"/>
        <w:rPr>
          <w:rFonts w:ascii="Arial" w:hAnsi="Arial" w:cs="Arial"/>
          <w:sz w:val="19"/>
          <w:szCs w:val="19"/>
        </w:rPr>
      </w:pPr>
      <w:r w:rsidRPr="00D73BC3">
        <w:rPr>
          <w:rFonts w:ascii="Arial" w:hAnsi="Arial" w:cs="Arial"/>
          <w:b/>
          <w:bCs/>
          <w:sz w:val="19"/>
          <w:szCs w:val="19"/>
        </w:rPr>
        <w:t>Impact</w:t>
      </w:r>
      <w:r w:rsidRPr="00D73BC3">
        <w:rPr>
          <w:rFonts w:ascii="Arial" w:hAnsi="Arial" w:cs="Arial"/>
          <w:b/>
          <w:bCs/>
          <w:spacing w:val="46"/>
          <w:sz w:val="19"/>
          <w:szCs w:val="19"/>
        </w:rPr>
        <w:t xml:space="preserve"> </w:t>
      </w:r>
      <w:r w:rsidRPr="00D73BC3">
        <w:rPr>
          <w:rFonts w:ascii="Arial" w:hAnsi="Arial" w:cs="Arial"/>
          <w:b/>
          <w:bCs/>
          <w:sz w:val="19"/>
          <w:szCs w:val="19"/>
        </w:rPr>
        <w:t>Resistance</w:t>
      </w:r>
      <w:r w:rsidRPr="00D73BC3">
        <w:rPr>
          <w:rFonts w:ascii="Arial" w:hAnsi="Arial" w:cs="Arial"/>
          <w:b/>
          <w:bCs/>
          <w:spacing w:val="3"/>
          <w:sz w:val="19"/>
          <w:szCs w:val="19"/>
        </w:rPr>
        <w:t xml:space="preserve"> </w:t>
      </w:r>
      <w:r w:rsidRPr="00D73BC3">
        <w:rPr>
          <w:rFonts w:ascii="Arial" w:hAnsi="Arial" w:cs="Arial"/>
          <w:b/>
          <w:bCs/>
          <w:sz w:val="19"/>
          <w:szCs w:val="19"/>
        </w:rPr>
        <w:t>-</w:t>
      </w:r>
      <w:r w:rsidRPr="00D73BC3">
        <w:rPr>
          <w:rFonts w:ascii="Arial" w:hAnsi="Arial" w:cs="Arial"/>
          <w:b/>
          <w:bCs/>
          <w:spacing w:val="48"/>
          <w:sz w:val="19"/>
          <w:szCs w:val="19"/>
        </w:rPr>
        <w:t xml:space="preserve"> </w:t>
      </w:r>
      <w:r w:rsidRPr="00D73BC3">
        <w:rPr>
          <w:rFonts w:ascii="Arial" w:hAnsi="Arial" w:cs="Arial"/>
          <w:sz w:val="19"/>
          <w:szCs w:val="19"/>
        </w:rPr>
        <w:t>The</w:t>
      </w:r>
      <w:r w:rsidRPr="00D73BC3">
        <w:rPr>
          <w:rFonts w:ascii="Arial" w:hAnsi="Arial" w:cs="Arial"/>
          <w:spacing w:val="43"/>
          <w:sz w:val="19"/>
          <w:szCs w:val="19"/>
        </w:rPr>
        <w:t xml:space="preserve"> </w:t>
      </w:r>
      <w:r w:rsidR="009E1AC3">
        <w:rPr>
          <w:rFonts w:ascii="Arial" w:hAnsi="Arial" w:cs="Arial"/>
          <w:spacing w:val="2"/>
          <w:sz w:val="19"/>
          <w:szCs w:val="19"/>
        </w:rPr>
        <w:t xml:space="preserve">MPT </w:t>
      </w:r>
      <w:proofErr w:type="spellStart"/>
      <w:r w:rsidR="009E1AC3">
        <w:rPr>
          <w:rFonts w:ascii="Arial" w:hAnsi="Arial" w:cs="Arial"/>
          <w:spacing w:val="2"/>
          <w:sz w:val="19"/>
          <w:szCs w:val="19"/>
        </w:rPr>
        <w:t>Fibreclad</w:t>
      </w:r>
      <w:proofErr w:type="spellEnd"/>
      <w:r w:rsidR="009E1AC3">
        <w:rPr>
          <w:rFonts w:ascii="Arial" w:hAnsi="Arial" w:cs="Arial"/>
          <w:spacing w:val="2"/>
          <w:sz w:val="19"/>
          <w:szCs w:val="19"/>
        </w:rPr>
        <w:t xml:space="preserve"> System</w:t>
      </w:r>
      <w:r w:rsidRPr="00D73BC3">
        <w:rPr>
          <w:rFonts w:ascii="Arial" w:hAnsi="Arial" w:cs="Arial"/>
          <w:spacing w:val="42"/>
          <w:sz w:val="19"/>
          <w:szCs w:val="19"/>
        </w:rPr>
        <w:t xml:space="preserve"> </w:t>
      </w:r>
      <w:r w:rsidRPr="00D73BC3">
        <w:rPr>
          <w:rFonts w:ascii="Arial" w:hAnsi="Arial" w:cs="Arial"/>
          <w:sz w:val="19"/>
          <w:szCs w:val="19"/>
        </w:rPr>
        <w:t>has</w:t>
      </w:r>
      <w:r w:rsidRPr="00D73BC3">
        <w:rPr>
          <w:rFonts w:ascii="Arial" w:hAnsi="Arial" w:cs="Arial"/>
          <w:spacing w:val="43"/>
          <w:sz w:val="19"/>
          <w:szCs w:val="19"/>
        </w:rPr>
        <w:t xml:space="preserve"> </w:t>
      </w:r>
      <w:r w:rsidRPr="00D73BC3">
        <w:rPr>
          <w:rFonts w:ascii="Arial" w:hAnsi="Arial" w:cs="Arial"/>
          <w:sz w:val="19"/>
          <w:szCs w:val="19"/>
        </w:rPr>
        <w:t>good</w:t>
      </w:r>
      <w:r w:rsidRPr="00D73BC3">
        <w:rPr>
          <w:rFonts w:ascii="Arial" w:hAnsi="Arial" w:cs="Arial"/>
          <w:spacing w:val="44"/>
          <w:sz w:val="19"/>
          <w:szCs w:val="19"/>
        </w:rPr>
        <w:t xml:space="preserve"> </w:t>
      </w:r>
      <w:r w:rsidRPr="00D73BC3">
        <w:rPr>
          <w:rFonts w:ascii="Arial" w:hAnsi="Arial" w:cs="Arial"/>
          <w:sz w:val="19"/>
          <w:szCs w:val="19"/>
        </w:rPr>
        <w:t>resistance</w:t>
      </w:r>
      <w:r w:rsidRPr="00D73BC3">
        <w:rPr>
          <w:rFonts w:ascii="Arial" w:hAnsi="Arial" w:cs="Arial"/>
          <w:spacing w:val="42"/>
          <w:sz w:val="19"/>
          <w:szCs w:val="19"/>
        </w:rPr>
        <w:t xml:space="preserve"> </w:t>
      </w:r>
      <w:r w:rsidRPr="00D73BC3">
        <w:rPr>
          <w:rFonts w:ascii="Arial" w:hAnsi="Arial" w:cs="Arial"/>
          <w:sz w:val="19"/>
          <w:szCs w:val="19"/>
        </w:rPr>
        <w:t>to</w:t>
      </w:r>
      <w:r w:rsidRPr="00D73BC3">
        <w:rPr>
          <w:rFonts w:ascii="Arial" w:hAnsi="Arial" w:cs="Arial"/>
          <w:spacing w:val="42"/>
          <w:sz w:val="19"/>
          <w:szCs w:val="19"/>
        </w:rPr>
        <w:t xml:space="preserve"> </w:t>
      </w:r>
      <w:r w:rsidRPr="00D73BC3">
        <w:rPr>
          <w:rFonts w:ascii="Arial" w:hAnsi="Arial" w:cs="Arial"/>
          <w:sz w:val="19"/>
          <w:szCs w:val="19"/>
        </w:rPr>
        <w:t>soft</w:t>
      </w:r>
      <w:r w:rsidRPr="00D73BC3">
        <w:rPr>
          <w:rFonts w:ascii="Arial" w:hAnsi="Arial" w:cs="Arial"/>
          <w:spacing w:val="43"/>
          <w:sz w:val="19"/>
          <w:szCs w:val="19"/>
        </w:rPr>
        <w:t xml:space="preserve"> </w:t>
      </w:r>
      <w:r w:rsidRPr="00D73BC3">
        <w:rPr>
          <w:rFonts w:ascii="Arial" w:hAnsi="Arial" w:cs="Arial"/>
          <w:sz w:val="19"/>
          <w:szCs w:val="19"/>
        </w:rPr>
        <w:t>and</w:t>
      </w:r>
      <w:r w:rsidRPr="00D73BC3">
        <w:rPr>
          <w:rFonts w:ascii="Arial" w:hAnsi="Arial" w:cs="Arial"/>
          <w:spacing w:val="42"/>
          <w:sz w:val="19"/>
          <w:szCs w:val="19"/>
        </w:rPr>
        <w:t xml:space="preserve"> </w:t>
      </w:r>
      <w:r w:rsidRPr="00D73BC3">
        <w:rPr>
          <w:rFonts w:ascii="Arial" w:hAnsi="Arial" w:cs="Arial"/>
          <w:sz w:val="19"/>
          <w:szCs w:val="19"/>
        </w:rPr>
        <w:t>hard-body impacts likely</w:t>
      </w:r>
      <w:r w:rsidRPr="00D73BC3">
        <w:rPr>
          <w:rFonts w:ascii="Arial" w:hAnsi="Arial" w:cs="Arial"/>
          <w:spacing w:val="-4"/>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be</w:t>
      </w:r>
      <w:r w:rsidRPr="00D73BC3">
        <w:rPr>
          <w:rFonts w:ascii="Arial" w:hAnsi="Arial" w:cs="Arial"/>
          <w:spacing w:val="-1"/>
          <w:sz w:val="19"/>
          <w:szCs w:val="19"/>
        </w:rPr>
        <w:t xml:space="preserve"> </w:t>
      </w:r>
      <w:r w:rsidRPr="00D73BC3">
        <w:rPr>
          <w:rFonts w:ascii="Arial" w:hAnsi="Arial" w:cs="Arial"/>
          <w:sz w:val="19"/>
          <w:szCs w:val="19"/>
        </w:rPr>
        <w:t>encountered</w:t>
      </w:r>
      <w:r w:rsidRPr="00D73BC3">
        <w:rPr>
          <w:rFonts w:ascii="Arial" w:hAnsi="Arial" w:cs="Arial"/>
          <w:spacing w:val="1"/>
          <w:sz w:val="19"/>
          <w:szCs w:val="19"/>
        </w:rPr>
        <w:t xml:space="preserve"> </w:t>
      </w:r>
      <w:r w:rsidRPr="00D73BC3">
        <w:rPr>
          <w:rFonts w:ascii="Arial" w:hAnsi="Arial" w:cs="Arial"/>
          <w:sz w:val="19"/>
          <w:szCs w:val="19"/>
        </w:rPr>
        <w:t>in</w:t>
      </w:r>
      <w:r w:rsidRPr="00D73BC3">
        <w:rPr>
          <w:rFonts w:ascii="Arial" w:hAnsi="Arial" w:cs="Arial"/>
          <w:spacing w:val="-1"/>
          <w:sz w:val="19"/>
          <w:szCs w:val="19"/>
        </w:rPr>
        <w:t xml:space="preserve"> </w:t>
      </w:r>
      <w:r w:rsidRPr="00D73BC3">
        <w:rPr>
          <w:rFonts w:ascii="Arial" w:hAnsi="Arial" w:cs="Arial"/>
          <w:sz w:val="19"/>
          <w:szCs w:val="19"/>
        </w:rPr>
        <w:t>normal</w:t>
      </w:r>
      <w:r w:rsidRPr="00D73BC3">
        <w:rPr>
          <w:rFonts w:ascii="Arial" w:hAnsi="Arial" w:cs="Arial"/>
          <w:spacing w:val="-1"/>
          <w:sz w:val="19"/>
          <w:szCs w:val="19"/>
        </w:rPr>
        <w:t xml:space="preserve"> </w:t>
      </w:r>
      <w:r w:rsidRPr="00D73BC3">
        <w:rPr>
          <w:rFonts w:ascii="Arial" w:hAnsi="Arial" w:cs="Arial"/>
          <w:sz w:val="19"/>
          <w:szCs w:val="19"/>
        </w:rPr>
        <w:t>residential use.</w:t>
      </w:r>
    </w:p>
    <w:p w14:paraId="3928C4EB" w14:textId="0BC3001E" w:rsidR="00CF382E" w:rsidRPr="00D73BC3" w:rsidRDefault="009E1AC3" w:rsidP="00CF382E">
      <w:pPr>
        <w:kinsoku w:val="0"/>
        <w:overflowPunct w:val="0"/>
        <w:autoSpaceDE w:val="0"/>
        <w:autoSpaceDN w:val="0"/>
        <w:adjustRightInd w:val="0"/>
        <w:spacing w:before="6"/>
        <w:rPr>
          <w:rFonts w:ascii="Arial" w:hAnsi="Arial" w:cs="Arial"/>
          <w:sz w:val="19"/>
          <w:szCs w:val="19"/>
        </w:rPr>
      </w:pPr>
      <w:r>
        <w:rPr>
          <w:rFonts w:ascii="Arial" w:hAnsi="Arial" w:cs="Arial"/>
          <w:sz w:val="19"/>
          <w:szCs w:val="19"/>
        </w:rPr>
        <w:t xml:space="preserve"> </w:t>
      </w:r>
    </w:p>
    <w:p w14:paraId="6C1740A3" w14:textId="5EFC25DD" w:rsidR="00CF382E" w:rsidRPr="00D73BC3" w:rsidRDefault="00CF382E" w:rsidP="00CF382E">
      <w:pPr>
        <w:kinsoku w:val="0"/>
        <w:overflowPunct w:val="0"/>
        <w:autoSpaceDE w:val="0"/>
        <w:autoSpaceDN w:val="0"/>
        <w:adjustRightInd w:val="0"/>
        <w:spacing w:line="244" w:lineRule="auto"/>
        <w:rPr>
          <w:rFonts w:ascii="Arial" w:hAnsi="Arial" w:cs="Arial"/>
          <w:sz w:val="19"/>
          <w:szCs w:val="19"/>
        </w:rPr>
      </w:pPr>
      <w:r w:rsidRPr="00D73BC3">
        <w:rPr>
          <w:rFonts w:ascii="Arial" w:hAnsi="Arial" w:cs="Arial"/>
          <w:b/>
          <w:bCs/>
          <w:sz w:val="19"/>
          <w:szCs w:val="19"/>
        </w:rPr>
        <w:t>Wind</w:t>
      </w:r>
      <w:r w:rsidRPr="00D73BC3">
        <w:rPr>
          <w:rFonts w:ascii="Arial" w:hAnsi="Arial" w:cs="Arial"/>
          <w:b/>
          <w:bCs/>
          <w:spacing w:val="33"/>
          <w:sz w:val="19"/>
          <w:szCs w:val="19"/>
        </w:rPr>
        <w:t xml:space="preserve"> </w:t>
      </w:r>
      <w:r w:rsidRPr="00D73BC3">
        <w:rPr>
          <w:rFonts w:ascii="Arial" w:hAnsi="Arial" w:cs="Arial"/>
          <w:b/>
          <w:bCs/>
          <w:sz w:val="19"/>
          <w:szCs w:val="19"/>
        </w:rPr>
        <w:t>Zones</w:t>
      </w:r>
      <w:r w:rsidRPr="00D73BC3">
        <w:rPr>
          <w:rFonts w:ascii="Arial" w:hAnsi="Arial" w:cs="Arial"/>
          <w:b/>
          <w:bCs/>
          <w:spacing w:val="33"/>
          <w:sz w:val="19"/>
          <w:szCs w:val="19"/>
        </w:rPr>
        <w:t xml:space="preserve"> </w:t>
      </w:r>
      <w:r w:rsidRPr="00D73BC3">
        <w:rPr>
          <w:rFonts w:ascii="Arial" w:hAnsi="Arial" w:cs="Arial"/>
          <w:b/>
          <w:bCs/>
          <w:sz w:val="19"/>
          <w:szCs w:val="19"/>
        </w:rPr>
        <w:t>-</w:t>
      </w:r>
      <w:r w:rsidRPr="00D73BC3">
        <w:rPr>
          <w:rFonts w:ascii="Arial" w:hAnsi="Arial" w:cs="Arial"/>
          <w:b/>
          <w:bCs/>
          <w:spacing w:val="32"/>
          <w:sz w:val="19"/>
          <w:szCs w:val="19"/>
        </w:rPr>
        <w:t xml:space="preserve"> </w:t>
      </w:r>
      <w:r w:rsidRPr="00D73BC3">
        <w:rPr>
          <w:rFonts w:ascii="Arial" w:hAnsi="Arial" w:cs="Arial"/>
          <w:sz w:val="19"/>
          <w:szCs w:val="19"/>
        </w:rPr>
        <w:t>The</w:t>
      </w:r>
      <w:r w:rsidRPr="00D73BC3">
        <w:rPr>
          <w:rFonts w:ascii="Arial" w:hAnsi="Arial" w:cs="Arial"/>
          <w:spacing w:val="25"/>
          <w:sz w:val="19"/>
          <w:szCs w:val="19"/>
        </w:rPr>
        <w:t xml:space="preserve"> </w:t>
      </w:r>
      <w:r w:rsidR="00F12850">
        <w:rPr>
          <w:rFonts w:ascii="Arial" w:hAnsi="Arial" w:cs="Arial"/>
          <w:spacing w:val="2"/>
          <w:sz w:val="19"/>
          <w:szCs w:val="19"/>
        </w:rPr>
        <w:t xml:space="preserve">MPT </w:t>
      </w:r>
      <w:proofErr w:type="spellStart"/>
      <w:r w:rsidR="00F12850">
        <w:rPr>
          <w:rFonts w:ascii="Arial" w:hAnsi="Arial" w:cs="Arial"/>
          <w:spacing w:val="2"/>
          <w:sz w:val="19"/>
          <w:szCs w:val="19"/>
        </w:rPr>
        <w:t>Fibreclad</w:t>
      </w:r>
      <w:proofErr w:type="spellEnd"/>
      <w:r w:rsidR="00F12850">
        <w:rPr>
          <w:rFonts w:ascii="Arial" w:hAnsi="Arial" w:cs="Arial"/>
          <w:spacing w:val="2"/>
          <w:sz w:val="19"/>
          <w:szCs w:val="19"/>
        </w:rPr>
        <w:t xml:space="preserve"> System</w:t>
      </w:r>
      <w:r w:rsidR="00F12850" w:rsidRPr="00D73BC3">
        <w:rPr>
          <w:rFonts w:ascii="Arial" w:hAnsi="Arial" w:cs="Arial"/>
          <w:spacing w:val="3"/>
          <w:sz w:val="19"/>
          <w:szCs w:val="19"/>
        </w:rPr>
        <w:t xml:space="preserve"> </w:t>
      </w:r>
      <w:r w:rsidRPr="00D73BC3">
        <w:rPr>
          <w:rFonts w:ascii="Arial" w:hAnsi="Arial" w:cs="Arial"/>
          <w:sz w:val="19"/>
          <w:szCs w:val="19"/>
        </w:rPr>
        <w:t>is</w:t>
      </w:r>
      <w:r w:rsidRPr="00D73BC3">
        <w:rPr>
          <w:rFonts w:ascii="Arial" w:hAnsi="Arial" w:cs="Arial"/>
          <w:spacing w:val="30"/>
          <w:sz w:val="19"/>
          <w:szCs w:val="19"/>
        </w:rPr>
        <w:t xml:space="preserve"> </w:t>
      </w:r>
      <w:r w:rsidRPr="00D73BC3">
        <w:rPr>
          <w:rFonts w:ascii="Arial" w:hAnsi="Arial" w:cs="Arial"/>
          <w:sz w:val="19"/>
          <w:szCs w:val="19"/>
        </w:rPr>
        <w:t>suitable</w:t>
      </w:r>
      <w:r w:rsidRPr="00D73BC3">
        <w:rPr>
          <w:rFonts w:ascii="Arial" w:hAnsi="Arial" w:cs="Arial"/>
          <w:spacing w:val="26"/>
          <w:sz w:val="19"/>
          <w:szCs w:val="19"/>
        </w:rPr>
        <w:t xml:space="preserve"> </w:t>
      </w:r>
      <w:r w:rsidRPr="00D73BC3">
        <w:rPr>
          <w:rFonts w:ascii="Arial" w:hAnsi="Arial" w:cs="Arial"/>
          <w:sz w:val="19"/>
          <w:szCs w:val="19"/>
        </w:rPr>
        <w:t>for</w:t>
      </w:r>
      <w:r w:rsidRPr="00D73BC3">
        <w:rPr>
          <w:rFonts w:ascii="Arial" w:hAnsi="Arial" w:cs="Arial"/>
          <w:spacing w:val="26"/>
          <w:sz w:val="19"/>
          <w:szCs w:val="19"/>
        </w:rPr>
        <w:t xml:space="preserve"> </w:t>
      </w:r>
      <w:r w:rsidRPr="00D73BC3">
        <w:rPr>
          <w:rFonts w:ascii="Arial" w:hAnsi="Arial" w:cs="Arial"/>
          <w:sz w:val="19"/>
          <w:szCs w:val="19"/>
        </w:rPr>
        <w:t>installation</w:t>
      </w:r>
      <w:r w:rsidRPr="00D73BC3">
        <w:rPr>
          <w:rFonts w:ascii="Arial" w:hAnsi="Arial" w:cs="Arial"/>
          <w:spacing w:val="27"/>
          <w:sz w:val="19"/>
          <w:szCs w:val="19"/>
        </w:rPr>
        <w:t xml:space="preserve"> </w:t>
      </w:r>
      <w:r w:rsidRPr="00D73BC3">
        <w:rPr>
          <w:rFonts w:ascii="Arial" w:hAnsi="Arial" w:cs="Arial"/>
          <w:sz w:val="19"/>
          <w:szCs w:val="19"/>
        </w:rPr>
        <w:t>in</w:t>
      </w:r>
      <w:r w:rsidRPr="00D73BC3">
        <w:rPr>
          <w:rFonts w:ascii="Arial" w:hAnsi="Arial" w:cs="Arial"/>
          <w:spacing w:val="28"/>
          <w:sz w:val="19"/>
          <w:szCs w:val="19"/>
        </w:rPr>
        <w:t xml:space="preserve"> </w:t>
      </w:r>
      <w:r w:rsidRPr="00D73BC3">
        <w:rPr>
          <w:rFonts w:ascii="Arial" w:hAnsi="Arial" w:cs="Arial"/>
          <w:sz w:val="19"/>
          <w:szCs w:val="19"/>
        </w:rPr>
        <w:t>all</w:t>
      </w:r>
      <w:r w:rsidRPr="00D73BC3">
        <w:rPr>
          <w:rFonts w:ascii="Arial" w:hAnsi="Arial" w:cs="Arial"/>
          <w:spacing w:val="23"/>
          <w:sz w:val="19"/>
          <w:szCs w:val="19"/>
        </w:rPr>
        <w:t xml:space="preserve"> </w:t>
      </w:r>
      <w:r w:rsidRPr="00D73BC3">
        <w:rPr>
          <w:rFonts w:ascii="Arial" w:hAnsi="Arial" w:cs="Arial"/>
          <w:sz w:val="19"/>
          <w:szCs w:val="19"/>
        </w:rPr>
        <w:t>NZS</w:t>
      </w:r>
      <w:r w:rsidRPr="00D73BC3">
        <w:rPr>
          <w:rFonts w:ascii="Arial" w:hAnsi="Arial" w:cs="Arial"/>
          <w:spacing w:val="27"/>
          <w:sz w:val="19"/>
          <w:szCs w:val="19"/>
        </w:rPr>
        <w:t xml:space="preserve"> </w:t>
      </w:r>
      <w:r w:rsidRPr="00D73BC3">
        <w:rPr>
          <w:rFonts w:ascii="Arial" w:hAnsi="Arial" w:cs="Arial"/>
          <w:sz w:val="19"/>
          <w:szCs w:val="19"/>
        </w:rPr>
        <w:t>3604</w:t>
      </w:r>
      <w:r w:rsidRPr="00D73BC3">
        <w:rPr>
          <w:rFonts w:ascii="Arial" w:hAnsi="Arial" w:cs="Arial"/>
          <w:spacing w:val="24"/>
          <w:sz w:val="19"/>
          <w:szCs w:val="19"/>
        </w:rPr>
        <w:t xml:space="preserve"> </w:t>
      </w:r>
      <w:r w:rsidRPr="00D73BC3">
        <w:rPr>
          <w:rFonts w:ascii="Arial" w:hAnsi="Arial" w:cs="Arial"/>
          <w:sz w:val="19"/>
          <w:szCs w:val="19"/>
        </w:rPr>
        <w:t>defined Wind</w:t>
      </w:r>
      <w:r w:rsidRPr="00D73BC3">
        <w:rPr>
          <w:rFonts w:ascii="Arial" w:hAnsi="Arial" w:cs="Arial"/>
          <w:spacing w:val="1"/>
          <w:sz w:val="19"/>
          <w:szCs w:val="19"/>
        </w:rPr>
        <w:t xml:space="preserve"> </w:t>
      </w:r>
      <w:r w:rsidRPr="00D73BC3">
        <w:rPr>
          <w:rFonts w:ascii="Arial" w:hAnsi="Arial" w:cs="Arial"/>
          <w:sz w:val="19"/>
          <w:szCs w:val="19"/>
        </w:rPr>
        <w:t>Zones, up</w:t>
      </w:r>
      <w:r w:rsidRPr="00D73BC3">
        <w:rPr>
          <w:rFonts w:ascii="Arial" w:hAnsi="Arial" w:cs="Arial"/>
          <w:spacing w:val="1"/>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including</w:t>
      </w:r>
      <w:r w:rsidRPr="00D73BC3">
        <w:rPr>
          <w:rFonts w:ascii="Arial" w:hAnsi="Arial" w:cs="Arial"/>
          <w:spacing w:val="-1"/>
          <w:sz w:val="19"/>
          <w:szCs w:val="19"/>
        </w:rPr>
        <w:t xml:space="preserve"> </w:t>
      </w:r>
      <w:r w:rsidRPr="00D73BC3">
        <w:rPr>
          <w:rFonts w:ascii="Arial" w:hAnsi="Arial" w:cs="Arial"/>
          <w:sz w:val="19"/>
          <w:szCs w:val="19"/>
        </w:rPr>
        <w:t>Extra</w:t>
      </w:r>
      <w:r w:rsidRPr="00D73BC3">
        <w:rPr>
          <w:rFonts w:ascii="Arial" w:hAnsi="Arial" w:cs="Arial"/>
          <w:spacing w:val="-1"/>
          <w:sz w:val="19"/>
          <w:szCs w:val="19"/>
        </w:rPr>
        <w:t xml:space="preserve"> </w:t>
      </w:r>
      <w:r w:rsidRPr="00D73BC3">
        <w:rPr>
          <w:rFonts w:ascii="Arial" w:hAnsi="Arial" w:cs="Arial"/>
          <w:sz w:val="19"/>
          <w:szCs w:val="19"/>
        </w:rPr>
        <w:t>High.</w:t>
      </w:r>
      <w:r w:rsidR="00F12850">
        <w:rPr>
          <w:rFonts w:ascii="Arial" w:hAnsi="Arial" w:cs="Arial"/>
          <w:sz w:val="19"/>
          <w:szCs w:val="19"/>
        </w:rPr>
        <w:t xml:space="preserve"> </w:t>
      </w:r>
    </w:p>
    <w:p w14:paraId="5317A22D" w14:textId="77777777" w:rsidR="00CF382E" w:rsidRPr="00D73BC3" w:rsidRDefault="00CF382E" w:rsidP="00CF382E">
      <w:pPr>
        <w:kinsoku w:val="0"/>
        <w:overflowPunct w:val="0"/>
        <w:autoSpaceDE w:val="0"/>
        <w:autoSpaceDN w:val="0"/>
        <w:adjustRightInd w:val="0"/>
        <w:spacing w:line="244" w:lineRule="auto"/>
        <w:rPr>
          <w:rFonts w:ascii="Arial" w:hAnsi="Arial" w:cs="Arial"/>
          <w:sz w:val="19"/>
          <w:szCs w:val="19"/>
        </w:rPr>
      </w:pPr>
    </w:p>
    <w:p w14:paraId="4CB58704" w14:textId="77777777" w:rsidR="00CF382E" w:rsidRPr="00D73BC3" w:rsidRDefault="00CF382E" w:rsidP="00CF382E">
      <w:pPr>
        <w:kinsoku w:val="0"/>
        <w:overflowPunct w:val="0"/>
        <w:autoSpaceDE w:val="0"/>
        <w:autoSpaceDN w:val="0"/>
        <w:adjustRightInd w:val="0"/>
        <w:spacing w:before="11" w:line="244" w:lineRule="auto"/>
        <w:rPr>
          <w:rFonts w:ascii="Arial" w:hAnsi="Arial" w:cs="Arial"/>
          <w:sz w:val="19"/>
          <w:szCs w:val="19"/>
        </w:rPr>
      </w:pPr>
      <w:r w:rsidRPr="00D73BC3">
        <w:rPr>
          <w:rFonts w:ascii="Arial" w:hAnsi="Arial" w:cs="Arial"/>
          <w:sz w:val="19"/>
          <w:szCs w:val="19"/>
        </w:rPr>
        <w:lastRenderedPageBreak/>
        <w:t>The</w:t>
      </w:r>
      <w:r w:rsidRPr="00D73BC3">
        <w:rPr>
          <w:rFonts w:ascii="Arial" w:hAnsi="Arial" w:cs="Arial"/>
          <w:spacing w:val="-1"/>
          <w:sz w:val="19"/>
          <w:szCs w:val="19"/>
        </w:rPr>
        <w:t xml:space="preserve"> </w:t>
      </w:r>
      <w:r w:rsidRPr="00D73BC3">
        <w:rPr>
          <w:rFonts w:ascii="Arial" w:hAnsi="Arial" w:cs="Arial"/>
          <w:sz w:val="19"/>
          <w:szCs w:val="19"/>
        </w:rPr>
        <w:t>System</w:t>
      </w:r>
      <w:r w:rsidRPr="00D73BC3">
        <w:rPr>
          <w:rFonts w:ascii="Arial" w:hAnsi="Arial" w:cs="Arial"/>
          <w:spacing w:val="-1"/>
          <w:sz w:val="19"/>
          <w:szCs w:val="19"/>
        </w:rPr>
        <w:t xml:space="preserve"> </w:t>
      </w:r>
      <w:r w:rsidRPr="00D73BC3">
        <w:rPr>
          <w:rFonts w:ascii="Arial" w:hAnsi="Arial" w:cs="Arial"/>
          <w:sz w:val="19"/>
          <w:szCs w:val="19"/>
        </w:rPr>
        <w:t>has also been tested</w:t>
      </w:r>
      <w:r w:rsidRPr="00D73BC3">
        <w:rPr>
          <w:rFonts w:ascii="Arial" w:hAnsi="Arial" w:cs="Arial"/>
          <w:spacing w:val="-1"/>
          <w:sz w:val="19"/>
          <w:szCs w:val="19"/>
        </w:rPr>
        <w:t xml:space="preserve"> </w:t>
      </w:r>
      <w:r w:rsidRPr="00D73BC3">
        <w:rPr>
          <w:rFonts w:ascii="Arial" w:hAnsi="Arial" w:cs="Arial"/>
          <w:sz w:val="19"/>
          <w:szCs w:val="19"/>
        </w:rPr>
        <w:t>for</w:t>
      </w:r>
      <w:r w:rsidRPr="00D73BC3">
        <w:rPr>
          <w:rFonts w:ascii="Arial" w:hAnsi="Arial" w:cs="Arial"/>
          <w:spacing w:val="-1"/>
          <w:sz w:val="19"/>
          <w:szCs w:val="19"/>
        </w:rPr>
        <w:t xml:space="preserve"> </w:t>
      </w:r>
      <w:r w:rsidRPr="00D73BC3">
        <w:rPr>
          <w:rFonts w:ascii="Arial" w:hAnsi="Arial" w:cs="Arial"/>
          <w:sz w:val="19"/>
          <w:szCs w:val="19"/>
        </w:rPr>
        <w:t>weather-tightness</w:t>
      </w:r>
      <w:r w:rsidRPr="00D73BC3">
        <w:rPr>
          <w:rFonts w:ascii="Arial" w:hAnsi="Arial" w:cs="Arial"/>
          <w:spacing w:val="1"/>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structural</w:t>
      </w:r>
      <w:r w:rsidRPr="00D73BC3">
        <w:rPr>
          <w:rFonts w:ascii="Arial" w:hAnsi="Arial" w:cs="Arial"/>
          <w:spacing w:val="-1"/>
          <w:sz w:val="19"/>
          <w:szCs w:val="19"/>
        </w:rPr>
        <w:t xml:space="preserve"> </w:t>
      </w:r>
      <w:r w:rsidRPr="00D73BC3">
        <w:rPr>
          <w:rFonts w:ascii="Arial" w:hAnsi="Arial" w:cs="Arial"/>
          <w:sz w:val="19"/>
          <w:szCs w:val="19"/>
        </w:rPr>
        <w:t>wind</w:t>
      </w:r>
      <w:r w:rsidRPr="00D73BC3">
        <w:rPr>
          <w:rFonts w:ascii="Arial" w:hAnsi="Arial" w:cs="Arial"/>
          <w:spacing w:val="1"/>
          <w:sz w:val="19"/>
          <w:szCs w:val="19"/>
        </w:rPr>
        <w:t xml:space="preserve"> </w:t>
      </w:r>
      <w:r w:rsidRPr="00D73BC3">
        <w:rPr>
          <w:rFonts w:ascii="Arial" w:hAnsi="Arial" w:cs="Arial"/>
          <w:sz w:val="19"/>
          <w:szCs w:val="19"/>
        </w:rPr>
        <w:t>loading</w:t>
      </w:r>
      <w:r w:rsidRPr="00D73BC3">
        <w:rPr>
          <w:rFonts w:ascii="Arial" w:hAnsi="Arial" w:cs="Arial"/>
          <w:spacing w:val="-1"/>
          <w:sz w:val="19"/>
          <w:szCs w:val="19"/>
        </w:rPr>
        <w:t xml:space="preserve"> </w:t>
      </w:r>
      <w:r w:rsidRPr="00D73BC3">
        <w:rPr>
          <w:rFonts w:ascii="Arial" w:hAnsi="Arial" w:cs="Arial"/>
          <w:sz w:val="19"/>
          <w:szCs w:val="19"/>
        </w:rPr>
        <w:t>when</w:t>
      </w:r>
      <w:r w:rsidRPr="00D73BC3">
        <w:rPr>
          <w:rFonts w:ascii="Arial" w:hAnsi="Arial" w:cs="Arial"/>
          <w:spacing w:val="-2"/>
          <w:sz w:val="19"/>
          <w:szCs w:val="19"/>
        </w:rPr>
        <w:t xml:space="preserve"> </w:t>
      </w:r>
      <w:r w:rsidRPr="00D73BC3">
        <w:rPr>
          <w:rFonts w:ascii="Arial" w:hAnsi="Arial" w:cs="Arial"/>
          <w:sz w:val="19"/>
          <w:szCs w:val="19"/>
        </w:rPr>
        <w:t>used</w:t>
      </w:r>
      <w:r w:rsidRPr="00D73BC3">
        <w:rPr>
          <w:rFonts w:ascii="Arial" w:hAnsi="Arial" w:cs="Arial"/>
          <w:spacing w:val="-2"/>
          <w:sz w:val="19"/>
          <w:szCs w:val="19"/>
        </w:rPr>
        <w:t xml:space="preserve"> </w:t>
      </w:r>
      <w:r w:rsidRPr="00D73BC3">
        <w:rPr>
          <w:rFonts w:ascii="Arial" w:hAnsi="Arial" w:cs="Arial"/>
          <w:sz w:val="19"/>
          <w:szCs w:val="19"/>
        </w:rPr>
        <w:t>for</w:t>
      </w:r>
      <w:r w:rsidRPr="00D73BC3">
        <w:rPr>
          <w:rFonts w:ascii="Arial" w:hAnsi="Arial" w:cs="Arial"/>
          <w:spacing w:val="-1"/>
          <w:sz w:val="19"/>
          <w:szCs w:val="19"/>
        </w:rPr>
        <w:t xml:space="preserve"> </w:t>
      </w:r>
      <w:r w:rsidRPr="00D73BC3">
        <w:rPr>
          <w:rFonts w:ascii="Arial" w:hAnsi="Arial" w:cs="Arial"/>
          <w:sz w:val="19"/>
          <w:szCs w:val="19"/>
        </w:rPr>
        <w:t>buildings subject</w:t>
      </w:r>
      <w:r w:rsidRPr="00D73BC3">
        <w:rPr>
          <w:rFonts w:ascii="Arial" w:hAnsi="Arial" w:cs="Arial"/>
          <w:spacing w:val="-1"/>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specific</w:t>
      </w:r>
      <w:r w:rsidRPr="00D73BC3">
        <w:rPr>
          <w:rFonts w:ascii="Arial" w:hAnsi="Arial" w:cs="Arial"/>
          <w:spacing w:val="-1"/>
          <w:sz w:val="19"/>
          <w:szCs w:val="19"/>
        </w:rPr>
        <w:t xml:space="preserve"> </w:t>
      </w:r>
      <w:r w:rsidRPr="00D73BC3">
        <w:rPr>
          <w:rFonts w:ascii="Arial" w:hAnsi="Arial" w:cs="Arial"/>
          <w:sz w:val="19"/>
          <w:szCs w:val="19"/>
        </w:rPr>
        <w:t>design</w:t>
      </w:r>
      <w:r w:rsidRPr="00D73BC3">
        <w:rPr>
          <w:rFonts w:ascii="Arial" w:hAnsi="Arial" w:cs="Arial"/>
          <w:spacing w:val="-1"/>
          <w:sz w:val="19"/>
          <w:szCs w:val="19"/>
        </w:rPr>
        <w:t xml:space="preserve"> </w:t>
      </w:r>
      <w:r w:rsidRPr="00D73BC3">
        <w:rPr>
          <w:rFonts w:ascii="Arial" w:hAnsi="Arial" w:cs="Arial"/>
          <w:sz w:val="19"/>
          <w:szCs w:val="19"/>
        </w:rPr>
        <w:t>up</w:t>
      </w:r>
      <w:r w:rsidRPr="00D73BC3">
        <w:rPr>
          <w:rFonts w:ascii="Arial" w:hAnsi="Arial" w:cs="Arial"/>
          <w:spacing w:val="1"/>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a</w:t>
      </w:r>
      <w:r w:rsidRPr="00D73BC3">
        <w:rPr>
          <w:rFonts w:ascii="Arial" w:hAnsi="Arial" w:cs="Arial"/>
          <w:spacing w:val="-1"/>
          <w:sz w:val="19"/>
          <w:szCs w:val="19"/>
        </w:rPr>
        <w:t xml:space="preserve"> </w:t>
      </w:r>
      <w:r w:rsidRPr="00D73BC3">
        <w:rPr>
          <w:rFonts w:ascii="Arial" w:hAnsi="Arial" w:cs="Arial"/>
          <w:sz w:val="19"/>
          <w:szCs w:val="19"/>
        </w:rPr>
        <w:t>design</w:t>
      </w:r>
      <w:r w:rsidRPr="00D73BC3">
        <w:rPr>
          <w:rFonts w:ascii="Arial" w:hAnsi="Arial" w:cs="Arial"/>
          <w:spacing w:val="1"/>
          <w:sz w:val="19"/>
          <w:szCs w:val="19"/>
        </w:rPr>
        <w:t xml:space="preserve"> </w:t>
      </w:r>
      <w:r w:rsidRPr="00D73BC3">
        <w:rPr>
          <w:rFonts w:ascii="Arial" w:hAnsi="Arial" w:cs="Arial"/>
          <w:sz w:val="19"/>
          <w:szCs w:val="19"/>
        </w:rPr>
        <w:t>differential</w:t>
      </w:r>
      <w:r w:rsidRPr="00D73BC3">
        <w:rPr>
          <w:rFonts w:ascii="Arial" w:hAnsi="Arial" w:cs="Arial"/>
          <w:spacing w:val="-2"/>
          <w:sz w:val="19"/>
          <w:szCs w:val="19"/>
        </w:rPr>
        <w:t xml:space="preserve"> </w:t>
      </w:r>
      <w:r w:rsidRPr="00D73BC3">
        <w:rPr>
          <w:rFonts w:ascii="Arial" w:hAnsi="Arial" w:cs="Arial"/>
          <w:sz w:val="19"/>
          <w:szCs w:val="19"/>
        </w:rPr>
        <w:t>ultimate</w:t>
      </w:r>
      <w:r w:rsidRPr="00D73BC3">
        <w:rPr>
          <w:rFonts w:ascii="Arial" w:hAnsi="Arial" w:cs="Arial"/>
          <w:spacing w:val="-1"/>
          <w:sz w:val="19"/>
          <w:szCs w:val="19"/>
        </w:rPr>
        <w:t xml:space="preserve"> </w:t>
      </w:r>
      <w:r w:rsidRPr="00D73BC3">
        <w:rPr>
          <w:rFonts w:ascii="Arial" w:hAnsi="Arial" w:cs="Arial"/>
          <w:sz w:val="19"/>
          <w:szCs w:val="19"/>
        </w:rPr>
        <w:t>limit state</w:t>
      </w:r>
      <w:r w:rsidRPr="00D73BC3">
        <w:rPr>
          <w:rFonts w:ascii="Arial" w:hAnsi="Arial" w:cs="Arial"/>
          <w:spacing w:val="-1"/>
          <w:sz w:val="19"/>
          <w:szCs w:val="19"/>
        </w:rPr>
        <w:t xml:space="preserve"> </w:t>
      </w:r>
      <w:r w:rsidRPr="00D73BC3">
        <w:rPr>
          <w:rFonts w:ascii="Arial" w:hAnsi="Arial" w:cs="Arial"/>
          <w:sz w:val="19"/>
          <w:szCs w:val="19"/>
        </w:rPr>
        <w:t>(ULS)</w:t>
      </w:r>
      <w:r w:rsidRPr="00D73BC3">
        <w:rPr>
          <w:rFonts w:ascii="Arial" w:hAnsi="Arial" w:cs="Arial"/>
          <w:spacing w:val="-1"/>
          <w:sz w:val="19"/>
          <w:szCs w:val="19"/>
        </w:rPr>
        <w:t xml:space="preserve"> </w:t>
      </w:r>
      <w:r w:rsidRPr="00D73BC3">
        <w:rPr>
          <w:rFonts w:ascii="Arial" w:hAnsi="Arial" w:cs="Arial"/>
          <w:sz w:val="19"/>
          <w:szCs w:val="19"/>
        </w:rPr>
        <w:t>wind</w:t>
      </w:r>
      <w:r w:rsidRPr="00D73BC3">
        <w:rPr>
          <w:rFonts w:ascii="Arial" w:hAnsi="Arial" w:cs="Arial"/>
          <w:spacing w:val="1"/>
          <w:sz w:val="19"/>
          <w:szCs w:val="19"/>
        </w:rPr>
        <w:t xml:space="preserve"> </w:t>
      </w:r>
      <w:r w:rsidRPr="00D73BC3">
        <w:rPr>
          <w:rFonts w:ascii="Arial" w:hAnsi="Arial" w:cs="Arial"/>
          <w:sz w:val="19"/>
          <w:szCs w:val="19"/>
        </w:rPr>
        <w:t>pressure</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2.5</w:t>
      </w:r>
      <w:r w:rsidRPr="00D73BC3">
        <w:rPr>
          <w:rFonts w:ascii="Arial" w:hAnsi="Arial" w:cs="Arial"/>
          <w:spacing w:val="1"/>
          <w:sz w:val="19"/>
          <w:szCs w:val="19"/>
        </w:rPr>
        <w:t xml:space="preserve"> </w:t>
      </w:r>
      <w:r w:rsidRPr="00D73BC3">
        <w:rPr>
          <w:rFonts w:ascii="Arial" w:hAnsi="Arial" w:cs="Arial"/>
          <w:sz w:val="19"/>
          <w:szCs w:val="19"/>
        </w:rPr>
        <w:t>kPa.</w:t>
      </w:r>
    </w:p>
    <w:p w14:paraId="6B098928" w14:textId="77777777" w:rsidR="00CF382E" w:rsidRPr="00D73BC3" w:rsidRDefault="00CF382E" w:rsidP="00CF382E">
      <w:pPr>
        <w:kinsoku w:val="0"/>
        <w:overflowPunct w:val="0"/>
        <w:autoSpaceDE w:val="0"/>
        <w:autoSpaceDN w:val="0"/>
        <w:adjustRightInd w:val="0"/>
        <w:spacing w:before="11" w:line="244" w:lineRule="auto"/>
        <w:rPr>
          <w:rFonts w:ascii="Arial" w:hAnsi="Arial" w:cs="Arial"/>
          <w:sz w:val="19"/>
          <w:szCs w:val="19"/>
        </w:rPr>
      </w:pPr>
    </w:p>
    <w:p w14:paraId="67DFA22A" w14:textId="77777777" w:rsidR="00CF382E" w:rsidRPr="00D73BC3" w:rsidRDefault="00CF382E" w:rsidP="00CF382E">
      <w:pPr>
        <w:kinsoku w:val="0"/>
        <w:overflowPunct w:val="0"/>
        <w:autoSpaceDE w:val="0"/>
        <w:autoSpaceDN w:val="0"/>
        <w:adjustRightInd w:val="0"/>
        <w:spacing w:before="11" w:line="244" w:lineRule="auto"/>
        <w:rPr>
          <w:rFonts w:ascii="Arial" w:hAnsi="Arial" w:cs="Arial"/>
          <w:b/>
          <w:bCs/>
          <w:sz w:val="19"/>
          <w:szCs w:val="19"/>
        </w:rPr>
      </w:pPr>
    </w:p>
    <w:p w14:paraId="095D0EFC" w14:textId="0B96D9CD" w:rsidR="00CF382E" w:rsidRPr="00D73BC3" w:rsidRDefault="00CF382E" w:rsidP="00CF382E">
      <w:pPr>
        <w:kinsoku w:val="0"/>
        <w:overflowPunct w:val="0"/>
        <w:autoSpaceDE w:val="0"/>
        <w:autoSpaceDN w:val="0"/>
        <w:adjustRightInd w:val="0"/>
        <w:outlineLvl w:val="3"/>
        <w:rPr>
          <w:rFonts w:ascii="Arial" w:hAnsi="Arial" w:cs="Arial"/>
          <w:b/>
          <w:bCs/>
          <w:sz w:val="19"/>
          <w:szCs w:val="19"/>
        </w:rPr>
      </w:pPr>
      <w:r w:rsidRPr="00D73BC3">
        <w:rPr>
          <w:rFonts w:ascii="Arial" w:hAnsi="Arial" w:cs="Arial"/>
          <w:b/>
          <w:bCs/>
          <w:sz w:val="19"/>
          <w:szCs w:val="19"/>
        </w:rPr>
        <w:t>F2</w:t>
      </w:r>
      <w:r w:rsidRPr="00D73BC3">
        <w:rPr>
          <w:rFonts w:ascii="Arial" w:hAnsi="Arial" w:cs="Arial"/>
          <w:b/>
          <w:bCs/>
          <w:spacing w:val="1"/>
          <w:sz w:val="19"/>
          <w:szCs w:val="19"/>
        </w:rPr>
        <w:t xml:space="preserve"> </w:t>
      </w:r>
      <w:r w:rsidRPr="00D73BC3">
        <w:rPr>
          <w:rFonts w:ascii="Arial" w:hAnsi="Arial" w:cs="Arial"/>
          <w:b/>
          <w:bCs/>
          <w:sz w:val="19"/>
          <w:szCs w:val="19"/>
        </w:rPr>
        <w:t>HAZARDOUS BUILDING</w:t>
      </w:r>
      <w:r w:rsidRPr="00D73BC3">
        <w:rPr>
          <w:rFonts w:ascii="Arial" w:hAnsi="Arial" w:cs="Arial"/>
          <w:b/>
          <w:bCs/>
          <w:spacing w:val="-1"/>
          <w:sz w:val="19"/>
          <w:szCs w:val="19"/>
        </w:rPr>
        <w:t xml:space="preserve"> </w:t>
      </w:r>
      <w:r w:rsidRPr="00D73BC3">
        <w:rPr>
          <w:rFonts w:ascii="Arial" w:hAnsi="Arial" w:cs="Arial"/>
          <w:b/>
          <w:bCs/>
          <w:sz w:val="19"/>
          <w:szCs w:val="19"/>
        </w:rPr>
        <w:t>MATERIALS</w:t>
      </w:r>
      <w:r w:rsidR="00F12850">
        <w:rPr>
          <w:rFonts w:ascii="Arial" w:hAnsi="Arial" w:cs="Arial"/>
          <w:b/>
          <w:bCs/>
          <w:sz w:val="19"/>
          <w:szCs w:val="19"/>
        </w:rPr>
        <w:t xml:space="preserve"> </w:t>
      </w:r>
    </w:p>
    <w:p w14:paraId="52149856" w14:textId="77777777" w:rsidR="00CF382E" w:rsidRPr="00D73BC3" w:rsidRDefault="00CF382E" w:rsidP="00CF382E">
      <w:pPr>
        <w:kinsoku w:val="0"/>
        <w:overflowPunct w:val="0"/>
        <w:autoSpaceDE w:val="0"/>
        <w:autoSpaceDN w:val="0"/>
        <w:adjustRightInd w:val="0"/>
        <w:spacing w:before="5"/>
        <w:rPr>
          <w:rFonts w:ascii="Arial" w:hAnsi="Arial" w:cs="Arial"/>
          <w:b/>
          <w:bCs/>
          <w:sz w:val="19"/>
          <w:szCs w:val="19"/>
        </w:rPr>
      </w:pPr>
    </w:p>
    <w:p w14:paraId="7B24FD52" w14:textId="5FDCF009" w:rsidR="00CF382E" w:rsidRPr="00D73BC3" w:rsidRDefault="00CF382E" w:rsidP="00CF382E">
      <w:pPr>
        <w:kinsoku w:val="0"/>
        <w:overflowPunct w:val="0"/>
        <w:autoSpaceDE w:val="0"/>
        <w:autoSpaceDN w:val="0"/>
        <w:adjustRightInd w:val="0"/>
        <w:spacing w:before="1" w:line="244" w:lineRule="auto"/>
        <w:jc w:val="both"/>
        <w:rPr>
          <w:rFonts w:ascii="Arial" w:hAnsi="Arial" w:cs="Arial"/>
          <w:sz w:val="19"/>
          <w:szCs w:val="19"/>
        </w:rPr>
      </w:pPr>
      <w:r w:rsidRPr="00D73BC3">
        <w:rPr>
          <w:rFonts w:ascii="Arial" w:hAnsi="Arial" w:cs="Arial"/>
          <w:sz w:val="19"/>
          <w:szCs w:val="19"/>
        </w:rPr>
        <w:t>When</w:t>
      </w:r>
      <w:r w:rsidRPr="00D73BC3">
        <w:rPr>
          <w:rFonts w:ascii="Arial" w:hAnsi="Arial" w:cs="Arial"/>
          <w:spacing w:val="26"/>
          <w:sz w:val="19"/>
          <w:szCs w:val="19"/>
        </w:rPr>
        <w:t xml:space="preserve"> </w:t>
      </w:r>
      <w:r w:rsidRPr="00D73BC3">
        <w:rPr>
          <w:rFonts w:ascii="Arial" w:hAnsi="Arial" w:cs="Arial"/>
          <w:sz w:val="19"/>
          <w:szCs w:val="19"/>
        </w:rPr>
        <w:t>the</w:t>
      </w:r>
      <w:r w:rsidRPr="00D73BC3">
        <w:rPr>
          <w:rFonts w:ascii="Arial" w:hAnsi="Arial" w:cs="Arial"/>
          <w:spacing w:val="26"/>
          <w:sz w:val="19"/>
          <w:szCs w:val="19"/>
        </w:rPr>
        <w:t xml:space="preserve"> </w:t>
      </w:r>
      <w:r w:rsidR="00F12850">
        <w:rPr>
          <w:rFonts w:ascii="Arial" w:hAnsi="Arial" w:cs="Arial"/>
          <w:spacing w:val="2"/>
          <w:sz w:val="19"/>
          <w:szCs w:val="19"/>
        </w:rPr>
        <w:t xml:space="preserve">MPT </w:t>
      </w:r>
      <w:proofErr w:type="spellStart"/>
      <w:r w:rsidR="00F12850">
        <w:rPr>
          <w:rFonts w:ascii="Arial" w:hAnsi="Arial" w:cs="Arial"/>
          <w:spacing w:val="2"/>
          <w:sz w:val="19"/>
          <w:szCs w:val="19"/>
        </w:rPr>
        <w:t>Fibreclad</w:t>
      </w:r>
      <w:proofErr w:type="spellEnd"/>
      <w:r w:rsidR="00F12850">
        <w:rPr>
          <w:rFonts w:ascii="Arial" w:hAnsi="Arial" w:cs="Arial"/>
          <w:spacing w:val="2"/>
          <w:sz w:val="19"/>
          <w:szCs w:val="19"/>
        </w:rPr>
        <w:t xml:space="preserve"> System</w:t>
      </w:r>
      <w:r w:rsidR="00F12850" w:rsidRPr="00D73BC3">
        <w:rPr>
          <w:rFonts w:ascii="Arial" w:hAnsi="Arial" w:cs="Arial"/>
          <w:spacing w:val="3"/>
          <w:sz w:val="19"/>
          <w:szCs w:val="19"/>
        </w:rPr>
        <w:t xml:space="preserve"> </w:t>
      </w:r>
      <w:r w:rsidRPr="00D73BC3">
        <w:rPr>
          <w:rFonts w:ascii="Arial" w:hAnsi="Arial" w:cs="Arial"/>
          <w:sz w:val="19"/>
          <w:szCs w:val="19"/>
        </w:rPr>
        <w:t>is</w:t>
      </w:r>
      <w:r w:rsidRPr="00D73BC3">
        <w:rPr>
          <w:rFonts w:ascii="Arial" w:hAnsi="Arial" w:cs="Arial"/>
          <w:spacing w:val="27"/>
          <w:sz w:val="19"/>
          <w:szCs w:val="19"/>
        </w:rPr>
        <w:t xml:space="preserve"> </w:t>
      </w:r>
      <w:r w:rsidRPr="00D73BC3">
        <w:rPr>
          <w:rFonts w:ascii="Arial" w:hAnsi="Arial" w:cs="Arial"/>
          <w:sz w:val="19"/>
          <w:szCs w:val="19"/>
        </w:rPr>
        <w:t>used</w:t>
      </w:r>
      <w:r w:rsidRPr="00D73BC3">
        <w:rPr>
          <w:rFonts w:ascii="Arial" w:hAnsi="Arial" w:cs="Arial"/>
          <w:spacing w:val="26"/>
          <w:sz w:val="19"/>
          <w:szCs w:val="19"/>
        </w:rPr>
        <w:t xml:space="preserve"> </w:t>
      </w:r>
      <w:r w:rsidRPr="00D73BC3">
        <w:rPr>
          <w:rFonts w:ascii="Arial" w:hAnsi="Arial" w:cs="Arial"/>
          <w:sz w:val="19"/>
          <w:szCs w:val="19"/>
        </w:rPr>
        <w:t>and</w:t>
      </w:r>
      <w:r w:rsidRPr="00D73BC3">
        <w:rPr>
          <w:rFonts w:ascii="Arial" w:hAnsi="Arial" w:cs="Arial"/>
          <w:spacing w:val="26"/>
          <w:sz w:val="19"/>
          <w:szCs w:val="19"/>
        </w:rPr>
        <w:t xml:space="preserve"> </w:t>
      </w:r>
      <w:r w:rsidRPr="00D73BC3">
        <w:rPr>
          <w:rFonts w:ascii="Arial" w:hAnsi="Arial" w:cs="Arial"/>
          <w:sz w:val="19"/>
          <w:szCs w:val="19"/>
        </w:rPr>
        <w:t>installed</w:t>
      </w:r>
      <w:r w:rsidRPr="00D73BC3">
        <w:rPr>
          <w:rFonts w:ascii="Arial" w:hAnsi="Arial" w:cs="Arial"/>
          <w:spacing w:val="27"/>
          <w:sz w:val="19"/>
          <w:szCs w:val="19"/>
        </w:rPr>
        <w:t xml:space="preserve"> </w:t>
      </w:r>
      <w:r w:rsidRPr="00D73BC3">
        <w:rPr>
          <w:rFonts w:ascii="Arial" w:hAnsi="Arial" w:cs="Arial"/>
          <w:sz w:val="19"/>
          <w:szCs w:val="19"/>
        </w:rPr>
        <w:t>in</w:t>
      </w:r>
      <w:r w:rsidRPr="00D73BC3">
        <w:rPr>
          <w:rFonts w:ascii="Arial" w:hAnsi="Arial" w:cs="Arial"/>
          <w:spacing w:val="28"/>
          <w:sz w:val="19"/>
          <w:szCs w:val="19"/>
        </w:rPr>
        <w:t xml:space="preserve"> </w:t>
      </w:r>
      <w:r w:rsidRPr="00D73BC3">
        <w:rPr>
          <w:rFonts w:ascii="Arial" w:hAnsi="Arial" w:cs="Arial"/>
          <w:sz w:val="19"/>
          <w:szCs w:val="19"/>
        </w:rPr>
        <w:t>accordance</w:t>
      </w:r>
      <w:r w:rsidRPr="00D73BC3">
        <w:rPr>
          <w:rFonts w:ascii="Arial" w:hAnsi="Arial" w:cs="Arial"/>
          <w:spacing w:val="25"/>
          <w:sz w:val="19"/>
          <w:szCs w:val="19"/>
        </w:rPr>
        <w:t xml:space="preserve"> </w:t>
      </w:r>
      <w:r w:rsidRPr="00D73BC3">
        <w:rPr>
          <w:rFonts w:ascii="Arial" w:hAnsi="Arial" w:cs="Arial"/>
          <w:sz w:val="19"/>
          <w:szCs w:val="19"/>
        </w:rPr>
        <w:t>with</w:t>
      </w:r>
      <w:r w:rsidRPr="00D73BC3">
        <w:rPr>
          <w:rFonts w:ascii="Arial" w:hAnsi="Arial" w:cs="Arial"/>
          <w:spacing w:val="28"/>
          <w:sz w:val="19"/>
          <w:szCs w:val="19"/>
        </w:rPr>
        <w:t xml:space="preserve"> </w:t>
      </w:r>
      <w:r w:rsidRPr="00D73BC3">
        <w:rPr>
          <w:rFonts w:ascii="Arial" w:hAnsi="Arial" w:cs="Arial"/>
          <w:sz w:val="19"/>
          <w:szCs w:val="19"/>
        </w:rPr>
        <w:t>the</w:t>
      </w:r>
      <w:r w:rsidRPr="00D73BC3">
        <w:rPr>
          <w:rFonts w:ascii="Arial" w:hAnsi="Arial" w:cs="Arial"/>
          <w:spacing w:val="25"/>
          <w:sz w:val="19"/>
          <w:szCs w:val="19"/>
        </w:rPr>
        <w:t xml:space="preserve"> </w:t>
      </w:r>
      <w:r w:rsidRPr="00D73BC3">
        <w:rPr>
          <w:rFonts w:ascii="Arial" w:hAnsi="Arial" w:cs="Arial"/>
          <w:sz w:val="19"/>
          <w:szCs w:val="19"/>
        </w:rPr>
        <w:t>instructions</w:t>
      </w:r>
      <w:r w:rsidRPr="00D73BC3">
        <w:rPr>
          <w:rFonts w:ascii="Arial" w:hAnsi="Arial" w:cs="Arial"/>
          <w:spacing w:val="27"/>
          <w:sz w:val="19"/>
          <w:szCs w:val="19"/>
        </w:rPr>
        <w:t xml:space="preserve"> </w:t>
      </w:r>
      <w:r w:rsidRPr="00D73BC3">
        <w:rPr>
          <w:rFonts w:ascii="Arial" w:hAnsi="Arial" w:cs="Arial"/>
          <w:sz w:val="19"/>
          <w:szCs w:val="19"/>
        </w:rPr>
        <w:t>and technical</w:t>
      </w:r>
      <w:r w:rsidRPr="00D73BC3">
        <w:rPr>
          <w:rFonts w:ascii="Arial" w:hAnsi="Arial" w:cs="Arial"/>
          <w:spacing w:val="23"/>
          <w:sz w:val="19"/>
          <w:szCs w:val="19"/>
        </w:rPr>
        <w:t xml:space="preserve"> </w:t>
      </w:r>
      <w:r w:rsidRPr="00D73BC3">
        <w:rPr>
          <w:rFonts w:ascii="Arial" w:hAnsi="Arial" w:cs="Arial"/>
          <w:sz w:val="19"/>
          <w:szCs w:val="19"/>
        </w:rPr>
        <w:t>literature</w:t>
      </w:r>
      <w:r w:rsidRPr="00D73BC3">
        <w:rPr>
          <w:rFonts w:ascii="Arial" w:hAnsi="Arial" w:cs="Arial"/>
          <w:spacing w:val="24"/>
          <w:sz w:val="19"/>
          <w:szCs w:val="19"/>
        </w:rPr>
        <w:t xml:space="preserve"> </w:t>
      </w:r>
      <w:r w:rsidRPr="00D73BC3">
        <w:rPr>
          <w:rFonts w:ascii="Arial" w:hAnsi="Arial" w:cs="Arial"/>
          <w:sz w:val="19"/>
          <w:szCs w:val="19"/>
        </w:rPr>
        <w:t>of</w:t>
      </w:r>
      <w:r w:rsidRPr="00D73BC3">
        <w:rPr>
          <w:rFonts w:ascii="Arial" w:hAnsi="Arial" w:cs="Arial"/>
          <w:spacing w:val="23"/>
          <w:sz w:val="19"/>
          <w:szCs w:val="19"/>
        </w:rPr>
        <w:t xml:space="preserve"> </w:t>
      </w:r>
      <w:r w:rsidR="00F12850">
        <w:rPr>
          <w:rFonts w:ascii="Arial" w:hAnsi="Arial" w:cs="Arial"/>
          <w:sz w:val="19"/>
          <w:szCs w:val="19"/>
        </w:rPr>
        <w:t>Petros Holdings Ltd</w:t>
      </w:r>
      <w:r w:rsidRPr="00D73BC3">
        <w:rPr>
          <w:rFonts w:ascii="Arial" w:hAnsi="Arial" w:cs="Arial"/>
          <w:sz w:val="19"/>
          <w:szCs w:val="19"/>
        </w:rPr>
        <w:t>,</w:t>
      </w:r>
      <w:r w:rsidRPr="00D73BC3">
        <w:rPr>
          <w:rFonts w:ascii="Arial" w:hAnsi="Arial" w:cs="Arial"/>
          <w:spacing w:val="25"/>
          <w:sz w:val="19"/>
          <w:szCs w:val="19"/>
        </w:rPr>
        <w:t xml:space="preserve"> </w:t>
      </w:r>
      <w:r w:rsidRPr="00D73BC3">
        <w:rPr>
          <w:rFonts w:ascii="Arial" w:hAnsi="Arial" w:cs="Arial"/>
          <w:sz w:val="19"/>
          <w:szCs w:val="19"/>
        </w:rPr>
        <w:t>the</w:t>
      </w:r>
      <w:r w:rsidRPr="00D73BC3">
        <w:rPr>
          <w:rFonts w:ascii="Arial" w:hAnsi="Arial" w:cs="Arial"/>
          <w:spacing w:val="23"/>
          <w:sz w:val="19"/>
          <w:szCs w:val="19"/>
        </w:rPr>
        <w:t xml:space="preserve"> </w:t>
      </w:r>
      <w:r w:rsidRPr="00D73BC3">
        <w:rPr>
          <w:rFonts w:ascii="Arial" w:hAnsi="Arial" w:cs="Arial"/>
          <w:sz w:val="19"/>
          <w:szCs w:val="19"/>
        </w:rPr>
        <w:t>product</w:t>
      </w:r>
      <w:r w:rsidRPr="00D73BC3">
        <w:rPr>
          <w:rFonts w:ascii="Arial" w:hAnsi="Arial" w:cs="Arial"/>
          <w:spacing w:val="21"/>
          <w:sz w:val="19"/>
          <w:szCs w:val="19"/>
        </w:rPr>
        <w:t xml:space="preserve"> </w:t>
      </w:r>
      <w:r w:rsidRPr="00D73BC3">
        <w:rPr>
          <w:rFonts w:ascii="Arial" w:hAnsi="Arial" w:cs="Arial"/>
          <w:sz w:val="19"/>
          <w:szCs w:val="19"/>
        </w:rPr>
        <w:t>will</w:t>
      </w:r>
      <w:r w:rsidRPr="00D73BC3">
        <w:rPr>
          <w:rFonts w:ascii="Arial" w:hAnsi="Arial" w:cs="Arial"/>
          <w:spacing w:val="25"/>
          <w:sz w:val="19"/>
          <w:szCs w:val="19"/>
        </w:rPr>
        <w:t xml:space="preserve"> </w:t>
      </w:r>
      <w:r w:rsidRPr="00D73BC3">
        <w:rPr>
          <w:rFonts w:ascii="Arial" w:hAnsi="Arial" w:cs="Arial"/>
          <w:sz w:val="19"/>
          <w:szCs w:val="19"/>
        </w:rPr>
        <w:t>not</w:t>
      </w:r>
      <w:r w:rsidRPr="00D73BC3">
        <w:rPr>
          <w:rFonts w:ascii="Arial" w:hAnsi="Arial" w:cs="Arial"/>
          <w:spacing w:val="22"/>
          <w:sz w:val="19"/>
          <w:szCs w:val="19"/>
        </w:rPr>
        <w:t xml:space="preserve"> </w:t>
      </w:r>
      <w:r w:rsidRPr="00D73BC3">
        <w:rPr>
          <w:rFonts w:ascii="Arial" w:hAnsi="Arial" w:cs="Arial"/>
          <w:sz w:val="19"/>
          <w:szCs w:val="19"/>
        </w:rPr>
        <w:t>present</w:t>
      </w:r>
      <w:r w:rsidRPr="00D73BC3">
        <w:rPr>
          <w:rFonts w:ascii="Arial" w:hAnsi="Arial" w:cs="Arial"/>
          <w:spacing w:val="23"/>
          <w:sz w:val="19"/>
          <w:szCs w:val="19"/>
        </w:rPr>
        <w:t xml:space="preserve"> </w:t>
      </w:r>
      <w:r w:rsidRPr="00D73BC3">
        <w:rPr>
          <w:rFonts w:ascii="Arial" w:hAnsi="Arial" w:cs="Arial"/>
          <w:sz w:val="19"/>
          <w:szCs w:val="19"/>
        </w:rPr>
        <w:t>a</w:t>
      </w:r>
      <w:r w:rsidRPr="00D73BC3">
        <w:rPr>
          <w:rFonts w:ascii="Arial" w:hAnsi="Arial" w:cs="Arial"/>
          <w:spacing w:val="21"/>
          <w:sz w:val="19"/>
          <w:szCs w:val="19"/>
        </w:rPr>
        <w:t xml:space="preserve"> </w:t>
      </w:r>
      <w:r w:rsidRPr="00D73BC3">
        <w:rPr>
          <w:rFonts w:ascii="Arial" w:hAnsi="Arial" w:cs="Arial"/>
          <w:sz w:val="19"/>
          <w:szCs w:val="19"/>
        </w:rPr>
        <w:t>health</w:t>
      </w:r>
      <w:r w:rsidRPr="00D73BC3">
        <w:rPr>
          <w:rFonts w:ascii="Arial" w:hAnsi="Arial" w:cs="Arial"/>
          <w:spacing w:val="25"/>
          <w:sz w:val="19"/>
          <w:szCs w:val="19"/>
        </w:rPr>
        <w:t xml:space="preserve"> </w:t>
      </w:r>
      <w:r w:rsidRPr="00D73BC3">
        <w:rPr>
          <w:rFonts w:ascii="Arial" w:hAnsi="Arial" w:cs="Arial"/>
          <w:sz w:val="19"/>
          <w:szCs w:val="19"/>
        </w:rPr>
        <w:t>hazard</w:t>
      </w:r>
      <w:r w:rsidRPr="00D73BC3">
        <w:rPr>
          <w:rFonts w:ascii="Arial" w:hAnsi="Arial" w:cs="Arial"/>
          <w:spacing w:val="24"/>
          <w:sz w:val="19"/>
          <w:szCs w:val="19"/>
        </w:rPr>
        <w:t xml:space="preserve"> </w:t>
      </w:r>
      <w:r w:rsidRPr="00D73BC3">
        <w:rPr>
          <w:rFonts w:ascii="Arial" w:hAnsi="Arial" w:cs="Arial"/>
          <w:sz w:val="19"/>
          <w:szCs w:val="19"/>
        </w:rPr>
        <w:t>to</w:t>
      </w:r>
      <w:r w:rsidRPr="00D73BC3">
        <w:rPr>
          <w:rFonts w:ascii="Arial" w:hAnsi="Arial" w:cs="Arial"/>
          <w:spacing w:val="22"/>
          <w:sz w:val="19"/>
          <w:szCs w:val="19"/>
        </w:rPr>
        <w:t xml:space="preserve"> </w:t>
      </w:r>
      <w:r w:rsidRPr="00D73BC3">
        <w:rPr>
          <w:rFonts w:ascii="Arial" w:hAnsi="Arial" w:cs="Arial"/>
          <w:sz w:val="19"/>
          <w:szCs w:val="19"/>
        </w:rPr>
        <w:t>people;</w:t>
      </w:r>
      <w:r w:rsidRPr="00D73BC3">
        <w:rPr>
          <w:rFonts w:ascii="Arial" w:hAnsi="Arial" w:cs="Arial"/>
          <w:spacing w:val="24"/>
          <w:sz w:val="19"/>
          <w:szCs w:val="19"/>
        </w:rPr>
        <w:t xml:space="preserve"> </w:t>
      </w:r>
      <w:proofErr w:type="gramStart"/>
      <w:r w:rsidRPr="00D73BC3">
        <w:rPr>
          <w:rFonts w:ascii="Arial" w:hAnsi="Arial" w:cs="Arial"/>
          <w:sz w:val="19"/>
          <w:szCs w:val="19"/>
        </w:rPr>
        <w:t>therefore</w:t>
      </w:r>
      <w:proofErr w:type="gramEnd"/>
      <w:r w:rsidRPr="00D73BC3">
        <w:rPr>
          <w:rFonts w:ascii="Arial" w:hAnsi="Arial" w:cs="Arial"/>
          <w:spacing w:val="23"/>
          <w:sz w:val="19"/>
          <w:szCs w:val="19"/>
        </w:rPr>
        <w:t xml:space="preserve"> </w:t>
      </w:r>
      <w:r w:rsidRPr="00D73BC3">
        <w:rPr>
          <w:rFonts w:ascii="Arial" w:hAnsi="Arial" w:cs="Arial"/>
          <w:sz w:val="19"/>
          <w:szCs w:val="19"/>
        </w:rPr>
        <w:t>the provisions</w:t>
      </w:r>
      <w:r w:rsidRPr="00D73BC3">
        <w:rPr>
          <w:rFonts w:ascii="Arial" w:hAnsi="Arial" w:cs="Arial"/>
          <w:spacing w:val="-2"/>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NZBC F2.3.1</w:t>
      </w:r>
      <w:r w:rsidRPr="00D73BC3">
        <w:rPr>
          <w:rFonts w:ascii="Arial" w:hAnsi="Arial" w:cs="Arial"/>
          <w:spacing w:val="1"/>
          <w:sz w:val="19"/>
          <w:szCs w:val="19"/>
        </w:rPr>
        <w:t xml:space="preserve"> </w:t>
      </w:r>
      <w:r w:rsidRPr="00D73BC3">
        <w:rPr>
          <w:rFonts w:ascii="Arial" w:hAnsi="Arial" w:cs="Arial"/>
          <w:sz w:val="19"/>
          <w:szCs w:val="19"/>
        </w:rPr>
        <w:t>will be</w:t>
      </w:r>
      <w:r w:rsidRPr="00D73BC3">
        <w:rPr>
          <w:rFonts w:ascii="Arial" w:hAnsi="Arial" w:cs="Arial"/>
          <w:spacing w:val="-1"/>
          <w:sz w:val="19"/>
          <w:szCs w:val="19"/>
        </w:rPr>
        <w:t xml:space="preserve"> </w:t>
      </w:r>
      <w:r w:rsidRPr="00D73BC3">
        <w:rPr>
          <w:rFonts w:ascii="Arial" w:hAnsi="Arial" w:cs="Arial"/>
          <w:sz w:val="19"/>
          <w:szCs w:val="19"/>
        </w:rPr>
        <w:t>met.</w:t>
      </w:r>
    </w:p>
    <w:p w14:paraId="55172A13" w14:textId="77777777" w:rsidR="00CF382E" w:rsidRPr="00D73BC3" w:rsidRDefault="00CF382E" w:rsidP="00CF382E">
      <w:pPr>
        <w:kinsoku w:val="0"/>
        <w:overflowPunct w:val="0"/>
        <w:autoSpaceDE w:val="0"/>
        <w:autoSpaceDN w:val="0"/>
        <w:adjustRightInd w:val="0"/>
        <w:spacing w:before="3"/>
        <w:rPr>
          <w:rFonts w:ascii="Arial" w:hAnsi="Arial" w:cs="Arial"/>
        </w:rPr>
      </w:pPr>
    </w:p>
    <w:p w14:paraId="74B5FB55"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p>
    <w:p w14:paraId="0477E352"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r w:rsidRPr="00D73BC3">
        <w:rPr>
          <w:rFonts w:ascii="Arial" w:hAnsi="Arial" w:cs="Arial"/>
          <w:b/>
          <w:bCs/>
          <w:sz w:val="19"/>
          <w:szCs w:val="19"/>
        </w:rPr>
        <w:t>B2</w:t>
      </w:r>
      <w:r w:rsidRPr="00D73BC3">
        <w:rPr>
          <w:rFonts w:ascii="Arial" w:hAnsi="Arial" w:cs="Arial"/>
          <w:b/>
          <w:bCs/>
          <w:spacing w:val="6"/>
          <w:sz w:val="19"/>
          <w:szCs w:val="19"/>
        </w:rPr>
        <w:t xml:space="preserve"> </w:t>
      </w:r>
      <w:r w:rsidRPr="00D73BC3">
        <w:rPr>
          <w:rFonts w:ascii="Arial" w:hAnsi="Arial" w:cs="Arial"/>
          <w:b/>
          <w:bCs/>
          <w:sz w:val="19"/>
          <w:szCs w:val="19"/>
        </w:rPr>
        <w:t>DURABILITY</w:t>
      </w:r>
    </w:p>
    <w:p w14:paraId="06586296" w14:textId="77777777" w:rsidR="00CF382E" w:rsidRPr="00D73BC3" w:rsidRDefault="00CF382E" w:rsidP="00CF382E">
      <w:pPr>
        <w:kinsoku w:val="0"/>
        <w:overflowPunct w:val="0"/>
        <w:autoSpaceDE w:val="0"/>
        <w:autoSpaceDN w:val="0"/>
        <w:adjustRightInd w:val="0"/>
        <w:spacing w:before="7"/>
        <w:rPr>
          <w:rFonts w:ascii="Arial" w:hAnsi="Arial" w:cs="Arial"/>
          <w:b/>
          <w:bCs/>
          <w:sz w:val="19"/>
          <w:szCs w:val="19"/>
        </w:rPr>
      </w:pPr>
    </w:p>
    <w:p w14:paraId="07CAC4E6" w14:textId="68931F93" w:rsidR="00CF382E" w:rsidRPr="00D73BC3" w:rsidRDefault="00CF382E" w:rsidP="00CF382E">
      <w:pPr>
        <w:kinsoku w:val="0"/>
        <w:overflowPunct w:val="0"/>
        <w:autoSpaceDE w:val="0"/>
        <w:autoSpaceDN w:val="0"/>
        <w:adjustRightInd w:val="0"/>
        <w:spacing w:line="244" w:lineRule="auto"/>
        <w:rPr>
          <w:rFonts w:ascii="Arial" w:hAnsi="Arial" w:cs="Arial"/>
          <w:sz w:val="19"/>
          <w:szCs w:val="19"/>
        </w:rPr>
      </w:pPr>
      <w:r w:rsidRPr="00D73BC3">
        <w:rPr>
          <w:rFonts w:ascii="Arial" w:hAnsi="Arial" w:cs="Arial"/>
          <w:sz w:val="19"/>
          <w:szCs w:val="19"/>
        </w:rPr>
        <w:t>When</w:t>
      </w:r>
      <w:r w:rsidRPr="00D73BC3">
        <w:rPr>
          <w:rFonts w:ascii="Arial" w:hAnsi="Arial" w:cs="Arial"/>
          <w:spacing w:val="15"/>
          <w:sz w:val="19"/>
          <w:szCs w:val="19"/>
        </w:rPr>
        <w:t xml:space="preserve"> </w:t>
      </w:r>
      <w:r w:rsidRPr="00D73BC3">
        <w:rPr>
          <w:rFonts w:ascii="Arial" w:hAnsi="Arial" w:cs="Arial"/>
          <w:sz w:val="19"/>
          <w:szCs w:val="19"/>
        </w:rPr>
        <w:t>installed</w:t>
      </w:r>
      <w:r w:rsidRPr="00D73BC3">
        <w:rPr>
          <w:rFonts w:ascii="Arial" w:hAnsi="Arial" w:cs="Arial"/>
          <w:spacing w:val="15"/>
          <w:sz w:val="19"/>
          <w:szCs w:val="19"/>
        </w:rPr>
        <w:t xml:space="preserve"> </w:t>
      </w:r>
      <w:r w:rsidRPr="00D73BC3">
        <w:rPr>
          <w:rFonts w:ascii="Arial" w:hAnsi="Arial" w:cs="Arial"/>
          <w:sz w:val="19"/>
          <w:szCs w:val="19"/>
        </w:rPr>
        <w:t>and</w:t>
      </w:r>
      <w:r w:rsidRPr="00D73BC3">
        <w:rPr>
          <w:rFonts w:ascii="Arial" w:hAnsi="Arial" w:cs="Arial"/>
          <w:spacing w:val="14"/>
          <w:sz w:val="19"/>
          <w:szCs w:val="19"/>
        </w:rPr>
        <w:t xml:space="preserve"> </w:t>
      </w:r>
      <w:r w:rsidRPr="00D73BC3">
        <w:rPr>
          <w:rFonts w:ascii="Arial" w:hAnsi="Arial" w:cs="Arial"/>
          <w:sz w:val="19"/>
          <w:szCs w:val="19"/>
        </w:rPr>
        <w:t>maintained</w:t>
      </w:r>
      <w:r w:rsidRPr="00D73BC3">
        <w:rPr>
          <w:rFonts w:ascii="Arial" w:hAnsi="Arial" w:cs="Arial"/>
          <w:spacing w:val="13"/>
          <w:sz w:val="19"/>
          <w:szCs w:val="19"/>
        </w:rPr>
        <w:t xml:space="preserve"> </w:t>
      </w:r>
      <w:r w:rsidRPr="00D73BC3">
        <w:rPr>
          <w:rFonts w:ascii="Arial" w:hAnsi="Arial" w:cs="Arial"/>
          <w:sz w:val="19"/>
          <w:szCs w:val="19"/>
        </w:rPr>
        <w:t>in</w:t>
      </w:r>
      <w:r w:rsidRPr="00D73BC3">
        <w:rPr>
          <w:rFonts w:ascii="Arial" w:hAnsi="Arial" w:cs="Arial"/>
          <w:spacing w:val="15"/>
          <w:sz w:val="19"/>
          <w:szCs w:val="19"/>
        </w:rPr>
        <w:t xml:space="preserve"> </w:t>
      </w:r>
      <w:r w:rsidRPr="00D73BC3">
        <w:rPr>
          <w:rFonts w:ascii="Arial" w:hAnsi="Arial" w:cs="Arial"/>
          <w:sz w:val="19"/>
          <w:szCs w:val="19"/>
        </w:rPr>
        <w:t>accordance</w:t>
      </w:r>
      <w:r w:rsidRPr="00D73BC3">
        <w:rPr>
          <w:rFonts w:ascii="Arial" w:hAnsi="Arial" w:cs="Arial"/>
          <w:spacing w:val="14"/>
          <w:sz w:val="19"/>
          <w:szCs w:val="19"/>
        </w:rPr>
        <w:t xml:space="preserve"> </w:t>
      </w:r>
      <w:r w:rsidRPr="00D73BC3">
        <w:rPr>
          <w:rFonts w:ascii="Arial" w:hAnsi="Arial" w:cs="Arial"/>
          <w:sz w:val="19"/>
          <w:szCs w:val="19"/>
        </w:rPr>
        <w:t>with</w:t>
      </w:r>
      <w:r w:rsidRPr="00D73BC3">
        <w:rPr>
          <w:rFonts w:ascii="Arial" w:hAnsi="Arial" w:cs="Arial"/>
          <w:spacing w:val="15"/>
          <w:sz w:val="19"/>
          <w:szCs w:val="19"/>
        </w:rPr>
        <w:t xml:space="preserve"> </w:t>
      </w:r>
      <w:r w:rsidRPr="00D73BC3">
        <w:rPr>
          <w:rFonts w:ascii="Arial" w:hAnsi="Arial" w:cs="Arial"/>
          <w:sz w:val="19"/>
          <w:szCs w:val="19"/>
        </w:rPr>
        <w:t>the</w:t>
      </w:r>
      <w:r w:rsidRPr="00D73BC3">
        <w:rPr>
          <w:rFonts w:ascii="Arial" w:hAnsi="Arial" w:cs="Arial"/>
          <w:spacing w:val="12"/>
          <w:sz w:val="19"/>
          <w:szCs w:val="19"/>
        </w:rPr>
        <w:t xml:space="preserve"> </w:t>
      </w:r>
      <w:r w:rsidRPr="00D73BC3">
        <w:rPr>
          <w:rFonts w:ascii="Arial" w:hAnsi="Arial" w:cs="Arial"/>
          <w:sz w:val="19"/>
          <w:szCs w:val="19"/>
        </w:rPr>
        <w:t>instructions</w:t>
      </w:r>
      <w:r w:rsidRPr="00D73BC3">
        <w:rPr>
          <w:rFonts w:ascii="Arial" w:hAnsi="Arial" w:cs="Arial"/>
          <w:spacing w:val="15"/>
          <w:sz w:val="19"/>
          <w:szCs w:val="19"/>
        </w:rPr>
        <w:t xml:space="preserve"> </w:t>
      </w:r>
      <w:r w:rsidRPr="00D73BC3">
        <w:rPr>
          <w:rFonts w:ascii="Arial" w:hAnsi="Arial" w:cs="Arial"/>
          <w:sz w:val="19"/>
          <w:szCs w:val="19"/>
        </w:rPr>
        <w:t>and</w:t>
      </w:r>
      <w:r w:rsidRPr="00D73BC3">
        <w:rPr>
          <w:rFonts w:ascii="Arial" w:hAnsi="Arial" w:cs="Arial"/>
          <w:spacing w:val="15"/>
          <w:sz w:val="19"/>
          <w:szCs w:val="19"/>
        </w:rPr>
        <w:t xml:space="preserve"> </w:t>
      </w:r>
      <w:r w:rsidRPr="00D73BC3">
        <w:rPr>
          <w:rFonts w:ascii="Arial" w:hAnsi="Arial" w:cs="Arial"/>
          <w:sz w:val="19"/>
          <w:szCs w:val="19"/>
        </w:rPr>
        <w:t>recommendations</w:t>
      </w:r>
      <w:r w:rsidRPr="00D73BC3">
        <w:rPr>
          <w:rFonts w:ascii="Arial" w:hAnsi="Arial" w:cs="Arial"/>
          <w:spacing w:val="15"/>
          <w:sz w:val="19"/>
          <w:szCs w:val="19"/>
        </w:rPr>
        <w:t xml:space="preserve"> </w:t>
      </w:r>
      <w:r w:rsidRPr="00D73BC3">
        <w:rPr>
          <w:rFonts w:ascii="Arial" w:hAnsi="Arial" w:cs="Arial"/>
          <w:sz w:val="19"/>
          <w:szCs w:val="19"/>
        </w:rPr>
        <w:t>of</w:t>
      </w:r>
      <w:r w:rsidRPr="00D73BC3">
        <w:rPr>
          <w:rFonts w:ascii="Arial" w:hAnsi="Arial" w:cs="Arial"/>
          <w:spacing w:val="13"/>
          <w:sz w:val="19"/>
          <w:szCs w:val="19"/>
        </w:rPr>
        <w:t xml:space="preserve"> </w:t>
      </w:r>
      <w:r w:rsidR="00F12850">
        <w:rPr>
          <w:rFonts w:ascii="Arial" w:hAnsi="Arial" w:cs="Arial"/>
          <w:sz w:val="19"/>
          <w:szCs w:val="19"/>
        </w:rPr>
        <w:t>Petros Holdings</w:t>
      </w:r>
      <w:r w:rsidRPr="00D73BC3">
        <w:rPr>
          <w:rFonts w:ascii="Arial" w:hAnsi="Arial" w:cs="Arial"/>
          <w:spacing w:val="13"/>
          <w:sz w:val="19"/>
          <w:szCs w:val="19"/>
        </w:rPr>
        <w:t xml:space="preserve"> </w:t>
      </w:r>
      <w:r w:rsidRPr="00D73BC3">
        <w:rPr>
          <w:rFonts w:ascii="Arial" w:hAnsi="Arial" w:cs="Arial"/>
          <w:sz w:val="19"/>
          <w:szCs w:val="19"/>
        </w:rPr>
        <w:t>Ltd, the</w:t>
      </w:r>
      <w:r w:rsidRPr="00D73BC3">
        <w:rPr>
          <w:rFonts w:ascii="Arial" w:hAnsi="Arial" w:cs="Arial"/>
          <w:spacing w:val="-1"/>
          <w:sz w:val="19"/>
          <w:szCs w:val="19"/>
        </w:rPr>
        <w:t xml:space="preserve"> </w:t>
      </w:r>
      <w:r w:rsidR="00F12850">
        <w:rPr>
          <w:rFonts w:ascii="Arial" w:hAnsi="Arial" w:cs="Arial"/>
          <w:spacing w:val="2"/>
          <w:sz w:val="19"/>
          <w:szCs w:val="19"/>
        </w:rPr>
        <w:t xml:space="preserve">MPT </w:t>
      </w:r>
      <w:proofErr w:type="spellStart"/>
      <w:r w:rsidR="00F12850">
        <w:rPr>
          <w:rFonts w:ascii="Arial" w:hAnsi="Arial" w:cs="Arial"/>
          <w:spacing w:val="2"/>
          <w:sz w:val="19"/>
          <w:szCs w:val="19"/>
        </w:rPr>
        <w:t>Fibreclad</w:t>
      </w:r>
      <w:proofErr w:type="spellEnd"/>
      <w:r w:rsidR="00F12850">
        <w:rPr>
          <w:rFonts w:ascii="Arial" w:hAnsi="Arial" w:cs="Arial"/>
          <w:spacing w:val="2"/>
          <w:sz w:val="19"/>
          <w:szCs w:val="19"/>
        </w:rPr>
        <w:t xml:space="preserve"> System</w:t>
      </w:r>
      <w:r w:rsidR="00F12850" w:rsidRPr="00D73BC3">
        <w:rPr>
          <w:rFonts w:ascii="Arial" w:hAnsi="Arial" w:cs="Arial"/>
          <w:spacing w:val="3"/>
          <w:sz w:val="19"/>
          <w:szCs w:val="19"/>
        </w:rPr>
        <w:t xml:space="preserve"> </w:t>
      </w:r>
      <w:r w:rsidRPr="00D73BC3">
        <w:rPr>
          <w:rFonts w:ascii="Arial" w:hAnsi="Arial" w:cs="Arial"/>
          <w:sz w:val="19"/>
          <w:szCs w:val="19"/>
        </w:rPr>
        <w:t>will have</w:t>
      </w:r>
      <w:r w:rsidRPr="00D73BC3">
        <w:rPr>
          <w:rFonts w:ascii="Arial" w:hAnsi="Arial" w:cs="Arial"/>
          <w:spacing w:val="-1"/>
          <w:sz w:val="19"/>
          <w:szCs w:val="19"/>
        </w:rPr>
        <w:t xml:space="preserve"> </w:t>
      </w:r>
      <w:r w:rsidRPr="00D73BC3">
        <w:rPr>
          <w:rFonts w:ascii="Arial" w:hAnsi="Arial" w:cs="Arial"/>
          <w:sz w:val="19"/>
          <w:szCs w:val="19"/>
        </w:rPr>
        <w:t>a serviceable</w:t>
      </w:r>
      <w:r w:rsidRPr="00D73BC3">
        <w:rPr>
          <w:rFonts w:ascii="Arial" w:hAnsi="Arial" w:cs="Arial"/>
          <w:spacing w:val="-1"/>
          <w:sz w:val="19"/>
          <w:szCs w:val="19"/>
        </w:rPr>
        <w:t xml:space="preserve"> </w:t>
      </w:r>
      <w:r w:rsidRPr="00D73BC3">
        <w:rPr>
          <w:rFonts w:ascii="Arial" w:hAnsi="Arial" w:cs="Arial"/>
          <w:sz w:val="19"/>
          <w:szCs w:val="19"/>
        </w:rPr>
        <w:t>life</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006616AB">
        <w:rPr>
          <w:rFonts w:ascii="Arial" w:hAnsi="Arial" w:cs="Arial"/>
          <w:spacing w:val="1"/>
          <w:sz w:val="19"/>
          <w:szCs w:val="19"/>
        </w:rPr>
        <w:t xml:space="preserve">at least 15 </w:t>
      </w:r>
      <w:r w:rsidRPr="00D73BC3">
        <w:rPr>
          <w:rFonts w:ascii="Arial" w:hAnsi="Arial" w:cs="Arial"/>
          <w:sz w:val="19"/>
          <w:szCs w:val="19"/>
        </w:rPr>
        <w:t>years.</w:t>
      </w:r>
    </w:p>
    <w:p w14:paraId="08F06C12" w14:textId="77777777" w:rsidR="00CF382E" w:rsidRPr="00D73BC3" w:rsidRDefault="00CF382E" w:rsidP="00CF382E">
      <w:pPr>
        <w:kinsoku w:val="0"/>
        <w:overflowPunct w:val="0"/>
        <w:autoSpaceDE w:val="0"/>
        <w:autoSpaceDN w:val="0"/>
        <w:adjustRightInd w:val="0"/>
        <w:rPr>
          <w:rFonts w:ascii="Arial" w:hAnsi="Arial" w:cs="Arial"/>
        </w:rPr>
      </w:pPr>
    </w:p>
    <w:p w14:paraId="0A6EB114" w14:textId="77777777" w:rsidR="00CF382E" w:rsidRPr="00D73BC3" w:rsidRDefault="00CF382E" w:rsidP="00CF382E">
      <w:pPr>
        <w:kinsoku w:val="0"/>
        <w:overflowPunct w:val="0"/>
        <w:autoSpaceDE w:val="0"/>
        <w:autoSpaceDN w:val="0"/>
        <w:adjustRightInd w:val="0"/>
        <w:spacing w:before="51"/>
        <w:jc w:val="both"/>
        <w:rPr>
          <w:rFonts w:ascii="Arial" w:hAnsi="Arial" w:cs="Arial"/>
          <w:sz w:val="19"/>
          <w:szCs w:val="19"/>
        </w:rPr>
      </w:pPr>
      <w:r w:rsidRPr="00D73BC3">
        <w:rPr>
          <w:rFonts w:ascii="Arial" w:hAnsi="Arial" w:cs="Arial"/>
          <w:sz w:val="19"/>
          <w:szCs w:val="19"/>
        </w:rPr>
        <w:t>The</w:t>
      </w:r>
      <w:r w:rsidRPr="00D73BC3">
        <w:rPr>
          <w:rFonts w:ascii="Arial" w:hAnsi="Arial" w:cs="Arial"/>
          <w:spacing w:val="17"/>
          <w:sz w:val="19"/>
          <w:szCs w:val="19"/>
        </w:rPr>
        <w:t xml:space="preserve"> </w:t>
      </w:r>
      <w:r w:rsidRPr="00D73BC3">
        <w:rPr>
          <w:rFonts w:ascii="Arial" w:hAnsi="Arial" w:cs="Arial"/>
          <w:sz w:val="19"/>
          <w:szCs w:val="19"/>
        </w:rPr>
        <w:t>assessment</w:t>
      </w:r>
      <w:r w:rsidRPr="00D73BC3">
        <w:rPr>
          <w:rFonts w:ascii="Arial" w:hAnsi="Arial" w:cs="Arial"/>
          <w:spacing w:val="17"/>
          <w:sz w:val="19"/>
          <w:szCs w:val="19"/>
        </w:rPr>
        <w:t xml:space="preserve"> </w:t>
      </w:r>
      <w:r w:rsidRPr="00D73BC3">
        <w:rPr>
          <w:rFonts w:ascii="Arial" w:hAnsi="Arial" w:cs="Arial"/>
          <w:sz w:val="19"/>
          <w:szCs w:val="19"/>
        </w:rPr>
        <w:t>of</w:t>
      </w:r>
      <w:r w:rsidRPr="00D73BC3">
        <w:rPr>
          <w:rFonts w:ascii="Arial" w:hAnsi="Arial" w:cs="Arial"/>
          <w:spacing w:val="15"/>
          <w:sz w:val="19"/>
          <w:szCs w:val="19"/>
        </w:rPr>
        <w:t xml:space="preserve"> </w:t>
      </w:r>
      <w:r w:rsidRPr="00D73BC3">
        <w:rPr>
          <w:rFonts w:ascii="Arial" w:hAnsi="Arial" w:cs="Arial"/>
          <w:sz w:val="19"/>
          <w:szCs w:val="19"/>
        </w:rPr>
        <w:t>durability</w:t>
      </w:r>
      <w:r w:rsidRPr="00D73BC3">
        <w:rPr>
          <w:rFonts w:ascii="Arial" w:hAnsi="Arial" w:cs="Arial"/>
          <w:spacing w:val="11"/>
          <w:sz w:val="19"/>
          <w:szCs w:val="19"/>
        </w:rPr>
        <w:t xml:space="preserve"> </w:t>
      </w:r>
      <w:r w:rsidRPr="00D73BC3">
        <w:rPr>
          <w:rFonts w:ascii="Arial" w:hAnsi="Arial" w:cs="Arial"/>
          <w:sz w:val="19"/>
          <w:szCs w:val="19"/>
        </w:rPr>
        <w:t>of</w:t>
      </w:r>
      <w:r w:rsidRPr="00D73BC3">
        <w:rPr>
          <w:rFonts w:ascii="Arial" w:hAnsi="Arial" w:cs="Arial"/>
          <w:spacing w:val="16"/>
          <w:sz w:val="19"/>
          <w:szCs w:val="19"/>
        </w:rPr>
        <w:t xml:space="preserve"> </w:t>
      </w:r>
      <w:r w:rsidRPr="00D73BC3">
        <w:rPr>
          <w:rFonts w:ascii="Arial" w:hAnsi="Arial" w:cs="Arial"/>
          <w:sz w:val="19"/>
          <w:szCs w:val="19"/>
        </w:rPr>
        <w:t>the</w:t>
      </w:r>
      <w:r w:rsidRPr="00D73BC3">
        <w:rPr>
          <w:rFonts w:ascii="Arial" w:hAnsi="Arial" w:cs="Arial"/>
          <w:spacing w:val="17"/>
          <w:sz w:val="19"/>
          <w:szCs w:val="19"/>
        </w:rPr>
        <w:t xml:space="preserve"> </w:t>
      </w:r>
      <w:r w:rsidRPr="00D73BC3">
        <w:rPr>
          <w:rFonts w:ascii="Arial" w:hAnsi="Arial" w:cs="Arial"/>
          <w:sz w:val="19"/>
          <w:szCs w:val="19"/>
        </w:rPr>
        <w:t>System</w:t>
      </w:r>
      <w:r w:rsidRPr="00D73BC3">
        <w:rPr>
          <w:rFonts w:ascii="Arial" w:hAnsi="Arial" w:cs="Arial"/>
          <w:spacing w:val="16"/>
          <w:sz w:val="19"/>
          <w:szCs w:val="19"/>
        </w:rPr>
        <w:t xml:space="preserve"> </w:t>
      </w:r>
      <w:r w:rsidRPr="00D73BC3">
        <w:rPr>
          <w:rFonts w:ascii="Arial" w:hAnsi="Arial" w:cs="Arial"/>
          <w:sz w:val="19"/>
          <w:szCs w:val="19"/>
        </w:rPr>
        <w:t>to</w:t>
      </w:r>
      <w:r w:rsidRPr="00D73BC3">
        <w:rPr>
          <w:rFonts w:ascii="Arial" w:hAnsi="Arial" w:cs="Arial"/>
          <w:spacing w:val="18"/>
          <w:sz w:val="19"/>
          <w:szCs w:val="19"/>
        </w:rPr>
        <w:t xml:space="preserve"> </w:t>
      </w:r>
      <w:r w:rsidRPr="00D73BC3">
        <w:rPr>
          <w:rFonts w:ascii="Arial" w:hAnsi="Arial" w:cs="Arial"/>
          <w:sz w:val="19"/>
          <w:szCs w:val="19"/>
        </w:rPr>
        <w:t>meet</w:t>
      </w:r>
      <w:r w:rsidRPr="00D73BC3">
        <w:rPr>
          <w:rFonts w:ascii="Arial" w:hAnsi="Arial" w:cs="Arial"/>
          <w:spacing w:val="16"/>
          <w:sz w:val="19"/>
          <w:szCs w:val="19"/>
        </w:rPr>
        <w:t xml:space="preserve"> </w:t>
      </w:r>
      <w:r w:rsidRPr="00D73BC3">
        <w:rPr>
          <w:rFonts w:ascii="Arial" w:hAnsi="Arial" w:cs="Arial"/>
          <w:sz w:val="19"/>
          <w:szCs w:val="19"/>
        </w:rPr>
        <w:t>the</w:t>
      </w:r>
      <w:r w:rsidRPr="00D73BC3">
        <w:rPr>
          <w:rFonts w:ascii="Arial" w:hAnsi="Arial" w:cs="Arial"/>
          <w:spacing w:val="17"/>
          <w:sz w:val="19"/>
          <w:szCs w:val="19"/>
        </w:rPr>
        <w:t xml:space="preserve"> </w:t>
      </w:r>
      <w:r w:rsidRPr="00D73BC3">
        <w:rPr>
          <w:rFonts w:ascii="Arial" w:hAnsi="Arial" w:cs="Arial"/>
          <w:sz w:val="19"/>
          <w:szCs w:val="19"/>
        </w:rPr>
        <w:t>requirements</w:t>
      </w:r>
      <w:r w:rsidRPr="00D73BC3">
        <w:rPr>
          <w:rFonts w:ascii="Arial" w:hAnsi="Arial" w:cs="Arial"/>
          <w:spacing w:val="17"/>
          <w:sz w:val="19"/>
          <w:szCs w:val="19"/>
        </w:rPr>
        <w:t xml:space="preserve"> </w:t>
      </w:r>
      <w:r w:rsidRPr="00D73BC3">
        <w:rPr>
          <w:rFonts w:ascii="Arial" w:hAnsi="Arial" w:cs="Arial"/>
          <w:sz w:val="19"/>
          <w:szCs w:val="19"/>
        </w:rPr>
        <w:t>of</w:t>
      </w:r>
      <w:r w:rsidRPr="00D73BC3">
        <w:rPr>
          <w:rFonts w:ascii="Arial" w:hAnsi="Arial" w:cs="Arial"/>
          <w:spacing w:val="16"/>
          <w:sz w:val="19"/>
          <w:szCs w:val="19"/>
        </w:rPr>
        <w:t xml:space="preserve"> </w:t>
      </w:r>
      <w:r w:rsidRPr="00D73BC3">
        <w:rPr>
          <w:rFonts w:ascii="Arial" w:hAnsi="Arial" w:cs="Arial"/>
          <w:sz w:val="19"/>
          <w:szCs w:val="19"/>
        </w:rPr>
        <w:t>the</w:t>
      </w:r>
      <w:r w:rsidRPr="00D73BC3">
        <w:rPr>
          <w:rFonts w:ascii="Arial" w:hAnsi="Arial" w:cs="Arial"/>
          <w:spacing w:val="14"/>
          <w:sz w:val="19"/>
          <w:szCs w:val="19"/>
        </w:rPr>
        <w:t xml:space="preserve"> </w:t>
      </w:r>
      <w:r w:rsidRPr="00D73BC3">
        <w:rPr>
          <w:rFonts w:ascii="Arial" w:hAnsi="Arial" w:cs="Arial"/>
          <w:sz w:val="19"/>
          <w:szCs w:val="19"/>
        </w:rPr>
        <w:t>NZBC</w:t>
      </w:r>
      <w:r w:rsidRPr="00D73BC3">
        <w:rPr>
          <w:rFonts w:ascii="Arial" w:hAnsi="Arial" w:cs="Arial"/>
          <w:spacing w:val="17"/>
          <w:sz w:val="19"/>
          <w:szCs w:val="19"/>
        </w:rPr>
        <w:t xml:space="preserve"> </w:t>
      </w:r>
      <w:r w:rsidRPr="00D73BC3">
        <w:rPr>
          <w:rFonts w:ascii="Arial" w:hAnsi="Arial" w:cs="Arial"/>
          <w:sz w:val="19"/>
          <w:szCs w:val="19"/>
        </w:rPr>
        <w:t>is</w:t>
      </w:r>
      <w:r w:rsidRPr="00D73BC3">
        <w:rPr>
          <w:rFonts w:ascii="Arial" w:hAnsi="Arial" w:cs="Arial"/>
          <w:spacing w:val="15"/>
          <w:sz w:val="19"/>
          <w:szCs w:val="19"/>
        </w:rPr>
        <w:t xml:space="preserve"> </w:t>
      </w:r>
      <w:r w:rsidRPr="00D73BC3">
        <w:rPr>
          <w:rFonts w:ascii="Arial" w:hAnsi="Arial" w:cs="Arial"/>
          <w:sz w:val="19"/>
          <w:szCs w:val="19"/>
        </w:rPr>
        <w:t>based</w:t>
      </w:r>
      <w:r w:rsidRPr="00D73BC3">
        <w:rPr>
          <w:rFonts w:ascii="Arial" w:hAnsi="Arial" w:cs="Arial"/>
          <w:spacing w:val="15"/>
          <w:sz w:val="19"/>
          <w:szCs w:val="19"/>
        </w:rPr>
        <w:t xml:space="preserve"> </w:t>
      </w:r>
      <w:r w:rsidRPr="00D73BC3">
        <w:rPr>
          <w:rFonts w:ascii="Arial" w:hAnsi="Arial" w:cs="Arial"/>
          <w:sz w:val="19"/>
          <w:szCs w:val="19"/>
        </w:rPr>
        <w:t>on</w:t>
      </w:r>
      <w:r w:rsidRPr="00D73BC3">
        <w:rPr>
          <w:rFonts w:ascii="Arial" w:hAnsi="Arial" w:cs="Arial"/>
          <w:spacing w:val="18"/>
          <w:sz w:val="19"/>
          <w:szCs w:val="19"/>
        </w:rPr>
        <w:t xml:space="preserve"> </w:t>
      </w:r>
      <w:r w:rsidRPr="00D73BC3">
        <w:rPr>
          <w:rFonts w:ascii="Arial" w:hAnsi="Arial" w:cs="Arial"/>
          <w:sz w:val="19"/>
          <w:szCs w:val="19"/>
        </w:rPr>
        <w:t>the</w:t>
      </w:r>
      <w:r w:rsidRPr="00D73BC3">
        <w:rPr>
          <w:rFonts w:ascii="Arial" w:hAnsi="Arial" w:cs="Arial"/>
          <w:spacing w:val="14"/>
          <w:sz w:val="19"/>
          <w:szCs w:val="19"/>
        </w:rPr>
        <w:t xml:space="preserve"> </w:t>
      </w:r>
      <w:r w:rsidRPr="00D73BC3">
        <w:rPr>
          <w:rFonts w:ascii="Arial" w:hAnsi="Arial" w:cs="Arial"/>
          <w:sz w:val="19"/>
          <w:szCs w:val="19"/>
        </w:rPr>
        <w:t>difficulty</w:t>
      </w:r>
      <w:r w:rsidRPr="00D73BC3">
        <w:rPr>
          <w:rFonts w:ascii="Arial" w:hAnsi="Arial" w:cs="Arial"/>
          <w:spacing w:val="11"/>
          <w:sz w:val="19"/>
          <w:szCs w:val="19"/>
        </w:rPr>
        <w:t xml:space="preserve"> </w:t>
      </w:r>
      <w:r w:rsidRPr="00D73BC3">
        <w:rPr>
          <w:rFonts w:ascii="Arial" w:hAnsi="Arial" w:cs="Arial"/>
          <w:sz w:val="19"/>
          <w:szCs w:val="19"/>
        </w:rPr>
        <w:t>of access</w:t>
      </w:r>
      <w:r w:rsidRPr="00D73BC3">
        <w:rPr>
          <w:rFonts w:ascii="Arial" w:hAnsi="Arial" w:cs="Arial"/>
          <w:spacing w:val="3"/>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replacement,</w:t>
      </w:r>
      <w:r w:rsidRPr="00D73BC3">
        <w:rPr>
          <w:rFonts w:ascii="Arial" w:hAnsi="Arial" w:cs="Arial"/>
          <w:spacing w:val="3"/>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the ability</w:t>
      </w:r>
      <w:r w:rsidRPr="00D73BC3">
        <w:rPr>
          <w:rFonts w:ascii="Arial" w:hAnsi="Arial" w:cs="Arial"/>
          <w:spacing w:val="-4"/>
          <w:sz w:val="19"/>
          <w:szCs w:val="19"/>
        </w:rPr>
        <w:t xml:space="preserve"> </w:t>
      </w:r>
      <w:r w:rsidRPr="00D73BC3">
        <w:rPr>
          <w:rFonts w:ascii="Arial" w:hAnsi="Arial" w:cs="Arial"/>
          <w:sz w:val="19"/>
          <w:szCs w:val="19"/>
        </w:rPr>
        <w:t>to</w:t>
      </w:r>
      <w:r w:rsidRPr="00D73BC3">
        <w:rPr>
          <w:rFonts w:ascii="Arial" w:hAnsi="Arial" w:cs="Arial"/>
          <w:spacing w:val="3"/>
          <w:sz w:val="19"/>
          <w:szCs w:val="19"/>
        </w:rPr>
        <w:t xml:space="preserve"> </w:t>
      </w:r>
      <w:r w:rsidRPr="00D73BC3">
        <w:rPr>
          <w:rFonts w:ascii="Arial" w:hAnsi="Arial" w:cs="Arial"/>
          <w:sz w:val="19"/>
          <w:szCs w:val="19"/>
        </w:rPr>
        <w:t>detect</w:t>
      </w:r>
      <w:r w:rsidRPr="00D73BC3">
        <w:rPr>
          <w:rFonts w:ascii="Arial" w:hAnsi="Arial" w:cs="Arial"/>
          <w:spacing w:val="-1"/>
          <w:sz w:val="19"/>
          <w:szCs w:val="19"/>
        </w:rPr>
        <w:t xml:space="preserve"> </w:t>
      </w:r>
      <w:r w:rsidRPr="00D73BC3">
        <w:rPr>
          <w:rFonts w:ascii="Arial" w:hAnsi="Arial" w:cs="Arial"/>
          <w:sz w:val="19"/>
          <w:szCs w:val="19"/>
        </w:rPr>
        <w:t>failure</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the System</w:t>
      </w:r>
      <w:r w:rsidRPr="00D73BC3">
        <w:rPr>
          <w:rFonts w:ascii="Arial" w:hAnsi="Arial" w:cs="Arial"/>
          <w:spacing w:val="1"/>
          <w:sz w:val="19"/>
          <w:szCs w:val="19"/>
        </w:rPr>
        <w:t xml:space="preserve"> </w:t>
      </w:r>
      <w:r w:rsidRPr="00D73BC3">
        <w:rPr>
          <w:rFonts w:ascii="Arial" w:hAnsi="Arial" w:cs="Arial"/>
          <w:sz w:val="19"/>
          <w:szCs w:val="19"/>
        </w:rPr>
        <w:t>both</w:t>
      </w:r>
      <w:r w:rsidRPr="00D73BC3">
        <w:rPr>
          <w:rFonts w:ascii="Arial" w:hAnsi="Arial" w:cs="Arial"/>
          <w:spacing w:val="1"/>
          <w:sz w:val="19"/>
          <w:szCs w:val="19"/>
        </w:rPr>
        <w:t xml:space="preserve"> </w:t>
      </w:r>
      <w:r w:rsidRPr="00D73BC3">
        <w:rPr>
          <w:rFonts w:ascii="Arial" w:hAnsi="Arial" w:cs="Arial"/>
          <w:sz w:val="19"/>
          <w:szCs w:val="19"/>
        </w:rPr>
        <w:t>during</w:t>
      </w:r>
      <w:r w:rsidRPr="00D73BC3">
        <w:rPr>
          <w:rFonts w:ascii="Arial" w:hAnsi="Arial" w:cs="Arial"/>
          <w:spacing w:val="1"/>
          <w:sz w:val="19"/>
          <w:szCs w:val="19"/>
        </w:rPr>
        <w:t xml:space="preserve"> </w:t>
      </w:r>
      <w:r w:rsidRPr="00D73BC3">
        <w:rPr>
          <w:rFonts w:ascii="Arial" w:hAnsi="Arial" w:cs="Arial"/>
          <w:sz w:val="19"/>
          <w:szCs w:val="19"/>
        </w:rPr>
        <w:t>normal</w:t>
      </w:r>
      <w:r w:rsidRPr="00D73BC3">
        <w:rPr>
          <w:rFonts w:ascii="Arial" w:hAnsi="Arial" w:cs="Arial"/>
          <w:spacing w:val="2"/>
          <w:sz w:val="19"/>
          <w:szCs w:val="19"/>
        </w:rPr>
        <w:t xml:space="preserve"> </w:t>
      </w:r>
      <w:r w:rsidRPr="00D73BC3">
        <w:rPr>
          <w:rFonts w:ascii="Arial" w:hAnsi="Arial" w:cs="Arial"/>
          <w:sz w:val="19"/>
          <w:szCs w:val="19"/>
        </w:rPr>
        <w:t>use</w:t>
      </w:r>
      <w:r w:rsidRPr="00D73BC3">
        <w:rPr>
          <w:rFonts w:ascii="Arial" w:hAnsi="Arial" w:cs="Arial"/>
          <w:spacing w:val="2"/>
          <w:sz w:val="19"/>
          <w:szCs w:val="19"/>
        </w:rPr>
        <w:t xml:space="preserve"> </w:t>
      </w:r>
      <w:r w:rsidRPr="00D73BC3">
        <w:rPr>
          <w:rFonts w:ascii="Arial" w:hAnsi="Arial" w:cs="Arial"/>
          <w:sz w:val="19"/>
          <w:szCs w:val="19"/>
        </w:rPr>
        <w:t>and</w:t>
      </w:r>
      <w:r w:rsidRPr="00D73BC3">
        <w:rPr>
          <w:rFonts w:ascii="Arial" w:hAnsi="Arial" w:cs="Arial"/>
          <w:spacing w:val="3"/>
          <w:sz w:val="19"/>
          <w:szCs w:val="19"/>
        </w:rPr>
        <w:t xml:space="preserve"> </w:t>
      </w:r>
      <w:r w:rsidRPr="00D73BC3">
        <w:rPr>
          <w:rFonts w:ascii="Arial" w:hAnsi="Arial" w:cs="Arial"/>
          <w:sz w:val="19"/>
          <w:szCs w:val="19"/>
        </w:rPr>
        <w:t>maintenance</w:t>
      </w:r>
      <w:r w:rsidRPr="00D73BC3">
        <w:rPr>
          <w:rFonts w:ascii="Arial" w:hAnsi="Arial" w:cs="Arial"/>
          <w:spacing w:val="2"/>
          <w:sz w:val="19"/>
          <w:szCs w:val="19"/>
        </w:rPr>
        <w:t xml:space="preserve"> </w:t>
      </w:r>
      <w:r w:rsidRPr="00D73BC3">
        <w:rPr>
          <w:rFonts w:ascii="Arial" w:hAnsi="Arial" w:cs="Arial"/>
          <w:sz w:val="19"/>
          <w:szCs w:val="19"/>
        </w:rPr>
        <w:t>of the</w:t>
      </w:r>
      <w:r w:rsidRPr="00D73BC3">
        <w:rPr>
          <w:rFonts w:ascii="Arial" w:hAnsi="Arial" w:cs="Arial"/>
          <w:spacing w:val="-1"/>
          <w:sz w:val="19"/>
          <w:szCs w:val="19"/>
        </w:rPr>
        <w:t xml:space="preserve"> </w:t>
      </w:r>
      <w:r w:rsidRPr="00D73BC3">
        <w:rPr>
          <w:rFonts w:ascii="Arial" w:hAnsi="Arial" w:cs="Arial"/>
          <w:sz w:val="19"/>
          <w:szCs w:val="19"/>
        </w:rPr>
        <w:t>building.</w:t>
      </w:r>
    </w:p>
    <w:p w14:paraId="538C0B21" w14:textId="77777777" w:rsidR="00CF382E" w:rsidRPr="00D73BC3" w:rsidRDefault="00CF382E" w:rsidP="00CF382E">
      <w:pPr>
        <w:kinsoku w:val="0"/>
        <w:overflowPunct w:val="0"/>
        <w:autoSpaceDE w:val="0"/>
        <w:autoSpaceDN w:val="0"/>
        <w:adjustRightInd w:val="0"/>
        <w:spacing w:before="51"/>
        <w:jc w:val="both"/>
        <w:rPr>
          <w:rFonts w:ascii="Arial" w:hAnsi="Arial" w:cs="Arial"/>
          <w:sz w:val="19"/>
          <w:szCs w:val="19"/>
        </w:rPr>
      </w:pPr>
    </w:p>
    <w:p w14:paraId="3E93DA0A" w14:textId="77777777" w:rsidR="00CF382E" w:rsidRPr="00D73BC3" w:rsidRDefault="00CF382E" w:rsidP="00CF382E">
      <w:pPr>
        <w:kinsoku w:val="0"/>
        <w:overflowPunct w:val="0"/>
        <w:autoSpaceDE w:val="0"/>
        <w:autoSpaceDN w:val="0"/>
        <w:adjustRightInd w:val="0"/>
        <w:spacing w:before="3"/>
        <w:rPr>
          <w:rFonts w:ascii="Arial" w:hAnsi="Arial" w:cs="Arial"/>
        </w:rPr>
      </w:pPr>
    </w:p>
    <w:p w14:paraId="49207E6F" w14:textId="77777777" w:rsidR="00CF382E" w:rsidRPr="007E6DB0" w:rsidRDefault="00CF382E" w:rsidP="00CF382E">
      <w:pPr>
        <w:kinsoku w:val="0"/>
        <w:overflowPunct w:val="0"/>
        <w:autoSpaceDE w:val="0"/>
        <w:autoSpaceDN w:val="0"/>
        <w:adjustRightInd w:val="0"/>
        <w:outlineLvl w:val="3"/>
        <w:rPr>
          <w:rFonts w:ascii="Arial" w:hAnsi="Arial" w:cs="Arial"/>
          <w:b/>
          <w:bCs/>
          <w:sz w:val="19"/>
          <w:szCs w:val="19"/>
        </w:rPr>
      </w:pPr>
      <w:r w:rsidRPr="007E6DB0">
        <w:rPr>
          <w:rFonts w:ascii="Arial" w:hAnsi="Arial" w:cs="Arial"/>
          <w:b/>
          <w:bCs/>
          <w:sz w:val="19"/>
          <w:szCs w:val="19"/>
        </w:rPr>
        <w:t>OUTBREAK</w:t>
      </w:r>
      <w:r w:rsidRPr="007E6DB0">
        <w:rPr>
          <w:rFonts w:ascii="Arial" w:hAnsi="Arial" w:cs="Arial"/>
          <w:b/>
          <w:bCs/>
          <w:spacing w:val="3"/>
          <w:sz w:val="19"/>
          <w:szCs w:val="19"/>
        </w:rPr>
        <w:t xml:space="preserve"> </w:t>
      </w:r>
      <w:r w:rsidRPr="007E6DB0">
        <w:rPr>
          <w:rFonts w:ascii="Arial" w:hAnsi="Arial" w:cs="Arial"/>
          <w:b/>
          <w:bCs/>
          <w:sz w:val="19"/>
          <w:szCs w:val="19"/>
        </w:rPr>
        <w:t>OF</w:t>
      </w:r>
      <w:r w:rsidRPr="007E6DB0">
        <w:rPr>
          <w:rFonts w:ascii="Arial" w:hAnsi="Arial" w:cs="Arial"/>
          <w:b/>
          <w:bCs/>
          <w:spacing w:val="4"/>
          <w:sz w:val="19"/>
          <w:szCs w:val="19"/>
        </w:rPr>
        <w:t xml:space="preserve"> </w:t>
      </w:r>
      <w:r w:rsidRPr="007E6DB0">
        <w:rPr>
          <w:rFonts w:ascii="Arial" w:hAnsi="Arial" w:cs="Arial"/>
          <w:b/>
          <w:bCs/>
          <w:sz w:val="19"/>
          <w:szCs w:val="19"/>
        </w:rPr>
        <w:t>FIRE</w:t>
      </w:r>
    </w:p>
    <w:p w14:paraId="7E9F4921" w14:textId="77777777" w:rsidR="00CF382E" w:rsidRPr="007E6DB0" w:rsidRDefault="00CF382E" w:rsidP="00CF382E">
      <w:pPr>
        <w:kinsoku w:val="0"/>
        <w:overflowPunct w:val="0"/>
        <w:autoSpaceDE w:val="0"/>
        <w:autoSpaceDN w:val="0"/>
        <w:adjustRightInd w:val="0"/>
        <w:rPr>
          <w:rFonts w:ascii="Arial" w:hAnsi="Arial" w:cs="Arial"/>
          <w:b/>
          <w:bCs/>
          <w:sz w:val="17"/>
          <w:szCs w:val="17"/>
        </w:rPr>
      </w:pPr>
    </w:p>
    <w:p w14:paraId="3FC56AE7" w14:textId="46493F12" w:rsidR="00CF382E" w:rsidRPr="00D73BC3" w:rsidRDefault="00CF382E" w:rsidP="00CF382E">
      <w:pPr>
        <w:kinsoku w:val="0"/>
        <w:overflowPunct w:val="0"/>
        <w:autoSpaceDE w:val="0"/>
        <w:autoSpaceDN w:val="0"/>
        <w:adjustRightInd w:val="0"/>
        <w:spacing w:line="225" w:lineRule="auto"/>
        <w:jc w:val="both"/>
        <w:rPr>
          <w:rFonts w:ascii="Arial" w:hAnsi="Arial" w:cs="Arial"/>
          <w:sz w:val="19"/>
          <w:szCs w:val="19"/>
        </w:rPr>
      </w:pPr>
      <w:r w:rsidRPr="007E6DB0">
        <w:rPr>
          <w:rFonts w:ascii="Arial" w:hAnsi="Arial" w:cs="Arial"/>
          <w:sz w:val="19"/>
          <w:szCs w:val="19"/>
        </w:rPr>
        <w:t>The</w:t>
      </w:r>
      <w:r w:rsidRPr="007E6DB0">
        <w:rPr>
          <w:rFonts w:ascii="Arial" w:hAnsi="Arial" w:cs="Arial"/>
          <w:spacing w:val="9"/>
          <w:sz w:val="19"/>
          <w:szCs w:val="19"/>
        </w:rPr>
        <w:t xml:space="preserve"> </w:t>
      </w:r>
      <w:r w:rsidR="006616AB" w:rsidRPr="007E6DB0">
        <w:rPr>
          <w:rFonts w:ascii="Arial" w:hAnsi="Arial" w:cs="Arial"/>
          <w:spacing w:val="2"/>
          <w:sz w:val="19"/>
          <w:szCs w:val="19"/>
        </w:rPr>
        <w:t xml:space="preserve">MPT </w:t>
      </w:r>
      <w:proofErr w:type="spellStart"/>
      <w:r w:rsidR="006616AB" w:rsidRPr="007E6DB0">
        <w:rPr>
          <w:rFonts w:ascii="Arial" w:hAnsi="Arial" w:cs="Arial"/>
          <w:spacing w:val="2"/>
          <w:sz w:val="19"/>
          <w:szCs w:val="19"/>
        </w:rPr>
        <w:t>Fibreclad</w:t>
      </w:r>
      <w:proofErr w:type="spellEnd"/>
      <w:r w:rsidR="006616AB" w:rsidRPr="007E6DB0">
        <w:rPr>
          <w:rFonts w:ascii="Arial" w:hAnsi="Arial" w:cs="Arial"/>
          <w:spacing w:val="2"/>
          <w:sz w:val="19"/>
          <w:szCs w:val="19"/>
        </w:rPr>
        <w:t xml:space="preserve"> System</w:t>
      </w:r>
      <w:r w:rsidR="006616AB" w:rsidRPr="007E6DB0">
        <w:rPr>
          <w:rFonts w:ascii="Arial" w:hAnsi="Arial" w:cs="Arial"/>
          <w:spacing w:val="3"/>
          <w:sz w:val="19"/>
          <w:szCs w:val="19"/>
        </w:rPr>
        <w:t xml:space="preserve"> </w:t>
      </w:r>
      <w:r w:rsidRPr="007E6DB0">
        <w:rPr>
          <w:rFonts w:ascii="Arial" w:hAnsi="Arial" w:cs="Arial"/>
          <w:sz w:val="19"/>
          <w:szCs w:val="19"/>
        </w:rPr>
        <w:t>does</w:t>
      </w:r>
      <w:r w:rsidRPr="007E6DB0">
        <w:rPr>
          <w:rFonts w:ascii="Arial" w:hAnsi="Arial" w:cs="Arial"/>
          <w:spacing w:val="8"/>
          <w:sz w:val="19"/>
          <w:szCs w:val="19"/>
        </w:rPr>
        <w:t xml:space="preserve"> </w:t>
      </w:r>
      <w:r w:rsidRPr="007E6DB0">
        <w:rPr>
          <w:rFonts w:ascii="Arial" w:hAnsi="Arial" w:cs="Arial"/>
          <w:sz w:val="19"/>
          <w:szCs w:val="19"/>
        </w:rPr>
        <w:t>not</w:t>
      </w:r>
      <w:r w:rsidRPr="007E6DB0">
        <w:rPr>
          <w:rFonts w:ascii="Arial" w:hAnsi="Arial" w:cs="Arial"/>
          <w:spacing w:val="7"/>
          <w:sz w:val="19"/>
          <w:szCs w:val="19"/>
        </w:rPr>
        <w:t xml:space="preserve"> </w:t>
      </w:r>
      <w:r w:rsidRPr="007E6DB0">
        <w:rPr>
          <w:rFonts w:ascii="Arial" w:hAnsi="Arial" w:cs="Arial"/>
          <w:sz w:val="19"/>
          <w:szCs w:val="19"/>
        </w:rPr>
        <w:t>require</w:t>
      </w:r>
      <w:r w:rsidRPr="007E6DB0">
        <w:rPr>
          <w:rFonts w:ascii="Arial" w:hAnsi="Arial" w:cs="Arial"/>
          <w:spacing w:val="9"/>
          <w:sz w:val="19"/>
          <w:szCs w:val="19"/>
        </w:rPr>
        <w:t xml:space="preserve"> </w:t>
      </w:r>
      <w:r w:rsidRPr="007E6DB0">
        <w:rPr>
          <w:rFonts w:ascii="Arial" w:hAnsi="Arial" w:cs="Arial"/>
          <w:sz w:val="19"/>
          <w:szCs w:val="19"/>
        </w:rPr>
        <w:t>separation</w:t>
      </w:r>
      <w:r w:rsidRPr="007E6DB0">
        <w:rPr>
          <w:rFonts w:ascii="Arial" w:hAnsi="Arial" w:cs="Arial"/>
          <w:spacing w:val="8"/>
          <w:sz w:val="19"/>
          <w:szCs w:val="19"/>
        </w:rPr>
        <w:t xml:space="preserve"> </w:t>
      </w:r>
      <w:r w:rsidRPr="007E6DB0">
        <w:rPr>
          <w:rFonts w:ascii="Arial" w:hAnsi="Arial" w:cs="Arial"/>
          <w:sz w:val="19"/>
          <w:szCs w:val="19"/>
        </w:rPr>
        <w:t>from</w:t>
      </w:r>
      <w:r w:rsidRPr="007E6DB0">
        <w:rPr>
          <w:rFonts w:ascii="Arial" w:hAnsi="Arial" w:cs="Arial"/>
          <w:spacing w:val="8"/>
          <w:sz w:val="19"/>
          <w:szCs w:val="19"/>
        </w:rPr>
        <w:t xml:space="preserve"> </w:t>
      </w:r>
      <w:r w:rsidRPr="007E6DB0">
        <w:rPr>
          <w:rFonts w:ascii="Arial" w:hAnsi="Arial" w:cs="Arial"/>
          <w:sz w:val="19"/>
          <w:szCs w:val="19"/>
        </w:rPr>
        <w:t>chimneys</w:t>
      </w:r>
      <w:r w:rsidRPr="007E6DB0">
        <w:rPr>
          <w:rFonts w:ascii="Arial" w:hAnsi="Arial" w:cs="Arial"/>
          <w:spacing w:val="10"/>
          <w:sz w:val="19"/>
          <w:szCs w:val="19"/>
        </w:rPr>
        <w:t xml:space="preserve"> </w:t>
      </w:r>
      <w:r w:rsidRPr="007E6DB0">
        <w:rPr>
          <w:rFonts w:ascii="Arial" w:hAnsi="Arial" w:cs="Arial"/>
          <w:sz w:val="19"/>
          <w:szCs w:val="19"/>
        </w:rPr>
        <w:t>and</w:t>
      </w:r>
      <w:r w:rsidRPr="007E6DB0">
        <w:rPr>
          <w:rFonts w:ascii="Arial" w:hAnsi="Arial" w:cs="Arial"/>
          <w:spacing w:val="8"/>
          <w:sz w:val="19"/>
          <w:szCs w:val="19"/>
        </w:rPr>
        <w:t xml:space="preserve"> </w:t>
      </w:r>
      <w:r w:rsidRPr="007E6DB0">
        <w:rPr>
          <w:rFonts w:ascii="Arial" w:hAnsi="Arial" w:cs="Arial"/>
          <w:sz w:val="19"/>
          <w:szCs w:val="19"/>
        </w:rPr>
        <w:t>flues.</w:t>
      </w:r>
      <w:r w:rsidRPr="007E6DB0">
        <w:rPr>
          <w:rFonts w:ascii="Arial" w:hAnsi="Arial" w:cs="Arial"/>
          <w:spacing w:val="10"/>
          <w:sz w:val="19"/>
          <w:szCs w:val="19"/>
        </w:rPr>
        <w:t xml:space="preserve"> </w:t>
      </w:r>
      <w:r w:rsidRPr="007E6DB0">
        <w:rPr>
          <w:rFonts w:ascii="Arial" w:hAnsi="Arial" w:cs="Arial"/>
          <w:sz w:val="19"/>
          <w:szCs w:val="19"/>
        </w:rPr>
        <w:t>However,</w:t>
      </w:r>
      <w:r w:rsidRPr="007E6DB0">
        <w:rPr>
          <w:rFonts w:ascii="Arial" w:hAnsi="Arial" w:cs="Arial"/>
          <w:spacing w:val="10"/>
          <w:sz w:val="19"/>
          <w:szCs w:val="19"/>
        </w:rPr>
        <w:t xml:space="preserve"> </w:t>
      </w:r>
      <w:r w:rsidRPr="007E6DB0">
        <w:rPr>
          <w:rFonts w:ascii="Arial" w:hAnsi="Arial" w:cs="Arial"/>
          <w:sz w:val="19"/>
          <w:szCs w:val="19"/>
        </w:rPr>
        <w:t>when used</w:t>
      </w:r>
      <w:r w:rsidRPr="007E6DB0">
        <w:rPr>
          <w:rFonts w:ascii="Arial" w:hAnsi="Arial" w:cs="Arial"/>
          <w:spacing w:val="20"/>
          <w:sz w:val="19"/>
          <w:szCs w:val="19"/>
        </w:rPr>
        <w:t xml:space="preserve"> </w:t>
      </w:r>
      <w:r w:rsidRPr="007E6DB0">
        <w:rPr>
          <w:rFonts w:ascii="Arial" w:hAnsi="Arial" w:cs="Arial"/>
          <w:sz w:val="19"/>
          <w:szCs w:val="19"/>
        </w:rPr>
        <w:t>in</w:t>
      </w:r>
      <w:r w:rsidRPr="007E6DB0">
        <w:rPr>
          <w:rFonts w:ascii="Arial" w:hAnsi="Arial" w:cs="Arial"/>
          <w:spacing w:val="20"/>
          <w:sz w:val="19"/>
          <w:szCs w:val="19"/>
        </w:rPr>
        <w:t xml:space="preserve"> </w:t>
      </w:r>
      <w:r w:rsidRPr="007E6DB0">
        <w:rPr>
          <w:rFonts w:ascii="Arial" w:hAnsi="Arial" w:cs="Arial"/>
          <w:sz w:val="19"/>
          <w:szCs w:val="19"/>
        </w:rPr>
        <w:t>conjunction</w:t>
      </w:r>
      <w:r w:rsidRPr="007E6DB0">
        <w:rPr>
          <w:rFonts w:ascii="Arial" w:hAnsi="Arial" w:cs="Arial"/>
          <w:spacing w:val="22"/>
          <w:sz w:val="19"/>
          <w:szCs w:val="19"/>
        </w:rPr>
        <w:t xml:space="preserve"> </w:t>
      </w:r>
      <w:r w:rsidRPr="007E6DB0">
        <w:rPr>
          <w:rFonts w:ascii="Arial" w:hAnsi="Arial" w:cs="Arial"/>
          <w:sz w:val="19"/>
          <w:szCs w:val="19"/>
        </w:rPr>
        <w:t>with</w:t>
      </w:r>
      <w:r w:rsidRPr="007E6DB0">
        <w:rPr>
          <w:rFonts w:ascii="Arial" w:hAnsi="Arial" w:cs="Arial"/>
          <w:spacing w:val="20"/>
          <w:sz w:val="19"/>
          <w:szCs w:val="19"/>
        </w:rPr>
        <w:t xml:space="preserve"> </w:t>
      </w:r>
      <w:r w:rsidRPr="007E6DB0">
        <w:rPr>
          <w:rFonts w:ascii="Arial" w:hAnsi="Arial" w:cs="Arial"/>
          <w:sz w:val="19"/>
          <w:szCs w:val="19"/>
        </w:rPr>
        <w:t>heat</w:t>
      </w:r>
      <w:r w:rsidRPr="007E6DB0">
        <w:rPr>
          <w:rFonts w:ascii="Arial" w:hAnsi="Arial" w:cs="Arial"/>
          <w:spacing w:val="19"/>
          <w:sz w:val="19"/>
          <w:szCs w:val="19"/>
        </w:rPr>
        <w:t xml:space="preserve"> </w:t>
      </w:r>
      <w:r w:rsidRPr="007E6DB0">
        <w:rPr>
          <w:rFonts w:ascii="Arial" w:hAnsi="Arial" w:cs="Arial"/>
          <w:sz w:val="19"/>
          <w:szCs w:val="19"/>
        </w:rPr>
        <w:t>sensitive</w:t>
      </w:r>
      <w:r w:rsidRPr="007E6DB0">
        <w:rPr>
          <w:rFonts w:ascii="Arial" w:hAnsi="Arial" w:cs="Arial"/>
          <w:spacing w:val="21"/>
          <w:sz w:val="19"/>
          <w:szCs w:val="19"/>
        </w:rPr>
        <w:t xml:space="preserve"> </w:t>
      </w:r>
      <w:r w:rsidRPr="007E6DB0">
        <w:rPr>
          <w:rFonts w:ascii="Arial" w:hAnsi="Arial" w:cs="Arial"/>
          <w:sz w:val="19"/>
          <w:szCs w:val="19"/>
        </w:rPr>
        <w:t>materials,</w:t>
      </w:r>
      <w:r w:rsidRPr="007E6DB0">
        <w:rPr>
          <w:rFonts w:ascii="Arial" w:hAnsi="Arial" w:cs="Arial"/>
          <w:spacing w:val="22"/>
          <w:sz w:val="19"/>
          <w:szCs w:val="19"/>
        </w:rPr>
        <w:t xml:space="preserve"> </w:t>
      </w:r>
      <w:r w:rsidRPr="007E6DB0">
        <w:rPr>
          <w:rFonts w:ascii="Arial" w:hAnsi="Arial" w:cs="Arial"/>
          <w:sz w:val="19"/>
          <w:szCs w:val="19"/>
        </w:rPr>
        <w:t>the</w:t>
      </w:r>
      <w:r w:rsidRPr="007E6DB0">
        <w:rPr>
          <w:rFonts w:ascii="Arial" w:hAnsi="Arial" w:cs="Arial"/>
          <w:spacing w:val="19"/>
          <w:sz w:val="19"/>
          <w:szCs w:val="19"/>
        </w:rPr>
        <w:t xml:space="preserve"> </w:t>
      </w:r>
      <w:r w:rsidRPr="007E6DB0">
        <w:rPr>
          <w:rFonts w:ascii="Arial" w:hAnsi="Arial" w:cs="Arial"/>
          <w:sz w:val="19"/>
          <w:szCs w:val="19"/>
        </w:rPr>
        <w:t>heat</w:t>
      </w:r>
      <w:r w:rsidRPr="007E6DB0">
        <w:rPr>
          <w:rFonts w:ascii="Arial" w:hAnsi="Arial" w:cs="Arial"/>
          <w:spacing w:val="21"/>
          <w:sz w:val="19"/>
          <w:szCs w:val="19"/>
        </w:rPr>
        <w:t xml:space="preserve"> </w:t>
      </w:r>
      <w:r w:rsidRPr="007E6DB0">
        <w:rPr>
          <w:rFonts w:ascii="Arial" w:hAnsi="Arial" w:cs="Arial"/>
          <w:sz w:val="19"/>
          <w:szCs w:val="19"/>
        </w:rPr>
        <w:t>sensitive</w:t>
      </w:r>
      <w:r w:rsidRPr="007E6DB0">
        <w:rPr>
          <w:rFonts w:ascii="Arial" w:hAnsi="Arial" w:cs="Arial"/>
          <w:spacing w:val="21"/>
          <w:sz w:val="19"/>
          <w:szCs w:val="19"/>
        </w:rPr>
        <w:t xml:space="preserve"> </w:t>
      </w:r>
      <w:r w:rsidRPr="007E6DB0">
        <w:rPr>
          <w:rFonts w:ascii="Arial" w:hAnsi="Arial" w:cs="Arial"/>
          <w:sz w:val="19"/>
          <w:szCs w:val="19"/>
        </w:rPr>
        <w:t>material</w:t>
      </w:r>
      <w:r w:rsidRPr="007E6DB0">
        <w:rPr>
          <w:rFonts w:ascii="Arial" w:hAnsi="Arial" w:cs="Arial"/>
          <w:spacing w:val="21"/>
          <w:sz w:val="19"/>
          <w:szCs w:val="19"/>
        </w:rPr>
        <w:t xml:space="preserve"> </w:t>
      </w:r>
      <w:r w:rsidRPr="007E6DB0">
        <w:rPr>
          <w:rFonts w:ascii="Arial" w:hAnsi="Arial" w:cs="Arial"/>
          <w:sz w:val="19"/>
          <w:szCs w:val="19"/>
        </w:rPr>
        <w:t>must</w:t>
      </w:r>
      <w:r w:rsidRPr="007E6DB0">
        <w:rPr>
          <w:rFonts w:ascii="Arial" w:hAnsi="Arial" w:cs="Arial"/>
          <w:spacing w:val="22"/>
          <w:sz w:val="19"/>
          <w:szCs w:val="19"/>
        </w:rPr>
        <w:t xml:space="preserve"> </w:t>
      </w:r>
      <w:r w:rsidRPr="007E6DB0">
        <w:rPr>
          <w:rFonts w:ascii="Arial" w:hAnsi="Arial" w:cs="Arial"/>
          <w:sz w:val="19"/>
          <w:szCs w:val="19"/>
        </w:rPr>
        <w:t>be</w:t>
      </w:r>
      <w:r w:rsidRPr="007E6DB0">
        <w:rPr>
          <w:rFonts w:ascii="Arial" w:hAnsi="Arial" w:cs="Arial"/>
          <w:spacing w:val="19"/>
          <w:sz w:val="19"/>
          <w:szCs w:val="19"/>
        </w:rPr>
        <w:t xml:space="preserve"> </w:t>
      </w:r>
      <w:r w:rsidRPr="007E6DB0">
        <w:rPr>
          <w:rFonts w:ascii="Arial" w:hAnsi="Arial" w:cs="Arial"/>
          <w:sz w:val="19"/>
          <w:szCs w:val="19"/>
        </w:rPr>
        <w:t>separated</w:t>
      </w:r>
      <w:r w:rsidRPr="007E6DB0">
        <w:rPr>
          <w:rFonts w:ascii="Arial" w:hAnsi="Arial" w:cs="Arial"/>
          <w:spacing w:val="20"/>
          <w:sz w:val="19"/>
          <w:szCs w:val="19"/>
        </w:rPr>
        <w:t xml:space="preserve"> </w:t>
      </w:r>
      <w:r w:rsidRPr="007E6DB0">
        <w:rPr>
          <w:rFonts w:ascii="Arial" w:hAnsi="Arial" w:cs="Arial"/>
          <w:sz w:val="19"/>
          <w:szCs w:val="19"/>
        </w:rPr>
        <w:t>from</w:t>
      </w:r>
      <w:r w:rsidRPr="007E6DB0">
        <w:rPr>
          <w:rFonts w:ascii="Arial" w:hAnsi="Arial" w:cs="Arial"/>
          <w:spacing w:val="20"/>
          <w:sz w:val="19"/>
          <w:szCs w:val="19"/>
        </w:rPr>
        <w:t xml:space="preserve"> </w:t>
      </w:r>
      <w:r w:rsidRPr="007E6DB0">
        <w:rPr>
          <w:rFonts w:ascii="Arial" w:hAnsi="Arial" w:cs="Arial"/>
          <w:sz w:val="19"/>
          <w:szCs w:val="19"/>
        </w:rPr>
        <w:t>chimneys and</w:t>
      </w:r>
      <w:r w:rsidRPr="007E6DB0">
        <w:rPr>
          <w:rFonts w:ascii="Arial" w:hAnsi="Arial" w:cs="Arial"/>
          <w:spacing w:val="8"/>
          <w:sz w:val="19"/>
          <w:szCs w:val="19"/>
        </w:rPr>
        <w:t xml:space="preserve"> </w:t>
      </w:r>
      <w:r w:rsidRPr="007E6DB0">
        <w:rPr>
          <w:rFonts w:ascii="Arial" w:hAnsi="Arial" w:cs="Arial"/>
          <w:sz w:val="19"/>
          <w:szCs w:val="19"/>
        </w:rPr>
        <w:t>flues</w:t>
      </w:r>
      <w:r w:rsidRPr="007E6DB0">
        <w:rPr>
          <w:rFonts w:ascii="Arial" w:hAnsi="Arial" w:cs="Arial"/>
          <w:spacing w:val="8"/>
          <w:sz w:val="19"/>
          <w:szCs w:val="19"/>
        </w:rPr>
        <w:t xml:space="preserve"> </w:t>
      </w:r>
      <w:r w:rsidRPr="007E6DB0">
        <w:rPr>
          <w:rFonts w:ascii="Arial" w:hAnsi="Arial" w:cs="Arial"/>
          <w:sz w:val="19"/>
          <w:szCs w:val="19"/>
        </w:rPr>
        <w:t>in</w:t>
      </w:r>
      <w:r w:rsidRPr="007E6DB0">
        <w:rPr>
          <w:rFonts w:ascii="Arial" w:hAnsi="Arial" w:cs="Arial"/>
          <w:spacing w:val="8"/>
          <w:sz w:val="19"/>
          <w:szCs w:val="19"/>
        </w:rPr>
        <w:t xml:space="preserve"> </w:t>
      </w:r>
      <w:r w:rsidRPr="007E6DB0">
        <w:rPr>
          <w:rFonts w:ascii="Arial" w:hAnsi="Arial" w:cs="Arial"/>
          <w:sz w:val="19"/>
          <w:szCs w:val="19"/>
        </w:rPr>
        <w:t>accordance</w:t>
      </w:r>
      <w:r w:rsidRPr="007E6DB0">
        <w:rPr>
          <w:rFonts w:ascii="Arial" w:hAnsi="Arial" w:cs="Arial"/>
          <w:spacing w:val="9"/>
          <w:sz w:val="19"/>
          <w:szCs w:val="19"/>
        </w:rPr>
        <w:t xml:space="preserve"> </w:t>
      </w:r>
      <w:r w:rsidRPr="007E6DB0">
        <w:rPr>
          <w:rFonts w:ascii="Arial" w:hAnsi="Arial" w:cs="Arial"/>
          <w:sz w:val="19"/>
          <w:szCs w:val="19"/>
        </w:rPr>
        <w:t>with</w:t>
      </w:r>
      <w:r w:rsidRPr="007E6DB0">
        <w:rPr>
          <w:rFonts w:ascii="Arial" w:hAnsi="Arial" w:cs="Arial"/>
          <w:spacing w:val="10"/>
          <w:sz w:val="19"/>
          <w:szCs w:val="19"/>
        </w:rPr>
        <w:t xml:space="preserve"> </w:t>
      </w:r>
      <w:r w:rsidRPr="007E6DB0">
        <w:rPr>
          <w:rFonts w:ascii="Arial" w:hAnsi="Arial" w:cs="Arial"/>
          <w:sz w:val="19"/>
          <w:szCs w:val="19"/>
        </w:rPr>
        <w:t>the</w:t>
      </w:r>
      <w:r w:rsidRPr="007E6DB0">
        <w:rPr>
          <w:rFonts w:ascii="Arial" w:hAnsi="Arial" w:cs="Arial"/>
          <w:spacing w:val="9"/>
          <w:sz w:val="19"/>
          <w:szCs w:val="19"/>
        </w:rPr>
        <w:t xml:space="preserve"> </w:t>
      </w:r>
      <w:r w:rsidRPr="007E6DB0">
        <w:rPr>
          <w:rFonts w:ascii="Arial" w:hAnsi="Arial" w:cs="Arial"/>
          <w:sz w:val="19"/>
          <w:szCs w:val="19"/>
        </w:rPr>
        <w:t>requirements</w:t>
      </w:r>
      <w:r w:rsidRPr="007E6DB0">
        <w:rPr>
          <w:rFonts w:ascii="Arial" w:hAnsi="Arial" w:cs="Arial"/>
          <w:spacing w:val="10"/>
          <w:sz w:val="19"/>
          <w:szCs w:val="19"/>
        </w:rPr>
        <w:t xml:space="preserve"> </w:t>
      </w:r>
      <w:r w:rsidRPr="007E6DB0">
        <w:rPr>
          <w:rFonts w:ascii="Arial" w:hAnsi="Arial" w:cs="Arial"/>
          <w:sz w:val="19"/>
          <w:szCs w:val="19"/>
        </w:rPr>
        <w:t>of</w:t>
      </w:r>
      <w:r w:rsidRPr="007E6DB0">
        <w:rPr>
          <w:rFonts w:ascii="Arial" w:hAnsi="Arial" w:cs="Arial"/>
          <w:spacing w:val="11"/>
          <w:sz w:val="19"/>
          <w:szCs w:val="19"/>
        </w:rPr>
        <w:t xml:space="preserve"> </w:t>
      </w:r>
      <w:r w:rsidRPr="007E6DB0">
        <w:rPr>
          <w:rFonts w:ascii="Arial" w:hAnsi="Arial" w:cs="Arial"/>
          <w:sz w:val="19"/>
          <w:szCs w:val="19"/>
        </w:rPr>
        <w:t>NZBC</w:t>
      </w:r>
      <w:r w:rsidRPr="007E6DB0">
        <w:rPr>
          <w:rFonts w:ascii="Arial" w:hAnsi="Arial" w:cs="Arial"/>
          <w:spacing w:val="8"/>
          <w:sz w:val="19"/>
          <w:szCs w:val="19"/>
        </w:rPr>
        <w:t xml:space="preserve"> </w:t>
      </w:r>
      <w:r w:rsidRPr="007E6DB0">
        <w:rPr>
          <w:rFonts w:ascii="Arial" w:hAnsi="Arial" w:cs="Arial"/>
          <w:sz w:val="19"/>
          <w:szCs w:val="19"/>
        </w:rPr>
        <w:t>Acceptable</w:t>
      </w:r>
      <w:r w:rsidRPr="007E6DB0">
        <w:rPr>
          <w:rFonts w:ascii="Arial" w:hAnsi="Arial" w:cs="Arial"/>
          <w:spacing w:val="9"/>
          <w:sz w:val="19"/>
          <w:szCs w:val="19"/>
        </w:rPr>
        <w:t xml:space="preserve"> </w:t>
      </w:r>
      <w:r w:rsidRPr="007E6DB0">
        <w:rPr>
          <w:rFonts w:ascii="Arial" w:hAnsi="Arial" w:cs="Arial"/>
          <w:sz w:val="19"/>
          <w:szCs w:val="19"/>
        </w:rPr>
        <w:t>Solution</w:t>
      </w:r>
      <w:r w:rsidRPr="007E6DB0">
        <w:rPr>
          <w:rFonts w:ascii="Arial" w:hAnsi="Arial" w:cs="Arial"/>
          <w:spacing w:val="8"/>
          <w:sz w:val="19"/>
          <w:szCs w:val="19"/>
        </w:rPr>
        <w:t xml:space="preserve"> </w:t>
      </w:r>
      <w:r w:rsidRPr="007E6DB0">
        <w:rPr>
          <w:rFonts w:ascii="Arial" w:hAnsi="Arial" w:cs="Arial"/>
          <w:sz w:val="19"/>
          <w:szCs w:val="19"/>
        </w:rPr>
        <w:t>C/AS1,</w:t>
      </w:r>
      <w:r w:rsidRPr="007E6DB0">
        <w:rPr>
          <w:rFonts w:ascii="Arial" w:hAnsi="Arial" w:cs="Arial"/>
          <w:spacing w:val="8"/>
          <w:sz w:val="19"/>
          <w:szCs w:val="19"/>
        </w:rPr>
        <w:t xml:space="preserve"> </w:t>
      </w:r>
      <w:r w:rsidRPr="007E6DB0">
        <w:rPr>
          <w:rFonts w:ascii="Arial" w:hAnsi="Arial" w:cs="Arial"/>
          <w:sz w:val="19"/>
          <w:szCs w:val="19"/>
        </w:rPr>
        <w:t>Part</w:t>
      </w:r>
      <w:r w:rsidRPr="007E6DB0">
        <w:rPr>
          <w:rFonts w:ascii="Arial" w:hAnsi="Arial" w:cs="Arial"/>
          <w:spacing w:val="9"/>
          <w:sz w:val="19"/>
          <w:szCs w:val="19"/>
        </w:rPr>
        <w:t xml:space="preserve"> </w:t>
      </w:r>
      <w:r w:rsidR="00A82B5E" w:rsidRPr="007E6DB0">
        <w:rPr>
          <w:rFonts w:ascii="Arial" w:hAnsi="Arial" w:cs="Arial"/>
          <w:sz w:val="19"/>
          <w:szCs w:val="19"/>
        </w:rPr>
        <w:t xml:space="preserve">7 </w:t>
      </w:r>
      <w:r w:rsidRPr="007E6DB0">
        <w:rPr>
          <w:rFonts w:ascii="Arial" w:hAnsi="Arial" w:cs="Arial"/>
          <w:sz w:val="19"/>
          <w:szCs w:val="19"/>
        </w:rPr>
        <w:t>for</w:t>
      </w:r>
      <w:r w:rsidRPr="007E6DB0">
        <w:rPr>
          <w:rFonts w:ascii="Arial" w:hAnsi="Arial" w:cs="Arial"/>
          <w:spacing w:val="9"/>
          <w:sz w:val="19"/>
          <w:szCs w:val="19"/>
        </w:rPr>
        <w:t xml:space="preserve"> </w:t>
      </w:r>
      <w:r w:rsidRPr="007E6DB0">
        <w:rPr>
          <w:rFonts w:ascii="Arial" w:hAnsi="Arial" w:cs="Arial"/>
          <w:sz w:val="19"/>
          <w:szCs w:val="19"/>
        </w:rPr>
        <w:t>the</w:t>
      </w:r>
      <w:r w:rsidRPr="007E6DB0">
        <w:rPr>
          <w:rFonts w:ascii="Arial" w:hAnsi="Arial" w:cs="Arial"/>
          <w:spacing w:val="9"/>
          <w:sz w:val="19"/>
          <w:szCs w:val="19"/>
        </w:rPr>
        <w:t xml:space="preserve"> </w:t>
      </w:r>
      <w:r w:rsidRPr="007E6DB0">
        <w:rPr>
          <w:rFonts w:ascii="Arial" w:hAnsi="Arial" w:cs="Arial"/>
          <w:sz w:val="19"/>
          <w:szCs w:val="19"/>
        </w:rPr>
        <w:t>protection</w:t>
      </w:r>
      <w:r w:rsidRPr="007E6DB0">
        <w:rPr>
          <w:rFonts w:ascii="Arial" w:hAnsi="Arial" w:cs="Arial"/>
          <w:spacing w:val="8"/>
          <w:sz w:val="19"/>
          <w:szCs w:val="19"/>
        </w:rPr>
        <w:t xml:space="preserve"> </w:t>
      </w:r>
      <w:r w:rsidRPr="007E6DB0">
        <w:rPr>
          <w:rFonts w:ascii="Arial" w:hAnsi="Arial" w:cs="Arial"/>
          <w:sz w:val="19"/>
          <w:szCs w:val="19"/>
        </w:rPr>
        <w:t>of combustible</w:t>
      </w:r>
      <w:r w:rsidRPr="007E6DB0">
        <w:rPr>
          <w:rFonts w:ascii="Arial" w:hAnsi="Arial" w:cs="Arial"/>
          <w:spacing w:val="-1"/>
          <w:sz w:val="19"/>
          <w:szCs w:val="19"/>
        </w:rPr>
        <w:t xml:space="preserve"> </w:t>
      </w:r>
      <w:r w:rsidRPr="007E6DB0">
        <w:rPr>
          <w:rFonts w:ascii="Arial" w:hAnsi="Arial" w:cs="Arial"/>
          <w:sz w:val="19"/>
          <w:szCs w:val="19"/>
        </w:rPr>
        <w:t>materials</w:t>
      </w:r>
      <w:r w:rsidR="00A82B5E" w:rsidRPr="007E6DB0">
        <w:rPr>
          <w:rFonts w:ascii="Arial" w:hAnsi="Arial" w:cs="Arial"/>
          <w:sz w:val="19"/>
          <w:szCs w:val="19"/>
        </w:rPr>
        <w:t xml:space="preserve"> </w:t>
      </w:r>
      <w:r w:rsidR="00A82B5E" w:rsidRPr="007E6DB0">
        <w:rPr>
          <w:rFonts w:ascii="Arial" w:hAnsi="Arial" w:cs="Arial"/>
          <w:sz w:val="19"/>
          <w:szCs w:val="19"/>
        </w:rPr>
        <w:t>and AS/NZS2918</w:t>
      </w:r>
      <w:r w:rsidRPr="007E6DB0">
        <w:rPr>
          <w:rFonts w:ascii="Arial" w:hAnsi="Arial" w:cs="Arial"/>
          <w:sz w:val="19"/>
          <w:szCs w:val="19"/>
        </w:rPr>
        <w:t>.</w:t>
      </w:r>
    </w:p>
    <w:p w14:paraId="13A2F9C3" w14:textId="2EB64434" w:rsidR="00CF382E" w:rsidRPr="00D73BC3" w:rsidRDefault="006616AB" w:rsidP="00CF382E">
      <w:pPr>
        <w:kinsoku w:val="0"/>
        <w:overflowPunct w:val="0"/>
        <w:autoSpaceDE w:val="0"/>
        <w:autoSpaceDN w:val="0"/>
        <w:adjustRightInd w:val="0"/>
        <w:spacing w:before="3"/>
        <w:rPr>
          <w:rFonts w:ascii="Arial" w:hAnsi="Arial" w:cs="Arial"/>
          <w:sz w:val="19"/>
          <w:szCs w:val="19"/>
        </w:rPr>
      </w:pPr>
      <w:r>
        <w:rPr>
          <w:rFonts w:ascii="Arial" w:hAnsi="Arial" w:cs="Arial"/>
          <w:sz w:val="19"/>
          <w:szCs w:val="19"/>
        </w:rPr>
        <w:t xml:space="preserve"> </w:t>
      </w:r>
    </w:p>
    <w:p w14:paraId="6E545925"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p>
    <w:p w14:paraId="34ECE032" w14:textId="77777777" w:rsidR="00CF382E" w:rsidRPr="00D73BC3" w:rsidRDefault="00CF382E" w:rsidP="00CF382E">
      <w:pPr>
        <w:kinsoku w:val="0"/>
        <w:overflowPunct w:val="0"/>
        <w:autoSpaceDE w:val="0"/>
        <w:autoSpaceDN w:val="0"/>
        <w:adjustRightInd w:val="0"/>
        <w:outlineLvl w:val="3"/>
        <w:rPr>
          <w:rFonts w:ascii="Arial" w:hAnsi="Arial" w:cs="Arial"/>
          <w:b/>
          <w:bCs/>
          <w:sz w:val="19"/>
          <w:szCs w:val="19"/>
        </w:rPr>
      </w:pPr>
      <w:r w:rsidRPr="00D73BC3">
        <w:rPr>
          <w:rFonts w:ascii="Arial" w:hAnsi="Arial" w:cs="Arial"/>
          <w:b/>
          <w:bCs/>
          <w:sz w:val="19"/>
          <w:szCs w:val="19"/>
        </w:rPr>
        <w:t>METER</w:t>
      </w:r>
      <w:r w:rsidRPr="00D73BC3">
        <w:rPr>
          <w:rFonts w:ascii="Arial" w:hAnsi="Arial" w:cs="Arial"/>
          <w:b/>
          <w:bCs/>
          <w:spacing w:val="4"/>
          <w:sz w:val="19"/>
          <w:szCs w:val="19"/>
        </w:rPr>
        <w:t xml:space="preserve"> </w:t>
      </w:r>
      <w:r w:rsidRPr="00D73BC3">
        <w:rPr>
          <w:rFonts w:ascii="Arial" w:hAnsi="Arial" w:cs="Arial"/>
          <w:b/>
          <w:bCs/>
          <w:sz w:val="19"/>
          <w:szCs w:val="19"/>
        </w:rPr>
        <w:t>BOX</w:t>
      </w:r>
      <w:r w:rsidRPr="00D73BC3">
        <w:rPr>
          <w:rFonts w:ascii="Arial" w:hAnsi="Arial" w:cs="Arial"/>
          <w:b/>
          <w:bCs/>
          <w:spacing w:val="2"/>
          <w:sz w:val="19"/>
          <w:szCs w:val="19"/>
        </w:rPr>
        <w:t xml:space="preserve"> </w:t>
      </w:r>
      <w:r w:rsidRPr="00D73BC3">
        <w:rPr>
          <w:rFonts w:ascii="Arial" w:hAnsi="Arial" w:cs="Arial"/>
          <w:b/>
          <w:bCs/>
          <w:sz w:val="19"/>
          <w:szCs w:val="19"/>
        </w:rPr>
        <w:t>AND</w:t>
      </w:r>
      <w:r w:rsidRPr="00D73BC3">
        <w:rPr>
          <w:rFonts w:ascii="Arial" w:hAnsi="Arial" w:cs="Arial"/>
          <w:b/>
          <w:bCs/>
          <w:spacing w:val="4"/>
          <w:sz w:val="19"/>
          <w:szCs w:val="19"/>
        </w:rPr>
        <w:t xml:space="preserve"> </w:t>
      </w:r>
      <w:r w:rsidRPr="00D73BC3">
        <w:rPr>
          <w:rFonts w:ascii="Arial" w:hAnsi="Arial" w:cs="Arial"/>
          <w:b/>
          <w:bCs/>
          <w:sz w:val="19"/>
          <w:szCs w:val="19"/>
        </w:rPr>
        <w:t>ELECTRICAL</w:t>
      </w:r>
      <w:r w:rsidRPr="00D73BC3">
        <w:rPr>
          <w:rFonts w:ascii="Arial" w:hAnsi="Arial" w:cs="Arial"/>
          <w:b/>
          <w:bCs/>
          <w:spacing w:val="5"/>
          <w:sz w:val="19"/>
          <w:szCs w:val="19"/>
        </w:rPr>
        <w:t xml:space="preserve"> </w:t>
      </w:r>
      <w:r w:rsidRPr="00D73BC3">
        <w:rPr>
          <w:rFonts w:ascii="Arial" w:hAnsi="Arial" w:cs="Arial"/>
          <w:b/>
          <w:bCs/>
          <w:sz w:val="19"/>
          <w:szCs w:val="19"/>
        </w:rPr>
        <w:t>CABLES</w:t>
      </w:r>
    </w:p>
    <w:p w14:paraId="7E61AC76" w14:textId="77777777" w:rsidR="00CF382E" w:rsidRPr="00D73BC3" w:rsidRDefault="00CF382E" w:rsidP="00CF382E">
      <w:pPr>
        <w:kinsoku w:val="0"/>
        <w:overflowPunct w:val="0"/>
        <w:autoSpaceDE w:val="0"/>
        <w:autoSpaceDN w:val="0"/>
        <w:adjustRightInd w:val="0"/>
        <w:spacing w:before="10"/>
        <w:rPr>
          <w:rFonts w:ascii="Arial" w:hAnsi="Arial" w:cs="Arial"/>
          <w:b/>
          <w:bCs/>
          <w:sz w:val="16"/>
          <w:szCs w:val="16"/>
        </w:rPr>
      </w:pPr>
    </w:p>
    <w:p w14:paraId="2CCA0F80" w14:textId="44E46E59" w:rsidR="00CF382E" w:rsidRPr="00D73BC3" w:rsidRDefault="00CF382E" w:rsidP="00CF382E">
      <w:pPr>
        <w:kinsoku w:val="0"/>
        <w:overflowPunct w:val="0"/>
        <w:autoSpaceDE w:val="0"/>
        <w:autoSpaceDN w:val="0"/>
        <w:adjustRightInd w:val="0"/>
        <w:spacing w:before="7" w:line="220" w:lineRule="auto"/>
        <w:rPr>
          <w:rFonts w:ascii="Arial" w:hAnsi="Arial" w:cs="Arial"/>
          <w:sz w:val="19"/>
          <w:szCs w:val="19"/>
        </w:rPr>
      </w:pPr>
      <w:r w:rsidRPr="00D73BC3">
        <w:rPr>
          <w:rFonts w:ascii="Arial" w:hAnsi="Arial" w:cs="Arial"/>
          <w:sz w:val="19"/>
          <w:szCs w:val="19"/>
        </w:rPr>
        <w:t>When</w:t>
      </w:r>
      <w:r w:rsidRPr="00CB4E64">
        <w:rPr>
          <w:rFonts w:ascii="Arial" w:hAnsi="Arial" w:cs="Arial"/>
          <w:sz w:val="19"/>
          <w:szCs w:val="19"/>
        </w:rPr>
        <w:t xml:space="preserve"> </w:t>
      </w:r>
      <w:r w:rsidRPr="00D73BC3">
        <w:rPr>
          <w:rFonts w:ascii="Arial" w:hAnsi="Arial" w:cs="Arial"/>
          <w:sz w:val="19"/>
          <w:szCs w:val="19"/>
        </w:rPr>
        <w:t>cables</w:t>
      </w:r>
      <w:r w:rsidRPr="00CB4E64">
        <w:rPr>
          <w:rFonts w:ascii="Arial" w:hAnsi="Arial" w:cs="Arial"/>
          <w:sz w:val="19"/>
          <w:szCs w:val="19"/>
        </w:rPr>
        <w:t xml:space="preserve"> </w:t>
      </w:r>
      <w:r w:rsidRPr="00D73BC3">
        <w:rPr>
          <w:rFonts w:ascii="Arial" w:hAnsi="Arial" w:cs="Arial"/>
          <w:sz w:val="19"/>
          <w:szCs w:val="19"/>
        </w:rPr>
        <w:t>must</w:t>
      </w:r>
      <w:r w:rsidRPr="00CB4E64">
        <w:rPr>
          <w:rFonts w:ascii="Arial" w:hAnsi="Arial" w:cs="Arial"/>
          <w:sz w:val="19"/>
          <w:szCs w:val="19"/>
        </w:rPr>
        <w:t xml:space="preserve"> </w:t>
      </w:r>
      <w:r w:rsidRPr="00D73BC3">
        <w:rPr>
          <w:rFonts w:ascii="Arial" w:hAnsi="Arial" w:cs="Arial"/>
          <w:sz w:val="19"/>
          <w:szCs w:val="19"/>
        </w:rPr>
        <w:t>penetrate</w:t>
      </w:r>
      <w:r w:rsidRPr="00CB4E64">
        <w:rPr>
          <w:rFonts w:ascii="Arial" w:hAnsi="Arial" w:cs="Arial"/>
          <w:sz w:val="19"/>
          <w:szCs w:val="19"/>
        </w:rPr>
        <w:t xml:space="preserve"> </w:t>
      </w:r>
      <w:r w:rsidRPr="00D73BC3">
        <w:rPr>
          <w:rFonts w:ascii="Arial" w:hAnsi="Arial" w:cs="Arial"/>
          <w:sz w:val="19"/>
          <w:szCs w:val="19"/>
        </w:rPr>
        <w:t>the</w:t>
      </w:r>
      <w:r w:rsidRPr="00CB4E64">
        <w:rPr>
          <w:rFonts w:ascii="Arial" w:hAnsi="Arial" w:cs="Arial"/>
          <w:sz w:val="19"/>
          <w:szCs w:val="19"/>
        </w:rPr>
        <w:t xml:space="preserve"> </w:t>
      </w:r>
      <w:r w:rsidRPr="00D73BC3">
        <w:rPr>
          <w:rFonts w:ascii="Arial" w:hAnsi="Arial" w:cs="Arial"/>
          <w:sz w:val="19"/>
          <w:szCs w:val="19"/>
        </w:rPr>
        <w:t>substrate</w:t>
      </w:r>
      <w:r w:rsidRPr="00CB4E64">
        <w:rPr>
          <w:rFonts w:ascii="Arial" w:hAnsi="Arial" w:cs="Arial"/>
          <w:sz w:val="19"/>
          <w:szCs w:val="19"/>
        </w:rPr>
        <w:t xml:space="preserve"> </w:t>
      </w:r>
      <w:r w:rsidRPr="00D73BC3">
        <w:rPr>
          <w:rFonts w:ascii="Arial" w:hAnsi="Arial" w:cs="Arial"/>
          <w:sz w:val="19"/>
          <w:szCs w:val="19"/>
        </w:rPr>
        <w:t>for</w:t>
      </w:r>
      <w:r w:rsidRPr="00CB4E64">
        <w:rPr>
          <w:rFonts w:ascii="Arial" w:hAnsi="Arial" w:cs="Arial"/>
          <w:sz w:val="19"/>
          <w:szCs w:val="19"/>
        </w:rPr>
        <w:t xml:space="preserve"> </w:t>
      </w:r>
      <w:r w:rsidRPr="00D73BC3">
        <w:rPr>
          <w:rFonts w:ascii="Arial" w:hAnsi="Arial" w:cs="Arial"/>
          <w:sz w:val="19"/>
          <w:szCs w:val="19"/>
        </w:rPr>
        <w:t>exterior</w:t>
      </w:r>
      <w:r w:rsidRPr="00CB4E64">
        <w:rPr>
          <w:rFonts w:ascii="Arial" w:hAnsi="Arial" w:cs="Arial"/>
          <w:sz w:val="19"/>
          <w:szCs w:val="19"/>
        </w:rPr>
        <w:t xml:space="preserve"> </w:t>
      </w:r>
      <w:r w:rsidRPr="00D73BC3">
        <w:rPr>
          <w:rFonts w:ascii="Arial" w:hAnsi="Arial" w:cs="Arial"/>
          <w:sz w:val="19"/>
          <w:szCs w:val="19"/>
        </w:rPr>
        <w:t>electrical</w:t>
      </w:r>
      <w:r w:rsidRPr="00CB4E64">
        <w:rPr>
          <w:rFonts w:ascii="Arial" w:hAnsi="Arial" w:cs="Arial"/>
          <w:sz w:val="19"/>
          <w:szCs w:val="19"/>
        </w:rPr>
        <w:t xml:space="preserve"> </w:t>
      </w:r>
      <w:r w:rsidRPr="00D73BC3">
        <w:rPr>
          <w:rFonts w:ascii="Arial" w:hAnsi="Arial" w:cs="Arial"/>
          <w:sz w:val="19"/>
          <w:szCs w:val="19"/>
        </w:rPr>
        <w:t>connections,</w:t>
      </w:r>
      <w:r w:rsidRPr="00CB4E64">
        <w:rPr>
          <w:rFonts w:ascii="Arial" w:hAnsi="Arial" w:cs="Arial"/>
          <w:sz w:val="19"/>
          <w:szCs w:val="19"/>
        </w:rPr>
        <w:t xml:space="preserve"> </w:t>
      </w:r>
      <w:r w:rsidRPr="00D73BC3">
        <w:rPr>
          <w:rFonts w:ascii="Arial" w:hAnsi="Arial" w:cs="Arial"/>
          <w:sz w:val="19"/>
          <w:szCs w:val="19"/>
        </w:rPr>
        <w:t>the</w:t>
      </w:r>
      <w:r w:rsidRPr="00CB4E64">
        <w:rPr>
          <w:rFonts w:ascii="Arial" w:hAnsi="Arial" w:cs="Arial"/>
          <w:sz w:val="19"/>
          <w:szCs w:val="19"/>
        </w:rPr>
        <w:t xml:space="preserve"> </w:t>
      </w:r>
      <w:r w:rsidRPr="00D73BC3">
        <w:rPr>
          <w:rFonts w:ascii="Arial" w:hAnsi="Arial" w:cs="Arial"/>
          <w:sz w:val="19"/>
          <w:szCs w:val="19"/>
        </w:rPr>
        <w:t>cable</w:t>
      </w:r>
      <w:r w:rsidRPr="00CB4E64">
        <w:rPr>
          <w:rFonts w:ascii="Arial" w:hAnsi="Arial" w:cs="Arial"/>
          <w:sz w:val="19"/>
          <w:szCs w:val="19"/>
        </w:rPr>
        <w:t xml:space="preserve"> </w:t>
      </w:r>
      <w:r w:rsidRPr="00D73BC3">
        <w:rPr>
          <w:rFonts w:ascii="Arial" w:hAnsi="Arial" w:cs="Arial"/>
          <w:sz w:val="19"/>
          <w:szCs w:val="19"/>
        </w:rPr>
        <w:t>must</w:t>
      </w:r>
      <w:r w:rsidRPr="00CB4E64">
        <w:rPr>
          <w:rFonts w:ascii="Arial" w:hAnsi="Arial" w:cs="Arial"/>
          <w:sz w:val="19"/>
          <w:szCs w:val="19"/>
        </w:rPr>
        <w:t xml:space="preserve"> </w:t>
      </w:r>
      <w:r w:rsidRPr="00D73BC3">
        <w:rPr>
          <w:rFonts w:ascii="Arial" w:hAnsi="Arial" w:cs="Arial"/>
          <w:sz w:val="19"/>
          <w:szCs w:val="19"/>
        </w:rPr>
        <w:t>be</w:t>
      </w:r>
      <w:r w:rsidRPr="00CB4E64">
        <w:rPr>
          <w:rFonts w:ascii="Arial" w:hAnsi="Arial" w:cs="Arial"/>
          <w:sz w:val="19"/>
          <w:szCs w:val="19"/>
        </w:rPr>
        <w:t xml:space="preserve"> </w:t>
      </w:r>
      <w:r w:rsidRPr="00D73BC3">
        <w:rPr>
          <w:rFonts w:ascii="Arial" w:hAnsi="Arial" w:cs="Arial"/>
          <w:sz w:val="19"/>
          <w:szCs w:val="19"/>
        </w:rPr>
        <w:t>supported</w:t>
      </w:r>
      <w:r w:rsidRPr="00CB4E64">
        <w:rPr>
          <w:rFonts w:ascii="Arial" w:hAnsi="Arial" w:cs="Arial"/>
          <w:sz w:val="19"/>
          <w:szCs w:val="19"/>
        </w:rPr>
        <w:t xml:space="preserve"> </w:t>
      </w:r>
      <w:proofErr w:type="gramStart"/>
      <w:r w:rsidR="00482DB8">
        <w:rPr>
          <w:rFonts w:ascii="Arial" w:hAnsi="Arial" w:cs="Arial"/>
          <w:sz w:val="19"/>
          <w:szCs w:val="19"/>
        </w:rPr>
        <w:t>appropriately</w:t>
      </w:r>
      <w:proofErr w:type="gramEnd"/>
      <w:r w:rsidR="00482DB8">
        <w:rPr>
          <w:rFonts w:ascii="Arial" w:hAnsi="Arial" w:cs="Arial"/>
          <w:sz w:val="19"/>
          <w:szCs w:val="19"/>
        </w:rPr>
        <w:t xml:space="preserve"> and a suitable flashing or seal must be used to ensure that the penetration remains watertight.</w:t>
      </w:r>
    </w:p>
    <w:p w14:paraId="16E291D1" w14:textId="77777777" w:rsidR="00CB4E64" w:rsidRDefault="00CB4E64" w:rsidP="00CF382E">
      <w:pPr>
        <w:kinsoku w:val="0"/>
        <w:overflowPunct w:val="0"/>
        <w:autoSpaceDE w:val="0"/>
        <w:autoSpaceDN w:val="0"/>
        <w:adjustRightInd w:val="0"/>
        <w:spacing w:before="7" w:line="220" w:lineRule="auto"/>
        <w:rPr>
          <w:rFonts w:ascii="Arial" w:hAnsi="Arial" w:cs="Arial"/>
          <w:sz w:val="19"/>
          <w:szCs w:val="19"/>
        </w:rPr>
      </w:pPr>
    </w:p>
    <w:p w14:paraId="5EC15C64" w14:textId="459F99F8" w:rsidR="00CF382E" w:rsidRPr="00D73BC3" w:rsidRDefault="00CF382E" w:rsidP="00CF382E">
      <w:pPr>
        <w:kinsoku w:val="0"/>
        <w:overflowPunct w:val="0"/>
        <w:autoSpaceDE w:val="0"/>
        <w:autoSpaceDN w:val="0"/>
        <w:adjustRightInd w:val="0"/>
        <w:spacing w:before="7" w:line="220" w:lineRule="auto"/>
        <w:rPr>
          <w:rFonts w:ascii="Arial" w:hAnsi="Arial" w:cs="Arial"/>
          <w:sz w:val="19"/>
          <w:szCs w:val="19"/>
        </w:rPr>
      </w:pPr>
      <w:r w:rsidRPr="00D73BC3">
        <w:rPr>
          <w:rFonts w:ascii="Arial" w:hAnsi="Arial" w:cs="Arial"/>
          <w:sz w:val="19"/>
          <w:szCs w:val="19"/>
        </w:rPr>
        <w:t>When</w:t>
      </w:r>
      <w:r w:rsidRPr="007E6DB0">
        <w:rPr>
          <w:rFonts w:ascii="Arial" w:hAnsi="Arial" w:cs="Arial"/>
          <w:sz w:val="19"/>
          <w:szCs w:val="19"/>
        </w:rPr>
        <w:t xml:space="preserve"> </w:t>
      </w:r>
      <w:r w:rsidR="007E6DB0" w:rsidRPr="007E6DB0">
        <w:rPr>
          <w:rFonts w:ascii="Arial" w:hAnsi="Arial" w:cs="Arial"/>
          <w:sz w:val="19"/>
          <w:szCs w:val="19"/>
        </w:rPr>
        <w:t xml:space="preserve">an external meter box is </w:t>
      </w:r>
      <w:r w:rsidRPr="00D73BC3">
        <w:rPr>
          <w:rFonts w:ascii="Arial" w:hAnsi="Arial" w:cs="Arial"/>
          <w:sz w:val="19"/>
          <w:szCs w:val="19"/>
        </w:rPr>
        <w:t>required,</w:t>
      </w:r>
      <w:r w:rsidRPr="00CB4E64">
        <w:rPr>
          <w:rFonts w:ascii="Arial" w:hAnsi="Arial" w:cs="Arial"/>
          <w:sz w:val="19"/>
          <w:szCs w:val="19"/>
        </w:rPr>
        <w:t xml:space="preserve"> </w:t>
      </w:r>
      <w:r w:rsidRPr="00D73BC3">
        <w:rPr>
          <w:rFonts w:ascii="Arial" w:hAnsi="Arial" w:cs="Arial"/>
          <w:sz w:val="19"/>
          <w:szCs w:val="19"/>
        </w:rPr>
        <w:t>fit</w:t>
      </w:r>
      <w:r w:rsidRPr="00CB4E64">
        <w:rPr>
          <w:rFonts w:ascii="Arial" w:hAnsi="Arial" w:cs="Arial"/>
          <w:sz w:val="19"/>
          <w:szCs w:val="19"/>
        </w:rPr>
        <w:t xml:space="preserve"> </w:t>
      </w:r>
      <w:r w:rsidRPr="00D73BC3">
        <w:rPr>
          <w:rFonts w:ascii="Arial" w:hAnsi="Arial" w:cs="Arial"/>
          <w:sz w:val="19"/>
          <w:szCs w:val="19"/>
        </w:rPr>
        <w:t>the</w:t>
      </w:r>
      <w:r w:rsidRPr="00CB4E64">
        <w:rPr>
          <w:rFonts w:ascii="Arial" w:hAnsi="Arial" w:cs="Arial"/>
          <w:sz w:val="19"/>
          <w:szCs w:val="19"/>
        </w:rPr>
        <w:t xml:space="preserve"> </w:t>
      </w:r>
      <w:r w:rsidRPr="00D73BC3">
        <w:rPr>
          <w:rFonts w:ascii="Arial" w:hAnsi="Arial" w:cs="Arial"/>
          <w:sz w:val="19"/>
          <w:szCs w:val="19"/>
        </w:rPr>
        <w:t>meter</w:t>
      </w:r>
      <w:r w:rsidRPr="00CB4E64">
        <w:rPr>
          <w:rFonts w:ascii="Arial" w:hAnsi="Arial" w:cs="Arial"/>
          <w:sz w:val="19"/>
          <w:szCs w:val="19"/>
        </w:rPr>
        <w:t xml:space="preserve"> </w:t>
      </w:r>
      <w:r w:rsidRPr="00D73BC3">
        <w:rPr>
          <w:rFonts w:ascii="Arial" w:hAnsi="Arial" w:cs="Arial"/>
          <w:sz w:val="19"/>
          <w:szCs w:val="19"/>
        </w:rPr>
        <w:t>box</w:t>
      </w:r>
      <w:r w:rsidRPr="00CB4E64">
        <w:rPr>
          <w:rFonts w:ascii="Arial" w:hAnsi="Arial" w:cs="Arial"/>
          <w:sz w:val="19"/>
          <w:szCs w:val="19"/>
        </w:rPr>
        <w:t xml:space="preserve"> </w:t>
      </w:r>
      <w:r w:rsidRPr="00D73BC3">
        <w:rPr>
          <w:rFonts w:ascii="Arial" w:hAnsi="Arial" w:cs="Arial"/>
          <w:sz w:val="19"/>
          <w:szCs w:val="19"/>
        </w:rPr>
        <w:t>flashing</w:t>
      </w:r>
      <w:r w:rsidRPr="00CB4E64">
        <w:rPr>
          <w:rFonts w:ascii="Arial" w:hAnsi="Arial" w:cs="Arial"/>
          <w:sz w:val="19"/>
          <w:szCs w:val="19"/>
        </w:rPr>
        <w:t xml:space="preserve"> </w:t>
      </w:r>
      <w:r w:rsidRPr="00D73BC3">
        <w:rPr>
          <w:rFonts w:ascii="Arial" w:hAnsi="Arial" w:cs="Arial"/>
          <w:sz w:val="19"/>
          <w:szCs w:val="19"/>
        </w:rPr>
        <w:t>option</w:t>
      </w:r>
      <w:r w:rsidRPr="00CB4E64">
        <w:rPr>
          <w:rFonts w:ascii="Arial" w:hAnsi="Arial" w:cs="Arial"/>
          <w:sz w:val="19"/>
          <w:szCs w:val="19"/>
        </w:rPr>
        <w:t xml:space="preserve"> </w:t>
      </w:r>
      <w:r w:rsidRPr="00D73BC3">
        <w:rPr>
          <w:rFonts w:ascii="Arial" w:hAnsi="Arial" w:cs="Arial"/>
          <w:sz w:val="19"/>
          <w:szCs w:val="19"/>
        </w:rPr>
        <w:t>as</w:t>
      </w:r>
      <w:r w:rsidRPr="00CB4E64">
        <w:rPr>
          <w:rFonts w:ascii="Arial" w:hAnsi="Arial" w:cs="Arial"/>
          <w:sz w:val="19"/>
          <w:szCs w:val="19"/>
        </w:rPr>
        <w:t xml:space="preserve"> </w:t>
      </w:r>
      <w:r w:rsidRPr="00D73BC3">
        <w:rPr>
          <w:rFonts w:ascii="Arial" w:hAnsi="Arial" w:cs="Arial"/>
          <w:sz w:val="19"/>
          <w:szCs w:val="19"/>
        </w:rPr>
        <w:t>per</w:t>
      </w:r>
      <w:r w:rsidRPr="00CB4E64">
        <w:rPr>
          <w:rFonts w:ascii="Arial" w:hAnsi="Arial" w:cs="Arial"/>
          <w:sz w:val="19"/>
          <w:szCs w:val="19"/>
        </w:rPr>
        <w:t xml:space="preserve"> </w:t>
      </w:r>
      <w:r w:rsidRPr="00D73BC3">
        <w:rPr>
          <w:rFonts w:ascii="Arial" w:hAnsi="Arial" w:cs="Arial"/>
          <w:sz w:val="19"/>
          <w:szCs w:val="19"/>
        </w:rPr>
        <w:t>the</w:t>
      </w:r>
      <w:r w:rsidRPr="00CB4E64">
        <w:rPr>
          <w:rFonts w:ascii="Arial" w:hAnsi="Arial" w:cs="Arial"/>
          <w:sz w:val="19"/>
          <w:szCs w:val="19"/>
        </w:rPr>
        <w:t xml:space="preserve"> </w:t>
      </w:r>
      <w:r w:rsidR="006616AB" w:rsidRPr="00CB4E64">
        <w:rPr>
          <w:rFonts w:ascii="Arial" w:hAnsi="Arial" w:cs="Arial"/>
          <w:sz w:val="19"/>
          <w:szCs w:val="19"/>
        </w:rPr>
        <w:t xml:space="preserve">MPT </w:t>
      </w:r>
      <w:proofErr w:type="spellStart"/>
      <w:r w:rsidR="006616AB" w:rsidRPr="00CB4E64">
        <w:rPr>
          <w:rFonts w:ascii="Arial" w:hAnsi="Arial" w:cs="Arial"/>
          <w:sz w:val="19"/>
          <w:szCs w:val="19"/>
        </w:rPr>
        <w:t>Fibreclad</w:t>
      </w:r>
      <w:proofErr w:type="spellEnd"/>
      <w:r w:rsidR="006616AB" w:rsidRPr="00CB4E64">
        <w:rPr>
          <w:rFonts w:ascii="Arial" w:hAnsi="Arial" w:cs="Arial"/>
          <w:sz w:val="19"/>
          <w:szCs w:val="19"/>
        </w:rPr>
        <w:t xml:space="preserve"> System </w:t>
      </w:r>
      <w:r w:rsidRPr="00D73BC3">
        <w:rPr>
          <w:rFonts w:ascii="Arial" w:hAnsi="Arial" w:cs="Arial"/>
          <w:sz w:val="19"/>
          <w:szCs w:val="19"/>
        </w:rPr>
        <w:t>technical</w:t>
      </w:r>
      <w:r w:rsidRPr="00CB4E64">
        <w:rPr>
          <w:rFonts w:ascii="Arial" w:hAnsi="Arial" w:cs="Arial"/>
          <w:sz w:val="19"/>
          <w:szCs w:val="19"/>
        </w:rPr>
        <w:t xml:space="preserve"> </w:t>
      </w:r>
      <w:r w:rsidR="006616AB" w:rsidRPr="006616AB">
        <w:rPr>
          <w:rFonts w:ascii="Arial" w:hAnsi="Arial" w:cs="Arial"/>
          <w:sz w:val="19"/>
          <w:szCs w:val="19"/>
        </w:rPr>
        <w:t>d</w:t>
      </w:r>
      <w:r w:rsidRPr="00D73BC3">
        <w:rPr>
          <w:rFonts w:ascii="Arial" w:hAnsi="Arial" w:cs="Arial"/>
          <w:sz w:val="19"/>
          <w:szCs w:val="19"/>
        </w:rPr>
        <w:t>etail,</w:t>
      </w:r>
      <w:r w:rsidRPr="00CB4E64">
        <w:rPr>
          <w:rFonts w:ascii="Arial" w:hAnsi="Arial" w:cs="Arial"/>
          <w:sz w:val="19"/>
          <w:szCs w:val="19"/>
        </w:rPr>
        <w:t xml:space="preserve"> </w:t>
      </w:r>
      <w:r w:rsidR="00B57095" w:rsidRPr="00CB4E64">
        <w:rPr>
          <w:rFonts w:ascii="Arial" w:hAnsi="Arial" w:cs="Arial"/>
          <w:sz w:val="19"/>
          <w:szCs w:val="19"/>
        </w:rPr>
        <w:t>“</w:t>
      </w:r>
      <w:r w:rsidR="00B57095" w:rsidRPr="00B57095">
        <w:rPr>
          <w:rFonts w:ascii="Arial" w:hAnsi="Arial" w:cs="Arial"/>
          <w:sz w:val="19"/>
          <w:szCs w:val="19"/>
        </w:rPr>
        <w:t>MPT F085</w:t>
      </w:r>
      <w:r w:rsidR="00B57095">
        <w:rPr>
          <w:rFonts w:ascii="Arial" w:hAnsi="Arial" w:cs="Arial"/>
          <w:sz w:val="19"/>
          <w:szCs w:val="19"/>
        </w:rPr>
        <w:t>”</w:t>
      </w:r>
      <w:r w:rsidR="00B57095" w:rsidRPr="00CB4E64">
        <w:rPr>
          <w:rFonts w:ascii="Arial" w:hAnsi="Arial" w:cs="Arial"/>
          <w:sz w:val="19"/>
          <w:szCs w:val="19"/>
        </w:rPr>
        <w:t xml:space="preserve"> </w:t>
      </w:r>
      <w:r w:rsidRPr="00D73BC3">
        <w:rPr>
          <w:rFonts w:ascii="Arial" w:hAnsi="Arial" w:cs="Arial"/>
          <w:sz w:val="19"/>
          <w:szCs w:val="19"/>
        </w:rPr>
        <w:t>or</w:t>
      </w:r>
      <w:r w:rsidRPr="00CB4E64">
        <w:rPr>
          <w:rFonts w:ascii="Arial" w:hAnsi="Arial" w:cs="Arial"/>
          <w:sz w:val="19"/>
          <w:szCs w:val="19"/>
        </w:rPr>
        <w:t xml:space="preserve"> </w:t>
      </w:r>
      <w:r w:rsidRPr="00D73BC3">
        <w:rPr>
          <w:rFonts w:ascii="Arial" w:hAnsi="Arial" w:cs="Arial"/>
          <w:sz w:val="19"/>
          <w:szCs w:val="19"/>
        </w:rPr>
        <w:t>other suitably</w:t>
      </w:r>
      <w:r w:rsidRPr="00CB4E64">
        <w:rPr>
          <w:rFonts w:ascii="Arial" w:hAnsi="Arial" w:cs="Arial"/>
          <w:sz w:val="19"/>
          <w:szCs w:val="19"/>
        </w:rPr>
        <w:t xml:space="preserve"> </w:t>
      </w:r>
      <w:r w:rsidRPr="00D73BC3">
        <w:rPr>
          <w:rFonts w:ascii="Arial" w:hAnsi="Arial" w:cs="Arial"/>
          <w:sz w:val="19"/>
          <w:szCs w:val="19"/>
        </w:rPr>
        <w:t>approved</w:t>
      </w:r>
      <w:r w:rsidRPr="00CB4E64">
        <w:rPr>
          <w:rFonts w:ascii="Arial" w:hAnsi="Arial" w:cs="Arial"/>
          <w:sz w:val="19"/>
          <w:szCs w:val="19"/>
        </w:rPr>
        <w:t xml:space="preserve"> </w:t>
      </w:r>
      <w:r w:rsidRPr="00D73BC3">
        <w:rPr>
          <w:rFonts w:ascii="Arial" w:hAnsi="Arial" w:cs="Arial"/>
          <w:sz w:val="19"/>
          <w:szCs w:val="19"/>
        </w:rPr>
        <w:t>flashing</w:t>
      </w:r>
      <w:r w:rsidRPr="00CB4E64">
        <w:rPr>
          <w:rFonts w:ascii="Arial" w:hAnsi="Arial" w:cs="Arial"/>
          <w:sz w:val="19"/>
          <w:szCs w:val="19"/>
        </w:rPr>
        <w:t xml:space="preserve"> </w:t>
      </w:r>
      <w:r w:rsidRPr="00D73BC3">
        <w:rPr>
          <w:rFonts w:ascii="Arial" w:hAnsi="Arial" w:cs="Arial"/>
          <w:sz w:val="19"/>
          <w:szCs w:val="19"/>
        </w:rPr>
        <w:t>method.</w:t>
      </w:r>
    </w:p>
    <w:p w14:paraId="3B025FB1" w14:textId="77777777" w:rsidR="00CF382E" w:rsidRPr="00D73BC3" w:rsidRDefault="00CF382E" w:rsidP="00CF382E">
      <w:pPr>
        <w:kinsoku w:val="0"/>
        <w:overflowPunct w:val="0"/>
        <w:autoSpaceDE w:val="0"/>
        <w:autoSpaceDN w:val="0"/>
        <w:adjustRightInd w:val="0"/>
        <w:spacing w:before="7" w:line="220" w:lineRule="auto"/>
        <w:rPr>
          <w:rFonts w:ascii="Arial" w:hAnsi="Arial" w:cs="Arial"/>
          <w:sz w:val="19"/>
          <w:szCs w:val="19"/>
        </w:rPr>
      </w:pPr>
    </w:p>
    <w:p w14:paraId="651DCA56" w14:textId="77777777" w:rsidR="00CF382E" w:rsidRPr="00D73BC3" w:rsidRDefault="00CF382E" w:rsidP="00CF382E">
      <w:pPr>
        <w:kinsoku w:val="0"/>
        <w:overflowPunct w:val="0"/>
        <w:autoSpaceDE w:val="0"/>
        <w:autoSpaceDN w:val="0"/>
        <w:adjustRightInd w:val="0"/>
        <w:spacing w:before="9"/>
        <w:rPr>
          <w:rFonts w:ascii="Arial" w:hAnsi="Arial" w:cs="Arial"/>
          <w:sz w:val="16"/>
          <w:szCs w:val="16"/>
        </w:rPr>
      </w:pPr>
    </w:p>
    <w:p w14:paraId="42E8388F" w14:textId="217336C1" w:rsidR="00CF382E" w:rsidRDefault="00CF382E" w:rsidP="00CF382E">
      <w:pPr>
        <w:kinsoku w:val="0"/>
        <w:overflowPunct w:val="0"/>
        <w:autoSpaceDE w:val="0"/>
        <w:autoSpaceDN w:val="0"/>
        <w:adjustRightInd w:val="0"/>
        <w:outlineLvl w:val="3"/>
        <w:rPr>
          <w:rFonts w:ascii="Arial" w:hAnsi="Arial" w:cs="Arial"/>
          <w:b/>
          <w:bCs/>
          <w:sz w:val="19"/>
          <w:szCs w:val="19"/>
        </w:rPr>
      </w:pPr>
      <w:r w:rsidRPr="00D73BC3">
        <w:rPr>
          <w:rFonts w:ascii="Arial" w:hAnsi="Arial" w:cs="Arial"/>
          <w:b/>
          <w:bCs/>
          <w:sz w:val="19"/>
          <w:szCs w:val="19"/>
        </w:rPr>
        <w:t>CONTROL JOINTS</w:t>
      </w:r>
    </w:p>
    <w:p w14:paraId="5C085989" w14:textId="77777777" w:rsidR="00CB4E64" w:rsidRPr="00D73BC3" w:rsidRDefault="00CB4E64" w:rsidP="00CF382E">
      <w:pPr>
        <w:kinsoku w:val="0"/>
        <w:overflowPunct w:val="0"/>
        <w:autoSpaceDE w:val="0"/>
        <w:autoSpaceDN w:val="0"/>
        <w:adjustRightInd w:val="0"/>
        <w:outlineLvl w:val="3"/>
        <w:rPr>
          <w:rFonts w:ascii="Arial" w:hAnsi="Arial" w:cs="Arial"/>
          <w:b/>
          <w:bCs/>
          <w:sz w:val="19"/>
          <w:szCs w:val="19"/>
        </w:rPr>
      </w:pPr>
    </w:p>
    <w:p w14:paraId="78A7C3F3" w14:textId="3D5A19BC" w:rsidR="00CF382E" w:rsidRPr="00D73BC3" w:rsidRDefault="00CF382E" w:rsidP="00CB4E64">
      <w:pPr>
        <w:tabs>
          <w:tab w:val="left" w:pos="-142"/>
        </w:tabs>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Due</w:t>
      </w:r>
      <w:r w:rsidRPr="00D73BC3">
        <w:rPr>
          <w:rFonts w:ascii="Arial" w:hAnsi="Arial" w:cs="Arial"/>
          <w:spacing w:val="30"/>
          <w:sz w:val="19"/>
          <w:szCs w:val="19"/>
        </w:rPr>
        <w:t xml:space="preserve"> </w:t>
      </w:r>
      <w:r w:rsidRPr="00D73BC3">
        <w:rPr>
          <w:rFonts w:ascii="Arial" w:hAnsi="Arial" w:cs="Arial"/>
          <w:sz w:val="19"/>
          <w:szCs w:val="19"/>
        </w:rPr>
        <w:t>to</w:t>
      </w:r>
      <w:r w:rsidRPr="00D73BC3">
        <w:rPr>
          <w:rFonts w:ascii="Arial" w:hAnsi="Arial" w:cs="Arial"/>
          <w:spacing w:val="33"/>
          <w:sz w:val="19"/>
          <w:szCs w:val="19"/>
        </w:rPr>
        <w:t xml:space="preserve"> </w:t>
      </w:r>
      <w:r w:rsidRPr="00D73BC3">
        <w:rPr>
          <w:rFonts w:ascii="Arial" w:hAnsi="Arial" w:cs="Arial"/>
          <w:sz w:val="19"/>
          <w:szCs w:val="19"/>
        </w:rPr>
        <w:t>the</w:t>
      </w:r>
      <w:r w:rsidRPr="00D73BC3">
        <w:rPr>
          <w:rFonts w:ascii="Arial" w:hAnsi="Arial" w:cs="Arial"/>
          <w:spacing w:val="28"/>
          <w:sz w:val="19"/>
          <w:szCs w:val="19"/>
        </w:rPr>
        <w:t xml:space="preserve"> </w:t>
      </w:r>
      <w:r w:rsidRPr="00D73BC3">
        <w:rPr>
          <w:rFonts w:ascii="Arial" w:hAnsi="Arial" w:cs="Arial"/>
          <w:sz w:val="19"/>
          <w:szCs w:val="19"/>
        </w:rPr>
        <w:t>framing</w:t>
      </w:r>
      <w:r w:rsidRPr="00D73BC3">
        <w:rPr>
          <w:rFonts w:ascii="Arial" w:hAnsi="Arial" w:cs="Arial"/>
          <w:spacing w:val="29"/>
          <w:sz w:val="19"/>
          <w:szCs w:val="19"/>
        </w:rPr>
        <w:t xml:space="preserve"> </w:t>
      </w:r>
      <w:r w:rsidRPr="00D73BC3">
        <w:rPr>
          <w:rFonts w:ascii="Arial" w:hAnsi="Arial" w:cs="Arial"/>
          <w:sz w:val="19"/>
          <w:szCs w:val="19"/>
        </w:rPr>
        <w:t>or</w:t>
      </w:r>
      <w:r w:rsidRPr="00D73BC3">
        <w:rPr>
          <w:rFonts w:ascii="Arial" w:hAnsi="Arial" w:cs="Arial"/>
          <w:spacing w:val="31"/>
          <w:sz w:val="19"/>
          <w:szCs w:val="19"/>
        </w:rPr>
        <w:t xml:space="preserve"> </w:t>
      </w:r>
      <w:r w:rsidRPr="00D73BC3">
        <w:rPr>
          <w:rFonts w:ascii="Arial" w:hAnsi="Arial" w:cs="Arial"/>
          <w:sz w:val="19"/>
          <w:szCs w:val="19"/>
        </w:rPr>
        <w:t>substrate</w:t>
      </w:r>
      <w:r w:rsidRPr="00D73BC3">
        <w:rPr>
          <w:rFonts w:ascii="Arial" w:hAnsi="Arial" w:cs="Arial"/>
          <w:spacing w:val="30"/>
          <w:sz w:val="19"/>
          <w:szCs w:val="19"/>
        </w:rPr>
        <w:t xml:space="preserve"> </w:t>
      </w:r>
      <w:r w:rsidRPr="00D73BC3">
        <w:rPr>
          <w:rFonts w:ascii="Arial" w:hAnsi="Arial" w:cs="Arial"/>
          <w:sz w:val="19"/>
          <w:szCs w:val="19"/>
        </w:rPr>
        <w:t>requirements</w:t>
      </w:r>
      <w:r w:rsidRPr="00D73BC3">
        <w:rPr>
          <w:rFonts w:ascii="Arial" w:hAnsi="Arial" w:cs="Arial"/>
          <w:spacing w:val="32"/>
          <w:sz w:val="19"/>
          <w:szCs w:val="19"/>
        </w:rPr>
        <w:t xml:space="preserve"> </w:t>
      </w:r>
      <w:r w:rsidRPr="00D73BC3">
        <w:rPr>
          <w:rFonts w:ascii="Arial" w:hAnsi="Arial" w:cs="Arial"/>
          <w:sz w:val="19"/>
          <w:szCs w:val="19"/>
        </w:rPr>
        <w:t>for</w:t>
      </w:r>
      <w:r w:rsidRPr="00D73BC3">
        <w:rPr>
          <w:rFonts w:ascii="Arial" w:hAnsi="Arial" w:cs="Arial"/>
          <w:spacing w:val="30"/>
          <w:sz w:val="19"/>
          <w:szCs w:val="19"/>
        </w:rPr>
        <w:t xml:space="preserve"> </w:t>
      </w:r>
      <w:r w:rsidRPr="00D73BC3">
        <w:rPr>
          <w:rFonts w:ascii="Arial" w:hAnsi="Arial" w:cs="Arial"/>
          <w:sz w:val="19"/>
          <w:szCs w:val="19"/>
        </w:rPr>
        <w:t>construction</w:t>
      </w:r>
      <w:r w:rsidRPr="00D73BC3">
        <w:rPr>
          <w:rFonts w:ascii="Arial" w:hAnsi="Arial" w:cs="Arial"/>
          <w:spacing w:val="33"/>
          <w:sz w:val="19"/>
          <w:szCs w:val="19"/>
        </w:rPr>
        <w:t xml:space="preserve"> </w:t>
      </w:r>
      <w:r w:rsidRPr="00D73BC3">
        <w:rPr>
          <w:rFonts w:ascii="Arial" w:hAnsi="Arial" w:cs="Arial"/>
          <w:sz w:val="19"/>
          <w:szCs w:val="19"/>
        </w:rPr>
        <w:t>joints</w:t>
      </w:r>
      <w:r w:rsidRPr="00D73BC3">
        <w:rPr>
          <w:rFonts w:ascii="Arial" w:hAnsi="Arial" w:cs="Arial"/>
          <w:spacing w:val="29"/>
          <w:sz w:val="19"/>
          <w:szCs w:val="19"/>
        </w:rPr>
        <w:t xml:space="preserve"> </w:t>
      </w:r>
      <w:r w:rsidRPr="00D73BC3">
        <w:rPr>
          <w:rFonts w:ascii="Arial" w:hAnsi="Arial" w:cs="Arial"/>
          <w:sz w:val="19"/>
          <w:szCs w:val="19"/>
        </w:rPr>
        <w:t>to</w:t>
      </w:r>
      <w:r w:rsidRPr="00D73BC3">
        <w:rPr>
          <w:rFonts w:ascii="Arial" w:hAnsi="Arial" w:cs="Arial"/>
          <w:spacing w:val="38"/>
          <w:sz w:val="19"/>
          <w:szCs w:val="19"/>
        </w:rPr>
        <w:t xml:space="preserve"> </w:t>
      </w:r>
      <w:r w:rsidRPr="00D73BC3">
        <w:rPr>
          <w:rFonts w:ascii="Arial" w:hAnsi="Arial" w:cs="Arial"/>
          <w:sz w:val="19"/>
          <w:szCs w:val="19"/>
        </w:rPr>
        <w:t>function</w:t>
      </w:r>
      <w:r w:rsidRPr="00D73BC3">
        <w:rPr>
          <w:rFonts w:ascii="Arial" w:hAnsi="Arial" w:cs="Arial"/>
          <w:spacing w:val="32"/>
          <w:sz w:val="19"/>
          <w:szCs w:val="19"/>
        </w:rPr>
        <w:t xml:space="preserve"> </w:t>
      </w:r>
      <w:r w:rsidRPr="00D73BC3">
        <w:rPr>
          <w:rFonts w:ascii="Arial" w:hAnsi="Arial" w:cs="Arial"/>
          <w:sz w:val="19"/>
          <w:szCs w:val="19"/>
        </w:rPr>
        <w:t>correctly,</w:t>
      </w:r>
      <w:r w:rsidRPr="00D73BC3">
        <w:rPr>
          <w:rFonts w:ascii="Arial" w:hAnsi="Arial" w:cs="Arial"/>
          <w:spacing w:val="34"/>
          <w:sz w:val="19"/>
          <w:szCs w:val="19"/>
        </w:rPr>
        <w:t xml:space="preserve"> </w:t>
      </w:r>
      <w:r w:rsidRPr="00D73BC3">
        <w:rPr>
          <w:rFonts w:ascii="Arial" w:hAnsi="Arial" w:cs="Arial"/>
          <w:sz w:val="19"/>
          <w:szCs w:val="19"/>
        </w:rPr>
        <w:t>designers must specify</w:t>
      </w:r>
      <w:r w:rsidRPr="00D73BC3">
        <w:rPr>
          <w:rFonts w:ascii="Arial" w:hAnsi="Arial" w:cs="Arial"/>
          <w:spacing w:val="-6"/>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location</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2"/>
          <w:sz w:val="19"/>
          <w:szCs w:val="19"/>
        </w:rPr>
        <w:t xml:space="preserve"> </w:t>
      </w:r>
      <w:r w:rsidRPr="00D73BC3">
        <w:rPr>
          <w:rFonts w:ascii="Arial" w:hAnsi="Arial" w:cs="Arial"/>
          <w:sz w:val="19"/>
          <w:szCs w:val="19"/>
        </w:rPr>
        <w:t>joints at</w:t>
      </w:r>
      <w:r w:rsidRPr="00D73BC3">
        <w:rPr>
          <w:rFonts w:ascii="Arial" w:hAnsi="Arial" w:cs="Arial"/>
          <w:spacing w:val="-3"/>
          <w:sz w:val="19"/>
          <w:szCs w:val="19"/>
        </w:rPr>
        <w:t xml:space="preserve"> </w:t>
      </w:r>
      <w:r w:rsidRPr="00D73BC3">
        <w:rPr>
          <w:rFonts w:ascii="Arial" w:hAnsi="Arial" w:cs="Arial"/>
          <w:sz w:val="19"/>
          <w:szCs w:val="19"/>
        </w:rPr>
        <w:t>planning</w:t>
      </w:r>
      <w:r w:rsidRPr="00D73BC3">
        <w:rPr>
          <w:rFonts w:ascii="Arial" w:hAnsi="Arial" w:cs="Arial"/>
          <w:spacing w:val="-1"/>
          <w:sz w:val="19"/>
          <w:szCs w:val="19"/>
        </w:rPr>
        <w:t xml:space="preserve"> </w:t>
      </w:r>
      <w:r w:rsidRPr="00D73BC3">
        <w:rPr>
          <w:rFonts w:ascii="Arial" w:hAnsi="Arial" w:cs="Arial"/>
          <w:sz w:val="19"/>
          <w:szCs w:val="19"/>
        </w:rPr>
        <w:t>stage.</w:t>
      </w:r>
    </w:p>
    <w:p w14:paraId="2B9BCF69" w14:textId="77777777" w:rsidR="00CB4E64" w:rsidRDefault="00CB4E64" w:rsidP="00CB4E64">
      <w:pPr>
        <w:tabs>
          <w:tab w:val="left" w:pos="930"/>
        </w:tabs>
        <w:kinsoku w:val="0"/>
        <w:overflowPunct w:val="0"/>
        <w:autoSpaceDE w:val="0"/>
        <w:autoSpaceDN w:val="0"/>
        <w:adjustRightInd w:val="0"/>
        <w:spacing w:line="247" w:lineRule="auto"/>
        <w:ind w:left="-360"/>
        <w:jc w:val="both"/>
        <w:rPr>
          <w:rFonts w:ascii="Arial" w:hAnsi="Arial" w:cs="Arial"/>
          <w:sz w:val="19"/>
          <w:szCs w:val="19"/>
        </w:rPr>
      </w:pPr>
      <w:r>
        <w:rPr>
          <w:rFonts w:ascii="Arial" w:hAnsi="Arial" w:cs="Arial"/>
          <w:sz w:val="19"/>
          <w:szCs w:val="19"/>
        </w:rPr>
        <w:tab/>
      </w:r>
    </w:p>
    <w:p w14:paraId="57152B4D" w14:textId="6D5030BD" w:rsidR="00CF382E" w:rsidRPr="00D73BC3" w:rsidRDefault="00CF382E" w:rsidP="00CB4E64">
      <w:pPr>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For</w:t>
      </w:r>
      <w:r w:rsidRPr="00D73BC3">
        <w:rPr>
          <w:rFonts w:ascii="Arial" w:hAnsi="Arial" w:cs="Arial"/>
          <w:spacing w:val="30"/>
          <w:sz w:val="19"/>
          <w:szCs w:val="19"/>
        </w:rPr>
        <w:t xml:space="preserve"> </w:t>
      </w:r>
      <w:r w:rsidRPr="00D73BC3">
        <w:rPr>
          <w:rFonts w:ascii="Arial" w:hAnsi="Arial" w:cs="Arial"/>
          <w:sz w:val="19"/>
          <w:szCs w:val="19"/>
        </w:rPr>
        <w:t>sheet</w:t>
      </w:r>
      <w:r w:rsidRPr="00D73BC3">
        <w:rPr>
          <w:rFonts w:ascii="Arial" w:hAnsi="Arial" w:cs="Arial"/>
          <w:spacing w:val="31"/>
          <w:sz w:val="19"/>
          <w:szCs w:val="19"/>
        </w:rPr>
        <w:t xml:space="preserve"> </w:t>
      </w:r>
      <w:r w:rsidRPr="00D73BC3">
        <w:rPr>
          <w:rFonts w:ascii="Arial" w:hAnsi="Arial" w:cs="Arial"/>
          <w:sz w:val="19"/>
          <w:szCs w:val="19"/>
        </w:rPr>
        <w:t>claddings</w:t>
      </w:r>
      <w:r w:rsidRPr="00D73BC3">
        <w:rPr>
          <w:rFonts w:ascii="Arial" w:hAnsi="Arial" w:cs="Arial"/>
          <w:spacing w:val="31"/>
          <w:sz w:val="19"/>
          <w:szCs w:val="19"/>
        </w:rPr>
        <w:t xml:space="preserve"> </w:t>
      </w:r>
      <w:r w:rsidRPr="00D73BC3">
        <w:rPr>
          <w:rFonts w:ascii="Arial" w:hAnsi="Arial" w:cs="Arial"/>
          <w:sz w:val="19"/>
          <w:szCs w:val="19"/>
        </w:rPr>
        <w:t>over</w:t>
      </w:r>
      <w:r w:rsidRPr="00D73BC3">
        <w:rPr>
          <w:rFonts w:ascii="Arial" w:hAnsi="Arial" w:cs="Arial"/>
          <w:spacing w:val="30"/>
          <w:sz w:val="19"/>
          <w:szCs w:val="19"/>
        </w:rPr>
        <w:t xml:space="preserve"> </w:t>
      </w:r>
      <w:r w:rsidRPr="00D73BC3">
        <w:rPr>
          <w:rFonts w:ascii="Arial" w:hAnsi="Arial" w:cs="Arial"/>
          <w:sz w:val="19"/>
          <w:szCs w:val="19"/>
        </w:rPr>
        <w:t>timber</w:t>
      </w:r>
      <w:r w:rsidRPr="00D73BC3">
        <w:rPr>
          <w:rFonts w:ascii="Arial" w:hAnsi="Arial" w:cs="Arial"/>
          <w:spacing w:val="31"/>
          <w:sz w:val="19"/>
          <w:szCs w:val="19"/>
        </w:rPr>
        <w:t xml:space="preserve"> </w:t>
      </w:r>
      <w:r w:rsidRPr="00D73BC3">
        <w:rPr>
          <w:rFonts w:ascii="Arial" w:hAnsi="Arial" w:cs="Arial"/>
          <w:sz w:val="19"/>
          <w:szCs w:val="19"/>
        </w:rPr>
        <w:t>framing,</w:t>
      </w:r>
      <w:r w:rsidRPr="00D73BC3">
        <w:rPr>
          <w:rFonts w:ascii="Arial" w:hAnsi="Arial" w:cs="Arial"/>
          <w:spacing w:val="31"/>
          <w:sz w:val="19"/>
          <w:szCs w:val="19"/>
        </w:rPr>
        <w:t xml:space="preserve"> </w:t>
      </w:r>
      <w:r w:rsidRPr="00D73BC3">
        <w:rPr>
          <w:rFonts w:ascii="Arial" w:hAnsi="Arial" w:cs="Arial"/>
          <w:sz w:val="19"/>
          <w:szCs w:val="19"/>
        </w:rPr>
        <w:t>a</w:t>
      </w:r>
      <w:r w:rsidRPr="00D73BC3">
        <w:rPr>
          <w:rFonts w:ascii="Arial" w:hAnsi="Arial" w:cs="Arial"/>
          <w:spacing w:val="31"/>
          <w:sz w:val="19"/>
          <w:szCs w:val="19"/>
        </w:rPr>
        <w:t xml:space="preserve"> </w:t>
      </w:r>
      <w:r w:rsidRPr="00D73BC3">
        <w:rPr>
          <w:rFonts w:ascii="Arial" w:hAnsi="Arial" w:cs="Arial"/>
          <w:sz w:val="19"/>
          <w:szCs w:val="19"/>
        </w:rPr>
        <w:t>double-stud</w:t>
      </w:r>
      <w:r w:rsidRPr="00D73BC3">
        <w:rPr>
          <w:rFonts w:ascii="Arial" w:hAnsi="Arial" w:cs="Arial"/>
          <w:spacing w:val="32"/>
          <w:sz w:val="19"/>
          <w:szCs w:val="19"/>
        </w:rPr>
        <w:t xml:space="preserve"> </w:t>
      </w:r>
      <w:r w:rsidRPr="00D73BC3">
        <w:rPr>
          <w:rFonts w:ascii="Arial" w:hAnsi="Arial" w:cs="Arial"/>
          <w:sz w:val="19"/>
          <w:szCs w:val="19"/>
        </w:rPr>
        <w:t>sub-structure</w:t>
      </w:r>
      <w:r w:rsidRPr="00D73BC3">
        <w:rPr>
          <w:rFonts w:ascii="Arial" w:hAnsi="Arial" w:cs="Arial"/>
          <w:spacing w:val="31"/>
          <w:sz w:val="19"/>
          <w:szCs w:val="19"/>
        </w:rPr>
        <w:t xml:space="preserve"> </w:t>
      </w:r>
      <w:r w:rsidRPr="00D73BC3">
        <w:rPr>
          <w:rFonts w:ascii="Arial" w:hAnsi="Arial" w:cs="Arial"/>
          <w:sz w:val="19"/>
          <w:szCs w:val="19"/>
        </w:rPr>
        <w:t>for</w:t>
      </w:r>
      <w:r w:rsidRPr="00D73BC3">
        <w:rPr>
          <w:rFonts w:ascii="Arial" w:hAnsi="Arial" w:cs="Arial"/>
          <w:spacing w:val="30"/>
          <w:sz w:val="19"/>
          <w:szCs w:val="19"/>
        </w:rPr>
        <w:t xml:space="preserve"> </w:t>
      </w:r>
      <w:r w:rsidRPr="00D73BC3">
        <w:rPr>
          <w:rFonts w:ascii="Arial" w:hAnsi="Arial" w:cs="Arial"/>
          <w:sz w:val="19"/>
          <w:szCs w:val="19"/>
        </w:rPr>
        <w:t>vertical</w:t>
      </w:r>
      <w:r w:rsidRPr="00D73BC3">
        <w:rPr>
          <w:rFonts w:ascii="Arial" w:hAnsi="Arial" w:cs="Arial"/>
          <w:spacing w:val="31"/>
          <w:sz w:val="19"/>
          <w:szCs w:val="19"/>
        </w:rPr>
        <w:t xml:space="preserve"> </w:t>
      </w:r>
      <w:r w:rsidRPr="00D73BC3">
        <w:rPr>
          <w:rFonts w:ascii="Arial" w:hAnsi="Arial" w:cs="Arial"/>
          <w:sz w:val="19"/>
          <w:szCs w:val="19"/>
        </w:rPr>
        <w:t>control</w:t>
      </w:r>
      <w:r w:rsidRPr="00D73BC3">
        <w:rPr>
          <w:rFonts w:ascii="Arial" w:hAnsi="Arial" w:cs="Arial"/>
          <w:spacing w:val="31"/>
          <w:sz w:val="19"/>
          <w:szCs w:val="19"/>
        </w:rPr>
        <w:t xml:space="preserve"> </w:t>
      </w:r>
      <w:r w:rsidRPr="00D73BC3">
        <w:rPr>
          <w:rFonts w:ascii="Arial" w:hAnsi="Arial" w:cs="Arial"/>
          <w:sz w:val="19"/>
          <w:szCs w:val="19"/>
        </w:rPr>
        <w:t>joints</w:t>
      </w:r>
      <w:r w:rsidRPr="00D73BC3">
        <w:rPr>
          <w:rFonts w:ascii="Arial" w:hAnsi="Arial" w:cs="Arial"/>
          <w:spacing w:val="32"/>
          <w:sz w:val="19"/>
          <w:szCs w:val="19"/>
        </w:rPr>
        <w:t xml:space="preserve"> </w:t>
      </w:r>
      <w:r w:rsidRPr="00D73BC3">
        <w:rPr>
          <w:rFonts w:ascii="Arial" w:hAnsi="Arial" w:cs="Arial"/>
          <w:sz w:val="19"/>
          <w:szCs w:val="19"/>
        </w:rPr>
        <w:t>with maximum</w:t>
      </w:r>
      <w:r w:rsidRPr="00D73BC3">
        <w:rPr>
          <w:rFonts w:ascii="Arial" w:hAnsi="Arial" w:cs="Arial"/>
          <w:spacing w:val="-1"/>
          <w:sz w:val="19"/>
          <w:szCs w:val="19"/>
        </w:rPr>
        <w:t xml:space="preserve"> </w:t>
      </w:r>
      <w:r w:rsidRPr="00D73BC3">
        <w:rPr>
          <w:rFonts w:ascii="Arial" w:hAnsi="Arial" w:cs="Arial"/>
          <w:sz w:val="19"/>
          <w:szCs w:val="19"/>
        </w:rPr>
        <w:t>spacing</w:t>
      </w:r>
      <w:r w:rsidRPr="00D73BC3">
        <w:rPr>
          <w:rFonts w:ascii="Arial" w:hAnsi="Arial" w:cs="Arial"/>
          <w:spacing w:val="-1"/>
          <w:sz w:val="19"/>
          <w:szCs w:val="19"/>
        </w:rPr>
        <w:t xml:space="preserve"> </w:t>
      </w:r>
      <w:r w:rsidRPr="00D73BC3">
        <w:rPr>
          <w:rFonts w:ascii="Arial" w:hAnsi="Arial" w:cs="Arial"/>
          <w:sz w:val="19"/>
          <w:szCs w:val="19"/>
        </w:rPr>
        <w:t>of</w:t>
      </w:r>
      <w:r w:rsidRPr="00D73BC3">
        <w:rPr>
          <w:rFonts w:ascii="Arial" w:hAnsi="Arial" w:cs="Arial"/>
          <w:spacing w:val="1"/>
          <w:sz w:val="19"/>
          <w:szCs w:val="19"/>
        </w:rPr>
        <w:t xml:space="preserve"> </w:t>
      </w:r>
      <w:r w:rsidRPr="00D73BC3">
        <w:rPr>
          <w:rFonts w:ascii="Arial" w:hAnsi="Arial" w:cs="Arial"/>
          <w:sz w:val="19"/>
          <w:szCs w:val="19"/>
        </w:rPr>
        <w:t>5.4m</w:t>
      </w:r>
      <w:r w:rsidRPr="00D73BC3">
        <w:rPr>
          <w:rFonts w:ascii="Arial" w:hAnsi="Arial" w:cs="Arial"/>
          <w:spacing w:val="-1"/>
          <w:sz w:val="19"/>
          <w:szCs w:val="19"/>
        </w:rPr>
        <w:t xml:space="preserve"> </w:t>
      </w:r>
      <w:r w:rsidRPr="00D73BC3">
        <w:rPr>
          <w:rFonts w:ascii="Arial" w:hAnsi="Arial" w:cs="Arial"/>
          <w:sz w:val="19"/>
          <w:szCs w:val="19"/>
        </w:rPr>
        <w:t>centres must be</w:t>
      </w:r>
      <w:r w:rsidRPr="00D73BC3">
        <w:rPr>
          <w:rFonts w:ascii="Arial" w:hAnsi="Arial" w:cs="Arial"/>
          <w:spacing w:val="-1"/>
          <w:sz w:val="19"/>
          <w:szCs w:val="19"/>
        </w:rPr>
        <w:t xml:space="preserve"> </w:t>
      </w:r>
      <w:r w:rsidRPr="00D73BC3">
        <w:rPr>
          <w:rFonts w:ascii="Arial" w:hAnsi="Arial" w:cs="Arial"/>
          <w:sz w:val="19"/>
          <w:szCs w:val="19"/>
        </w:rPr>
        <w:t>specified.</w:t>
      </w:r>
    </w:p>
    <w:p w14:paraId="71FEF2D3" w14:textId="77777777" w:rsidR="00CB4E64" w:rsidRDefault="00CB4E64" w:rsidP="00CB4E64">
      <w:pPr>
        <w:tabs>
          <w:tab w:val="left" w:pos="930"/>
        </w:tabs>
        <w:kinsoku w:val="0"/>
        <w:overflowPunct w:val="0"/>
        <w:autoSpaceDE w:val="0"/>
        <w:autoSpaceDN w:val="0"/>
        <w:adjustRightInd w:val="0"/>
        <w:spacing w:line="247" w:lineRule="auto"/>
        <w:ind w:left="-360"/>
        <w:jc w:val="both"/>
        <w:rPr>
          <w:rFonts w:ascii="Arial" w:hAnsi="Arial" w:cs="Arial"/>
          <w:sz w:val="19"/>
          <w:szCs w:val="19"/>
        </w:rPr>
      </w:pPr>
    </w:p>
    <w:p w14:paraId="622B03B6" w14:textId="5EA7CE2B" w:rsidR="00CF382E" w:rsidRPr="00D73BC3" w:rsidRDefault="00CF382E" w:rsidP="00CB4E64">
      <w:pPr>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Horizontal</w:t>
      </w:r>
      <w:r w:rsidRPr="00D73BC3">
        <w:rPr>
          <w:rFonts w:ascii="Arial" w:hAnsi="Arial" w:cs="Arial"/>
          <w:spacing w:val="11"/>
          <w:sz w:val="19"/>
          <w:szCs w:val="19"/>
        </w:rPr>
        <w:t xml:space="preserve"> </w:t>
      </w:r>
      <w:r w:rsidRPr="00D73BC3">
        <w:rPr>
          <w:rFonts w:ascii="Arial" w:hAnsi="Arial" w:cs="Arial"/>
          <w:sz w:val="19"/>
          <w:szCs w:val="19"/>
        </w:rPr>
        <w:t>control</w:t>
      </w:r>
      <w:r w:rsidRPr="00D73BC3">
        <w:rPr>
          <w:rFonts w:ascii="Arial" w:hAnsi="Arial" w:cs="Arial"/>
          <w:spacing w:val="9"/>
          <w:sz w:val="19"/>
          <w:szCs w:val="19"/>
        </w:rPr>
        <w:t xml:space="preserve"> </w:t>
      </w:r>
      <w:r w:rsidRPr="00D73BC3">
        <w:rPr>
          <w:rFonts w:ascii="Arial" w:hAnsi="Arial" w:cs="Arial"/>
          <w:sz w:val="19"/>
          <w:szCs w:val="19"/>
        </w:rPr>
        <w:t>joints</w:t>
      </w:r>
      <w:r w:rsidRPr="00D73BC3">
        <w:rPr>
          <w:rFonts w:ascii="Arial" w:hAnsi="Arial" w:cs="Arial"/>
          <w:spacing w:val="12"/>
          <w:sz w:val="19"/>
          <w:szCs w:val="19"/>
        </w:rPr>
        <w:t xml:space="preserve"> </w:t>
      </w:r>
      <w:r w:rsidRPr="00D73BC3">
        <w:rPr>
          <w:rFonts w:ascii="Arial" w:hAnsi="Arial" w:cs="Arial"/>
          <w:sz w:val="19"/>
          <w:szCs w:val="19"/>
        </w:rPr>
        <w:t>are</w:t>
      </w:r>
      <w:r w:rsidRPr="00D73BC3">
        <w:rPr>
          <w:rFonts w:ascii="Arial" w:hAnsi="Arial" w:cs="Arial"/>
          <w:spacing w:val="8"/>
          <w:sz w:val="19"/>
          <w:szCs w:val="19"/>
        </w:rPr>
        <w:t xml:space="preserve"> </w:t>
      </w:r>
      <w:r w:rsidRPr="00D73BC3">
        <w:rPr>
          <w:rFonts w:ascii="Arial" w:hAnsi="Arial" w:cs="Arial"/>
          <w:sz w:val="19"/>
          <w:szCs w:val="19"/>
        </w:rPr>
        <w:t>required</w:t>
      </w:r>
      <w:r w:rsidRPr="00D73BC3">
        <w:rPr>
          <w:rFonts w:ascii="Arial" w:hAnsi="Arial" w:cs="Arial"/>
          <w:spacing w:val="12"/>
          <w:sz w:val="19"/>
          <w:szCs w:val="19"/>
        </w:rPr>
        <w:t xml:space="preserve"> </w:t>
      </w:r>
      <w:r w:rsidRPr="00D73BC3">
        <w:rPr>
          <w:rFonts w:ascii="Arial" w:hAnsi="Arial" w:cs="Arial"/>
          <w:sz w:val="19"/>
          <w:szCs w:val="19"/>
        </w:rPr>
        <w:t>to</w:t>
      </w:r>
      <w:r w:rsidRPr="00D73BC3">
        <w:rPr>
          <w:rFonts w:ascii="Arial" w:hAnsi="Arial" w:cs="Arial"/>
          <w:spacing w:val="12"/>
          <w:sz w:val="19"/>
          <w:szCs w:val="19"/>
        </w:rPr>
        <w:t xml:space="preserve"> </w:t>
      </w:r>
      <w:r w:rsidRPr="00D73BC3">
        <w:rPr>
          <w:rFonts w:ascii="Arial" w:hAnsi="Arial" w:cs="Arial"/>
          <w:sz w:val="19"/>
          <w:szCs w:val="19"/>
        </w:rPr>
        <w:t>accommodate</w:t>
      </w:r>
      <w:r w:rsidRPr="00D73BC3">
        <w:rPr>
          <w:rFonts w:ascii="Arial" w:hAnsi="Arial" w:cs="Arial"/>
          <w:spacing w:val="11"/>
          <w:sz w:val="19"/>
          <w:szCs w:val="19"/>
        </w:rPr>
        <w:t xml:space="preserve"> </w:t>
      </w:r>
      <w:r w:rsidRPr="00D73BC3">
        <w:rPr>
          <w:rFonts w:ascii="Arial" w:hAnsi="Arial" w:cs="Arial"/>
          <w:sz w:val="19"/>
          <w:szCs w:val="19"/>
        </w:rPr>
        <w:t>movement</w:t>
      </w:r>
      <w:r w:rsidRPr="00D73BC3">
        <w:rPr>
          <w:rFonts w:ascii="Arial" w:hAnsi="Arial" w:cs="Arial"/>
          <w:spacing w:val="11"/>
          <w:sz w:val="19"/>
          <w:szCs w:val="19"/>
        </w:rPr>
        <w:t xml:space="preserve"> </w:t>
      </w:r>
      <w:r w:rsidRPr="00D73BC3">
        <w:rPr>
          <w:rFonts w:ascii="Arial" w:hAnsi="Arial" w:cs="Arial"/>
          <w:sz w:val="19"/>
          <w:szCs w:val="19"/>
        </w:rPr>
        <w:t>caused</w:t>
      </w:r>
      <w:r w:rsidRPr="00D73BC3">
        <w:rPr>
          <w:rFonts w:ascii="Arial" w:hAnsi="Arial" w:cs="Arial"/>
          <w:spacing w:val="12"/>
          <w:sz w:val="19"/>
          <w:szCs w:val="19"/>
        </w:rPr>
        <w:t xml:space="preserve"> </w:t>
      </w:r>
      <w:r w:rsidRPr="00D73BC3">
        <w:rPr>
          <w:rFonts w:ascii="Arial" w:hAnsi="Arial" w:cs="Arial"/>
          <w:sz w:val="19"/>
          <w:szCs w:val="19"/>
        </w:rPr>
        <w:t>by</w:t>
      </w:r>
      <w:r w:rsidRPr="00D73BC3">
        <w:rPr>
          <w:rFonts w:ascii="Arial" w:hAnsi="Arial" w:cs="Arial"/>
          <w:spacing w:val="5"/>
          <w:sz w:val="19"/>
          <w:szCs w:val="19"/>
        </w:rPr>
        <w:t xml:space="preserve"> </w:t>
      </w:r>
      <w:r w:rsidRPr="00D73BC3">
        <w:rPr>
          <w:rFonts w:ascii="Arial" w:hAnsi="Arial" w:cs="Arial"/>
          <w:sz w:val="19"/>
          <w:szCs w:val="19"/>
        </w:rPr>
        <w:t>joist</w:t>
      </w:r>
      <w:r w:rsidRPr="00D73BC3">
        <w:rPr>
          <w:rFonts w:ascii="Arial" w:hAnsi="Arial" w:cs="Arial"/>
          <w:spacing w:val="11"/>
          <w:sz w:val="19"/>
          <w:szCs w:val="19"/>
        </w:rPr>
        <w:t xml:space="preserve"> </w:t>
      </w:r>
      <w:r w:rsidRPr="00D73BC3">
        <w:rPr>
          <w:rFonts w:ascii="Arial" w:hAnsi="Arial" w:cs="Arial"/>
          <w:sz w:val="19"/>
          <w:szCs w:val="19"/>
        </w:rPr>
        <w:t>shrinkage</w:t>
      </w:r>
      <w:r w:rsidRPr="00D73BC3">
        <w:rPr>
          <w:rFonts w:ascii="Arial" w:hAnsi="Arial" w:cs="Arial"/>
          <w:spacing w:val="13"/>
          <w:sz w:val="19"/>
          <w:szCs w:val="19"/>
        </w:rPr>
        <w:t xml:space="preserve"> </w:t>
      </w:r>
      <w:r w:rsidRPr="00D73BC3">
        <w:rPr>
          <w:rFonts w:ascii="Arial" w:hAnsi="Arial" w:cs="Arial"/>
          <w:sz w:val="19"/>
          <w:szCs w:val="19"/>
        </w:rPr>
        <w:t>and</w:t>
      </w:r>
      <w:r w:rsidRPr="00D73BC3">
        <w:rPr>
          <w:rFonts w:ascii="Arial" w:hAnsi="Arial" w:cs="Arial"/>
          <w:spacing w:val="-1"/>
          <w:sz w:val="19"/>
          <w:szCs w:val="19"/>
        </w:rPr>
        <w:t xml:space="preserve"> </w:t>
      </w:r>
      <w:r w:rsidRPr="00D73BC3">
        <w:rPr>
          <w:rFonts w:ascii="Arial" w:hAnsi="Arial" w:cs="Arial"/>
          <w:sz w:val="19"/>
          <w:szCs w:val="19"/>
        </w:rPr>
        <w:t>deflection</w:t>
      </w:r>
      <w:r w:rsidRPr="00D73BC3">
        <w:rPr>
          <w:rFonts w:ascii="Arial" w:hAnsi="Arial" w:cs="Arial"/>
          <w:spacing w:val="42"/>
          <w:sz w:val="19"/>
          <w:szCs w:val="19"/>
        </w:rPr>
        <w:t xml:space="preserve"> </w:t>
      </w:r>
      <w:r w:rsidRPr="00D73BC3">
        <w:rPr>
          <w:rFonts w:ascii="Arial" w:hAnsi="Arial" w:cs="Arial"/>
          <w:sz w:val="19"/>
          <w:szCs w:val="19"/>
        </w:rPr>
        <w:t>and</w:t>
      </w:r>
      <w:r w:rsidRPr="00D73BC3">
        <w:rPr>
          <w:rFonts w:ascii="Arial" w:hAnsi="Arial" w:cs="Arial"/>
          <w:spacing w:val="41"/>
          <w:sz w:val="19"/>
          <w:szCs w:val="19"/>
        </w:rPr>
        <w:t xml:space="preserve"> </w:t>
      </w:r>
      <w:r w:rsidRPr="00D73BC3">
        <w:rPr>
          <w:rFonts w:ascii="Arial" w:hAnsi="Arial" w:cs="Arial"/>
          <w:sz w:val="19"/>
          <w:szCs w:val="19"/>
        </w:rPr>
        <w:t>must</w:t>
      </w:r>
      <w:r w:rsidRPr="00D73BC3">
        <w:rPr>
          <w:rFonts w:ascii="Arial" w:hAnsi="Arial" w:cs="Arial"/>
          <w:spacing w:val="39"/>
          <w:sz w:val="19"/>
          <w:szCs w:val="19"/>
        </w:rPr>
        <w:t xml:space="preserve"> </w:t>
      </w:r>
      <w:r w:rsidRPr="00D73BC3">
        <w:rPr>
          <w:rFonts w:ascii="Arial" w:hAnsi="Arial" w:cs="Arial"/>
          <w:sz w:val="19"/>
          <w:szCs w:val="19"/>
        </w:rPr>
        <w:t>be</w:t>
      </w:r>
      <w:r w:rsidRPr="00D73BC3">
        <w:rPr>
          <w:rFonts w:ascii="Arial" w:hAnsi="Arial" w:cs="Arial"/>
          <w:spacing w:val="40"/>
          <w:sz w:val="19"/>
          <w:szCs w:val="19"/>
        </w:rPr>
        <w:t xml:space="preserve"> </w:t>
      </w:r>
      <w:r w:rsidRPr="00D73BC3">
        <w:rPr>
          <w:rFonts w:ascii="Arial" w:hAnsi="Arial" w:cs="Arial"/>
          <w:sz w:val="19"/>
          <w:szCs w:val="19"/>
        </w:rPr>
        <w:t>provided</w:t>
      </w:r>
      <w:r w:rsidRPr="00D73BC3">
        <w:rPr>
          <w:rFonts w:ascii="Arial" w:hAnsi="Arial" w:cs="Arial"/>
          <w:spacing w:val="42"/>
          <w:sz w:val="19"/>
          <w:szCs w:val="19"/>
        </w:rPr>
        <w:t xml:space="preserve"> </w:t>
      </w:r>
      <w:r w:rsidRPr="00D73BC3">
        <w:rPr>
          <w:rFonts w:ascii="Arial" w:hAnsi="Arial" w:cs="Arial"/>
          <w:sz w:val="19"/>
          <w:szCs w:val="19"/>
        </w:rPr>
        <w:t>at</w:t>
      </w:r>
      <w:r w:rsidRPr="00D73BC3">
        <w:rPr>
          <w:rFonts w:ascii="Arial" w:hAnsi="Arial" w:cs="Arial"/>
          <w:spacing w:val="40"/>
          <w:sz w:val="19"/>
          <w:szCs w:val="19"/>
        </w:rPr>
        <w:t xml:space="preserve"> </w:t>
      </w:r>
      <w:r w:rsidRPr="00D73BC3">
        <w:rPr>
          <w:rFonts w:ascii="Arial" w:hAnsi="Arial" w:cs="Arial"/>
          <w:sz w:val="19"/>
          <w:szCs w:val="19"/>
        </w:rPr>
        <w:t>all</w:t>
      </w:r>
      <w:r w:rsidRPr="00D73BC3">
        <w:rPr>
          <w:rFonts w:ascii="Arial" w:hAnsi="Arial" w:cs="Arial"/>
          <w:spacing w:val="41"/>
          <w:sz w:val="19"/>
          <w:szCs w:val="19"/>
        </w:rPr>
        <w:t xml:space="preserve"> </w:t>
      </w:r>
      <w:r w:rsidRPr="00D73BC3">
        <w:rPr>
          <w:rFonts w:ascii="Arial" w:hAnsi="Arial" w:cs="Arial"/>
          <w:sz w:val="19"/>
          <w:szCs w:val="19"/>
        </w:rPr>
        <w:t>floor</w:t>
      </w:r>
      <w:r w:rsidRPr="00D73BC3">
        <w:rPr>
          <w:rFonts w:ascii="Arial" w:hAnsi="Arial" w:cs="Arial"/>
          <w:spacing w:val="37"/>
          <w:sz w:val="19"/>
          <w:szCs w:val="19"/>
        </w:rPr>
        <w:t xml:space="preserve"> </w:t>
      </w:r>
      <w:r w:rsidRPr="00D73BC3">
        <w:rPr>
          <w:rFonts w:ascii="Arial" w:hAnsi="Arial" w:cs="Arial"/>
          <w:sz w:val="19"/>
          <w:szCs w:val="19"/>
        </w:rPr>
        <w:t>joists</w:t>
      </w:r>
      <w:r w:rsidRPr="00D73BC3">
        <w:rPr>
          <w:rFonts w:ascii="Arial" w:hAnsi="Arial" w:cs="Arial"/>
          <w:spacing w:val="42"/>
          <w:sz w:val="19"/>
          <w:szCs w:val="19"/>
        </w:rPr>
        <w:t xml:space="preserve"> </w:t>
      </w:r>
      <w:r w:rsidRPr="00D73BC3">
        <w:rPr>
          <w:rFonts w:ascii="Arial" w:hAnsi="Arial" w:cs="Arial"/>
          <w:sz w:val="19"/>
          <w:szCs w:val="19"/>
        </w:rPr>
        <w:t>and</w:t>
      </w:r>
      <w:r w:rsidRPr="00D73BC3">
        <w:rPr>
          <w:rFonts w:ascii="Arial" w:hAnsi="Arial" w:cs="Arial"/>
          <w:spacing w:val="41"/>
          <w:sz w:val="19"/>
          <w:szCs w:val="19"/>
        </w:rPr>
        <w:t xml:space="preserve"> </w:t>
      </w:r>
      <w:r w:rsidRPr="00D73BC3">
        <w:rPr>
          <w:rFonts w:ascii="Arial" w:hAnsi="Arial" w:cs="Arial"/>
          <w:sz w:val="19"/>
          <w:szCs w:val="19"/>
        </w:rPr>
        <w:t>wall-frame-to-truss</w:t>
      </w:r>
      <w:r w:rsidRPr="00D73BC3">
        <w:rPr>
          <w:rFonts w:ascii="Arial" w:hAnsi="Arial" w:cs="Arial"/>
          <w:spacing w:val="41"/>
          <w:sz w:val="19"/>
          <w:szCs w:val="19"/>
        </w:rPr>
        <w:t xml:space="preserve"> </w:t>
      </w:r>
      <w:r w:rsidRPr="00D73BC3">
        <w:rPr>
          <w:rFonts w:ascii="Arial" w:hAnsi="Arial" w:cs="Arial"/>
          <w:sz w:val="19"/>
          <w:szCs w:val="19"/>
        </w:rPr>
        <w:t>connections.</w:t>
      </w:r>
      <w:r w:rsidRPr="00D73BC3">
        <w:rPr>
          <w:rFonts w:ascii="Arial" w:hAnsi="Arial" w:cs="Arial"/>
          <w:spacing w:val="40"/>
          <w:sz w:val="19"/>
          <w:szCs w:val="19"/>
        </w:rPr>
        <w:t xml:space="preserve"> </w:t>
      </w:r>
      <w:r w:rsidRPr="00D73BC3">
        <w:rPr>
          <w:rFonts w:ascii="Arial" w:hAnsi="Arial" w:cs="Arial"/>
          <w:sz w:val="19"/>
          <w:szCs w:val="19"/>
        </w:rPr>
        <w:t>Elsewhere, horizontal</w:t>
      </w:r>
      <w:r w:rsidRPr="00D73BC3">
        <w:rPr>
          <w:rFonts w:ascii="Arial" w:hAnsi="Arial" w:cs="Arial"/>
          <w:spacing w:val="41"/>
          <w:sz w:val="19"/>
          <w:szCs w:val="19"/>
        </w:rPr>
        <w:t xml:space="preserve"> </w:t>
      </w:r>
      <w:r w:rsidRPr="00D73BC3">
        <w:rPr>
          <w:rFonts w:ascii="Arial" w:hAnsi="Arial" w:cs="Arial"/>
          <w:sz w:val="19"/>
          <w:szCs w:val="19"/>
        </w:rPr>
        <w:t>control</w:t>
      </w:r>
      <w:r w:rsidRPr="00D73BC3">
        <w:rPr>
          <w:rFonts w:ascii="Arial" w:hAnsi="Arial" w:cs="Arial"/>
          <w:spacing w:val="38"/>
          <w:sz w:val="19"/>
          <w:szCs w:val="19"/>
        </w:rPr>
        <w:t xml:space="preserve"> </w:t>
      </w:r>
      <w:r w:rsidRPr="00D73BC3">
        <w:rPr>
          <w:rFonts w:ascii="Arial" w:hAnsi="Arial" w:cs="Arial"/>
          <w:sz w:val="19"/>
          <w:szCs w:val="19"/>
        </w:rPr>
        <w:t>joints</w:t>
      </w:r>
      <w:r w:rsidRPr="00D73BC3">
        <w:rPr>
          <w:rFonts w:ascii="Arial" w:hAnsi="Arial" w:cs="Arial"/>
          <w:spacing w:val="41"/>
          <w:sz w:val="19"/>
          <w:szCs w:val="19"/>
        </w:rPr>
        <w:t xml:space="preserve"> </w:t>
      </w:r>
      <w:r w:rsidRPr="00D73BC3">
        <w:rPr>
          <w:rFonts w:ascii="Arial" w:hAnsi="Arial" w:cs="Arial"/>
          <w:sz w:val="19"/>
          <w:szCs w:val="19"/>
        </w:rPr>
        <w:t>are</w:t>
      </w:r>
      <w:r w:rsidRPr="00D73BC3">
        <w:rPr>
          <w:rFonts w:ascii="Arial" w:hAnsi="Arial" w:cs="Arial"/>
          <w:spacing w:val="40"/>
          <w:sz w:val="19"/>
          <w:szCs w:val="19"/>
        </w:rPr>
        <w:t xml:space="preserve"> </w:t>
      </w:r>
      <w:r w:rsidRPr="00D73BC3">
        <w:rPr>
          <w:rFonts w:ascii="Arial" w:hAnsi="Arial" w:cs="Arial"/>
          <w:sz w:val="19"/>
          <w:szCs w:val="19"/>
        </w:rPr>
        <w:t>required</w:t>
      </w:r>
      <w:r w:rsidRPr="00D73BC3">
        <w:rPr>
          <w:rFonts w:ascii="Arial" w:hAnsi="Arial" w:cs="Arial"/>
          <w:spacing w:val="42"/>
          <w:sz w:val="19"/>
          <w:szCs w:val="19"/>
        </w:rPr>
        <w:t xml:space="preserve"> </w:t>
      </w:r>
      <w:r w:rsidRPr="00D73BC3">
        <w:rPr>
          <w:rFonts w:ascii="Arial" w:hAnsi="Arial" w:cs="Arial"/>
          <w:sz w:val="19"/>
          <w:szCs w:val="19"/>
        </w:rPr>
        <w:t>at</w:t>
      </w:r>
      <w:r w:rsidRPr="00D73BC3">
        <w:rPr>
          <w:rFonts w:ascii="Arial" w:hAnsi="Arial" w:cs="Arial"/>
          <w:spacing w:val="40"/>
          <w:sz w:val="19"/>
          <w:szCs w:val="19"/>
        </w:rPr>
        <w:t xml:space="preserve"> </w:t>
      </w:r>
      <w:r w:rsidRPr="00D73BC3">
        <w:rPr>
          <w:rFonts w:ascii="Arial" w:hAnsi="Arial" w:cs="Arial"/>
          <w:sz w:val="19"/>
          <w:szCs w:val="19"/>
        </w:rPr>
        <w:t>a</w:t>
      </w:r>
      <w:r w:rsidRPr="00D73BC3">
        <w:rPr>
          <w:rFonts w:ascii="Arial" w:hAnsi="Arial" w:cs="Arial"/>
          <w:spacing w:val="41"/>
          <w:sz w:val="19"/>
          <w:szCs w:val="19"/>
        </w:rPr>
        <w:t xml:space="preserve"> </w:t>
      </w:r>
      <w:r w:rsidRPr="00D73BC3">
        <w:rPr>
          <w:rFonts w:ascii="Arial" w:hAnsi="Arial" w:cs="Arial"/>
          <w:sz w:val="19"/>
          <w:szCs w:val="19"/>
        </w:rPr>
        <w:t>maximum</w:t>
      </w:r>
      <w:r w:rsidRPr="00D73BC3">
        <w:rPr>
          <w:rFonts w:ascii="Arial" w:hAnsi="Arial" w:cs="Arial"/>
          <w:spacing w:val="39"/>
          <w:sz w:val="19"/>
          <w:szCs w:val="19"/>
        </w:rPr>
        <w:t xml:space="preserve"> </w:t>
      </w:r>
      <w:r w:rsidRPr="00D73BC3">
        <w:rPr>
          <w:rFonts w:ascii="Arial" w:hAnsi="Arial" w:cs="Arial"/>
          <w:sz w:val="19"/>
          <w:szCs w:val="19"/>
        </w:rPr>
        <w:t>spacing</w:t>
      </w:r>
      <w:r w:rsidRPr="00D73BC3">
        <w:rPr>
          <w:rFonts w:ascii="Arial" w:hAnsi="Arial" w:cs="Arial"/>
          <w:spacing w:val="40"/>
          <w:sz w:val="19"/>
          <w:szCs w:val="19"/>
        </w:rPr>
        <w:t xml:space="preserve"> </w:t>
      </w:r>
      <w:r w:rsidRPr="00D73BC3">
        <w:rPr>
          <w:rFonts w:ascii="Arial" w:hAnsi="Arial" w:cs="Arial"/>
          <w:sz w:val="19"/>
          <w:szCs w:val="19"/>
        </w:rPr>
        <w:t>of</w:t>
      </w:r>
      <w:r w:rsidRPr="00D73BC3">
        <w:rPr>
          <w:rFonts w:ascii="Arial" w:hAnsi="Arial" w:cs="Arial"/>
          <w:spacing w:val="42"/>
          <w:sz w:val="19"/>
          <w:szCs w:val="19"/>
        </w:rPr>
        <w:t xml:space="preserve"> </w:t>
      </w:r>
      <w:r w:rsidRPr="00D73BC3">
        <w:rPr>
          <w:rFonts w:ascii="Arial" w:hAnsi="Arial" w:cs="Arial"/>
          <w:sz w:val="19"/>
          <w:szCs w:val="19"/>
        </w:rPr>
        <w:t>5.4m</w:t>
      </w:r>
      <w:r w:rsidRPr="00D73BC3">
        <w:rPr>
          <w:rFonts w:ascii="Arial" w:hAnsi="Arial" w:cs="Arial"/>
          <w:spacing w:val="40"/>
          <w:sz w:val="19"/>
          <w:szCs w:val="19"/>
        </w:rPr>
        <w:t xml:space="preserve"> </w:t>
      </w:r>
      <w:r w:rsidRPr="00D73BC3">
        <w:rPr>
          <w:rFonts w:ascii="Arial" w:hAnsi="Arial" w:cs="Arial"/>
          <w:sz w:val="19"/>
          <w:szCs w:val="19"/>
        </w:rPr>
        <w:t>where</w:t>
      </w:r>
      <w:r w:rsidRPr="00D73BC3">
        <w:rPr>
          <w:rFonts w:ascii="Arial" w:hAnsi="Arial" w:cs="Arial"/>
          <w:spacing w:val="40"/>
          <w:sz w:val="19"/>
          <w:szCs w:val="19"/>
        </w:rPr>
        <w:t xml:space="preserve"> </w:t>
      </w:r>
      <w:r w:rsidRPr="00D73BC3">
        <w:rPr>
          <w:rFonts w:ascii="Arial" w:hAnsi="Arial" w:cs="Arial"/>
          <w:sz w:val="19"/>
          <w:szCs w:val="19"/>
        </w:rPr>
        <w:t>the</w:t>
      </w:r>
      <w:r w:rsidRPr="00D73BC3">
        <w:rPr>
          <w:rFonts w:ascii="Arial" w:hAnsi="Arial" w:cs="Arial"/>
          <w:spacing w:val="41"/>
          <w:sz w:val="19"/>
          <w:szCs w:val="19"/>
        </w:rPr>
        <w:t xml:space="preserve"> </w:t>
      </w:r>
      <w:r w:rsidRPr="00D73BC3">
        <w:rPr>
          <w:rFonts w:ascii="Arial" w:hAnsi="Arial" w:cs="Arial"/>
          <w:sz w:val="19"/>
          <w:szCs w:val="19"/>
        </w:rPr>
        <w:t>studs</w:t>
      </w:r>
      <w:r w:rsidRPr="00D73BC3">
        <w:rPr>
          <w:rFonts w:ascii="Arial" w:hAnsi="Arial" w:cs="Arial"/>
          <w:spacing w:val="40"/>
          <w:sz w:val="19"/>
          <w:szCs w:val="19"/>
        </w:rPr>
        <w:t xml:space="preserve"> </w:t>
      </w:r>
      <w:r w:rsidRPr="00D73BC3">
        <w:rPr>
          <w:rFonts w:ascii="Arial" w:hAnsi="Arial" w:cs="Arial"/>
          <w:sz w:val="19"/>
          <w:szCs w:val="19"/>
        </w:rPr>
        <w:t>are</w:t>
      </w:r>
      <w:r w:rsidRPr="00D73BC3">
        <w:rPr>
          <w:rFonts w:ascii="Arial" w:hAnsi="Arial" w:cs="Arial"/>
          <w:spacing w:val="41"/>
          <w:sz w:val="19"/>
          <w:szCs w:val="19"/>
        </w:rPr>
        <w:t xml:space="preserve"> </w:t>
      </w:r>
      <w:r w:rsidRPr="00D73BC3">
        <w:rPr>
          <w:rFonts w:ascii="Arial" w:hAnsi="Arial" w:cs="Arial"/>
          <w:sz w:val="19"/>
          <w:szCs w:val="19"/>
        </w:rPr>
        <w:t>running continuous to</w:t>
      </w:r>
      <w:r w:rsidRPr="00D73BC3">
        <w:rPr>
          <w:rFonts w:ascii="Arial" w:hAnsi="Arial" w:cs="Arial"/>
          <w:spacing w:val="-1"/>
          <w:sz w:val="19"/>
          <w:szCs w:val="19"/>
        </w:rPr>
        <w:t xml:space="preserve"> </w:t>
      </w:r>
      <w:r w:rsidRPr="00D73BC3">
        <w:rPr>
          <w:rFonts w:ascii="Arial" w:hAnsi="Arial" w:cs="Arial"/>
          <w:sz w:val="19"/>
          <w:szCs w:val="19"/>
        </w:rPr>
        <w:t>full</w:t>
      </w:r>
      <w:r w:rsidRPr="00D73BC3">
        <w:rPr>
          <w:rFonts w:ascii="Arial" w:hAnsi="Arial" w:cs="Arial"/>
          <w:spacing w:val="-2"/>
          <w:sz w:val="19"/>
          <w:szCs w:val="19"/>
        </w:rPr>
        <w:t xml:space="preserve"> </w:t>
      </w:r>
      <w:r w:rsidRPr="00D73BC3">
        <w:rPr>
          <w:rFonts w:ascii="Arial" w:hAnsi="Arial" w:cs="Arial"/>
          <w:sz w:val="19"/>
          <w:szCs w:val="19"/>
        </w:rPr>
        <w:t>height.</w:t>
      </w:r>
    </w:p>
    <w:p w14:paraId="273A35AF" w14:textId="77777777" w:rsidR="00CF382E" w:rsidRPr="00D73BC3" w:rsidRDefault="00CF382E" w:rsidP="00CF382E">
      <w:pPr>
        <w:kinsoku w:val="0"/>
        <w:overflowPunct w:val="0"/>
        <w:autoSpaceDE w:val="0"/>
        <w:autoSpaceDN w:val="0"/>
        <w:adjustRightInd w:val="0"/>
        <w:spacing w:before="2"/>
        <w:rPr>
          <w:rFonts w:ascii="Arial" w:hAnsi="Arial" w:cs="Arial"/>
          <w:sz w:val="16"/>
          <w:szCs w:val="16"/>
        </w:rPr>
      </w:pPr>
    </w:p>
    <w:p w14:paraId="7F2A48DF" w14:textId="6AFCC199"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r w:rsidRPr="00D73BC3">
        <w:rPr>
          <w:rFonts w:ascii="Arial" w:hAnsi="Arial" w:cs="Arial"/>
          <w:sz w:val="19"/>
          <w:szCs w:val="19"/>
        </w:rPr>
        <w:t>Control</w:t>
      </w:r>
      <w:r w:rsidRPr="00D73BC3">
        <w:rPr>
          <w:rFonts w:ascii="Arial" w:hAnsi="Arial" w:cs="Arial"/>
          <w:spacing w:val="7"/>
          <w:sz w:val="19"/>
          <w:szCs w:val="19"/>
        </w:rPr>
        <w:t xml:space="preserve"> </w:t>
      </w:r>
      <w:r w:rsidRPr="00D73BC3">
        <w:rPr>
          <w:rFonts w:ascii="Arial" w:hAnsi="Arial" w:cs="Arial"/>
          <w:sz w:val="19"/>
          <w:szCs w:val="19"/>
        </w:rPr>
        <w:t>and</w:t>
      </w:r>
      <w:r w:rsidRPr="00D73BC3">
        <w:rPr>
          <w:rFonts w:ascii="Arial" w:hAnsi="Arial" w:cs="Arial"/>
          <w:spacing w:val="8"/>
          <w:sz w:val="19"/>
          <w:szCs w:val="19"/>
        </w:rPr>
        <w:t xml:space="preserve"> </w:t>
      </w:r>
      <w:r w:rsidRPr="00D73BC3">
        <w:rPr>
          <w:rFonts w:ascii="Arial" w:hAnsi="Arial" w:cs="Arial"/>
          <w:sz w:val="19"/>
          <w:szCs w:val="19"/>
        </w:rPr>
        <w:t>expansion</w:t>
      </w:r>
      <w:r w:rsidRPr="00D73BC3">
        <w:rPr>
          <w:rFonts w:ascii="Arial" w:hAnsi="Arial" w:cs="Arial"/>
          <w:spacing w:val="5"/>
          <w:sz w:val="19"/>
          <w:szCs w:val="19"/>
        </w:rPr>
        <w:t xml:space="preserve"> </w:t>
      </w:r>
      <w:r w:rsidRPr="00D73BC3">
        <w:rPr>
          <w:rFonts w:ascii="Arial" w:hAnsi="Arial" w:cs="Arial"/>
          <w:sz w:val="19"/>
          <w:szCs w:val="19"/>
        </w:rPr>
        <w:t>joint</w:t>
      </w:r>
      <w:r w:rsidRPr="00D73BC3">
        <w:rPr>
          <w:rFonts w:ascii="Arial" w:hAnsi="Arial" w:cs="Arial"/>
          <w:spacing w:val="7"/>
          <w:sz w:val="19"/>
          <w:szCs w:val="19"/>
        </w:rPr>
        <w:t xml:space="preserve"> </w:t>
      </w:r>
      <w:r w:rsidRPr="00D73BC3">
        <w:rPr>
          <w:rFonts w:ascii="Arial" w:hAnsi="Arial" w:cs="Arial"/>
          <w:sz w:val="19"/>
          <w:szCs w:val="19"/>
        </w:rPr>
        <w:t>installation</w:t>
      </w:r>
      <w:r w:rsidRPr="00D73BC3">
        <w:rPr>
          <w:rFonts w:ascii="Arial" w:hAnsi="Arial" w:cs="Arial"/>
          <w:spacing w:val="7"/>
          <w:sz w:val="19"/>
          <w:szCs w:val="19"/>
        </w:rPr>
        <w:t xml:space="preserve"> </w:t>
      </w:r>
      <w:r w:rsidRPr="00D73BC3">
        <w:rPr>
          <w:rFonts w:ascii="Arial" w:hAnsi="Arial" w:cs="Arial"/>
          <w:sz w:val="19"/>
          <w:szCs w:val="19"/>
        </w:rPr>
        <w:t>in</w:t>
      </w:r>
      <w:r w:rsidRPr="00D73BC3">
        <w:rPr>
          <w:rFonts w:ascii="Arial" w:hAnsi="Arial" w:cs="Arial"/>
          <w:spacing w:val="8"/>
          <w:sz w:val="19"/>
          <w:szCs w:val="19"/>
        </w:rPr>
        <w:t xml:space="preserve"> </w:t>
      </w:r>
      <w:r w:rsidRPr="00D73BC3">
        <w:rPr>
          <w:rFonts w:ascii="Arial" w:hAnsi="Arial" w:cs="Arial"/>
          <w:sz w:val="19"/>
          <w:szCs w:val="19"/>
        </w:rPr>
        <w:t>the</w:t>
      </w:r>
      <w:r w:rsidRPr="00D73BC3">
        <w:rPr>
          <w:rFonts w:ascii="Arial" w:hAnsi="Arial" w:cs="Arial"/>
          <w:spacing w:val="7"/>
          <w:sz w:val="19"/>
          <w:szCs w:val="19"/>
        </w:rPr>
        <w:t xml:space="preserve"> </w:t>
      </w:r>
      <w:r w:rsidRPr="00D73BC3">
        <w:rPr>
          <w:rFonts w:ascii="Arial" w:hAnsi="Arial" w:cs="Arial"/>
          <w:sz w:val="19"/>
          <w:szCs w:val="19"/>
        </w:rPr>
        <w:t>substrate</w:t>
      </w:r>
      <w:r w:rsidRPr="00D73BC3">
        <w:rPr>
          <w:rFonts w:ascii="Arial" w:hAnsi="Arial" w:cs="Arial"/>
          <w:spacing w:val="7"/>
          <w:sz w:val="19"/>
          <w:szCs w:val="19"/>
        </w:rPr>
        <w:t xml:space="preserve"> </w:t>
      </w:r>
      <w:r w:rsidRPr="00D73BC3">
        <w:rPr>
          <w:rFonts w:ascii="Arial" w:hAnsi="Arial" w:cs="Arial"/>
          <w:sz w:val="19"/>
          <w:szCs w:val="19"/>
        </w:rPr>
        <w:t>is</w:t>
      </w:r>
      <w:r w:rsidRPr="00D73BC3">
        <w:rPr>
          <w:rFonts w:ascii="Arial" w:hAnsi="Arial" w:cs="Arial"/>
          <w:spacing w:val="8"/>
          <w:sz w:val="19"/>
          <w:szCs w:val="19"/>
        </w:rPr>
        <w:t xml:space="preserve"> </w:t>
      </w:r>
      <w:r w:rsidRPr="00D73BC3">
        <w:rPr>
          <w:rFonts w:ascii="Arial" w:hAnsi="Arial" w:cs="Arial"/>
          <w:sz w:val="19"/>
          <w:szCs w:val="19"/>
        </w:rPr>
        <w:t>outside</w:t>
      </w:r>
      <w:r w:rsidRPr="00D73BC3">
        <w:rPr>
          <w:rFonts w:ascii="Arial" w:hAnsi="Arial" w:cs="Arial"/>
          <w:spacing w:val="7"/>
          <w:sz w:val="19"/>
          <w:szCs w:val="19"/>
        </w:rPr>
        <w:t xml:space="preserve"> </w:t>
      </w:r>
      <w:r w:rsidRPr="00D73BC3">
        <w:rPr>
          <w:rFonts w:ascii="Arial" w:hAnsi="Arial" w:cs="Arial"/>
          <w:sz w:val="19"/>
          <w:szCs w:val="19"/>
        </w:rPr>
        <w:t>the</w:t>
      </w:r>
      <w:r w:rsidRPr="00D73BC3">
        <w:rPr>
          <w:rFonts w:ascii="Arial" w:hAnsi="Arial" w:cs="Arial"/>
          <w:spacing w:val="7"/>
          <w:sz w:val="19"/>
          <w:szCs w:val="19"/>
        </w:rPr>
        <w:t xml:space="preserve"> </w:t>
      </w:r>
      <w:r w:rsidRPr="00D73BC3">
        <w:rPr>
          <w:rFonts w:ascii="Arial" w:hAnsi="Arial" w:cs="Arial"/>
          <w:sz w:val="19"/>
          <w:szCs w:val="19"/>
        </w:rPr>
        <w:t>scope</w:t>
      </w:r>
      <w:r w:rsidRPr="00D73BC3">
        <w:rPr>
          <w:rFonts w:ascii="Arial" w:hAnsi="Arial" w:cs="Arial"/>
          <w:spacing w:val="7"/>
          <w:sz w:val="19"/>
          <w:szCs w:val="19"/>
        </w:rPr>
        <w:t xml:space="preserve"> </w:t>
      </w:r>
      <w:r w:rsidRPr="00D73BC3">
        <w:rPr>
          <w:rFonts w:ascii="Arial" w:hAnsi="Arial" w:cs="Arial"/>
          <w:sz w:val="19"/>
          <w:szCs w:val="19"/>
        </w:rPr>
        <w:t>of</w:t>
      </w:r>
      <w:r w:rsidRPr="00D73BC3">
        <w:rPr>
          <w:rFonts w:ascii="Arial" w:hAnsi="Arial" w:cs="Arial"/>
          <w:spacing w:val="9"/>
          <w:sz w:val="19"/>
          <w:szCs w:val="19"/>
        </w:rPr>
        <w:t xml:space="preserve"> </w:t>
      </w:r>
      <w:r w:rsidRPr="00D73BC3">
        <w:rPr>
          <w:rFonts w:ascii="Arial" w:hAnsi="Arial" w:cs="Arial"/>
          <w:sz w:val="19"/>
          <w:szCs w:val="19"/>
        </w:rPr>
        <w:t>the</w:t>
      </w:r>
      <w:r w:rsidRPr="00D73BC3">
        <w:rPr>
          <w:rFonts w:ascii="Arial" w:hAnsi="Arial" w:cs="Arial"/>
          <w:spacing w:val="7"/>
          <w:sz w:val="19"/>
          <w:szCs w:val="19"/>
        </w:rPr>
        <w:t xml:space="preserve"> </w:t>
      </w:r>
      <w:r w:rsidR="00B57095">
        <w:rPr>
          <w:rFonts w:ascii="Arial" w:hAnsi="Arial" w:cs="Arial"/>
          <w:spacing w:val="2"/>
          <w:sz w:val="19"/>
          <w:szCs w:val="19"/>
        </w:rPr>
        <w:t xml:space="preserve">MPT </w:t>
      </w:r>
      <w:proofErr w:type="spellStart"/>
      <w:r w:rsidR="00B57095">
        <w:rPr>
          <w:rFonts w:ascii="Arial" w:hAnsi="Arial" w:cs="Arial"/>
          <w:spacing w:val="2"/>
          <w:sz w:val="19"/>
          <w:szCs w:val="19"/>
        </w:rPr>
        <w:t>Fibreclad</w:t>
      </w:r>
      <w:proofErr w:type="spellEnd"/>
      <w:r w:rsidR="00B57095">
        <w:rPr>
          <w:rFonts w:ascii="Arial" w:hAnsi="Arial" w:cs="Arial"/>
          <w:spacing w:val="2"/>
          <w:sz w:val="19"/>
          <w:szCs w:val="19"/>
        </w:rPr>
        <w:t xml:space="preserve"> System</w:t>
      </w:r>
      <w:r w:rsidR="00B57095" w:rsidRPr="00D73BC3">
        <w:rPr>
          <w:rFonts w:ascii="Arial" w:hAnsi="Arial" w:cs="Arial"/>
          <w:spacing w:val="3"/>
          <w:sz w:val="19"/>
          <w:szCs w:val="19"/>
        </w:rPr>
        <w:t xml:space="preserve"> </w:t>
      </w:r>
      <w:r w:rsidRPr="00D73BC3">
        <w:rPr>
          <w:rFonts w:ascii="Arial" w:hAnsi="Arial" w:cs="Arial"/>
          <w:sz w:val="19"/>
          <w:szCs w:val="19"/>
        </w:rPr>
        <w:t>and</w:t>
      </w:r>
      <w:r w:rsidRPr="00D73BC3">
        <w:rPr>
          <w:rFonts w:ascii="Arial" w:hAnsi="Arial" w:cs="Arial"/>
          <w:spacing w:val="8"/>
          <w:sz w:val="19"/>
          <w:szCs w:val="19"/>
        </w:rPr>
        <w:t xml:space="preserve"> </w:t>
      </w:r>
      <w:r w:rsidRPr="00D73BC3">
        <w:rPr>
          <w:rFonts w:ascii="Arial" w:hAnsi="Arial" w:cs="Arial"/>
          <w:sz w:val="19"/>
          <w:szCs w:val="19"/>
        </w:rPr>
        <w:t>must</w:t>
      </w:r>
      <w:r w:rsidRPr="00D73BC3">
        <w:rPr>
          <w:rFonts w:ascii="Arial" w:hAnsi="Arial" w:cs="Arial"/>
          <w:spacing w:val="7"/>
          <w:sz w:val="19"/>
          <w:szCs w:val="19"/>
        </w:rPr>
        <w:t xml:space="preserve"> </w:t>
      </w:r>
      <w:r w:rsidRPr="00D73BC3">
        <w:rPr>
          <w:rFonts w:ascii="Arial" w:hAnsi="Arial" w:cs="Arial"/>
          <w:sz w:val="19"/>
          <w:szCs w:val="19"/>
        </w:rPr>
        <w:t>be</w:t>
      </w:r>
      <w:r w:rsidRPr="00D73BC3">
        <w:rPr>
          <w:rFonts w:ascii="Arial" w:hAnsi="Arial" w:cs="Arial"/>
          <w:spacing w:val="7"/>
          <w:sz w:val="19"/>
          <w:szCs w:val="19"/>
        </w:rPr>
        <w:t xml:space="preserve"> </w:t>
      </w:r>
      <w:r w:rsidRPr="00D73BC3">
        <w:rPr>
          <w:rFonts w:ascii="Arial" w:hAnsi="Arial" w:cs="Arial"/>
          <w:sz w:val="19"/>
          <w:szCs w:val="19"/>
        </w:rPr>
        <w:t>installed</w:t>
      </w:r>
      <w:r w:rsidRPr="00D73BC3">
        <w:rPr>
          <w:rFonts w:ascii="Arial" w:hAnsi="Arial" w:cs="Arial"/>
          <w:spacing w:val="8"/>
          <w:sz w:val="19"/>
          <w:szCs w:val="19"/>
        </w:rPr>
        <w:t xml:space="preserve"> </w:t>
      </w:r>
      <w:r w:rsidRPr="00D73BC3">
        <w:rPr>
          <w:rFonts w:ascii="Arial" w:hAnsi="Arial" w:cs="Arial"/>
          <w:sz w:val="19"/>
          <w:szCs w:val="19"/>
        </w:rPr>
        <w:t>by</w:t>
      </w:r>
      <w:r w:rsidRPr="00D73BC3">
        <w:rPr>
          <w:rFonts w:ascii="Arial" w:hAnsi="Arial" w:cs="Arial"/>
          <w:spacing w:val="6"/>
          <w:sz w:val="19"/>
          <w:szCs w:val="19"/>
        </w:rPr>
        <w:t xml:space="preserve"> </w:t>
      </w:r>
      <w:r w:rsidRPr="00D73BC3">
        <w:rPr>
          <w:rFonts w:ascii="Arial" w:hAnsi="Arial" w:cs="Arial"/>
          <w:sz w:val="19"/>
          <w:szCs w:val="19"/>
        </w:rPr>
        <w:t>the</w:t>
      </w:r>
      <w:r w:rsidRPr="00D73BC3">
        <w:rPr>
          <w:rFonts w:ascii="Arial" w:hAnsi="Arial" w:cs="Arial"/>
          <w:spacing w:val="7"/>
          <w:sz w:val="19"/>
          <w:szCs w:val="19"/>
        </w:rPr>
        <w:t xml:space="preserve"> </w:t>
      </w:r>
      <w:r w:rsidRPr="00D73BC3">
        <w:rPr>
          <w:rFonts w:ascii="Arial" w:hAnsi="Arial" w:cs="Arial"/>
          <w:sz w:val="19"/>
          <w:szCs w:val="19"/>
        </w:rPr>
        <w:t>substrate</w:t>
      </w:r>
      <w:r w:rsidRPr="00D73BC3">
        <w:rPr>
          <w:rFonts w:ascii="Arial" w:hAnsi="Arial" w:cs="Arial"/>
          <w:spacing w:val="7"/>
          <w:sz w:val="19"/>
          <w:szCs w:val="19"/>
        </w:rPr>
        <w:t xml:space="preserve"> </w:t>
      </w:r>
      <w:r w:rsidRPr="00D73BC3">
        <w:rPr>
          <w:rFonts w:ascii="Arial" w:hAnsi="Arial" w:cs="Arial"/>
          <w:sz w:val="19"/>
          <w:szCs w:val="19"/>
        </w:rPr>
        <w:t>installer</w:t>
      </w:r>
      <w:r w:rsidRPr="00D73BC3">
        <w:rPr>
          <w:rFonts w:ascii="Arial" w:hAnsi="Arial" w:cs="Arial"/>
          <w:spacing w:val="6"/>
          <w:sz w:val="19"/>
          <w:szCs w:val="19"/>
        </w:rPr>
        <w:t xml:space="preserve"> </w:t>
      </w:r>
      <w:r w:rsidRPr="00D73BC3">
        <w:rPr>
          <w:rFonts w:ascii="Arial" w:hAnsi="Arial" w:cs="Arial"/>
          <w:sz w:val="19"/>
          <w:szCs w:val="19"/>
        </w:rPr>
        <w:t>or</w:t>
      </w:r>
      <w:r w:rsidRPr="00D73BC3">
        <w:rPr>
          <w:rFonts w:ascii="Arial" w:hAnsi="Arial" w:cs="Arial"/>
          <w:spacing w:val="6"/>
          <w:sz w:val="19"/>
          <w:szCs w:val="19"/>
        </w:rPr>
        <w:t xml:space="preserve"> </w:t>
      </w:r>
      <w:r w:rsidRPr="00D73BC3">
        <w:rPr>
          <w:rFonts w:ascii="Arial" w:hAnsi="Arial" w:cs="Arial"/>
          <w:sz w:val="19"/>
          <w:szCs w:val="19"/>
        </w:rPr>
        <w:t>builder</w:t>
      </w:r>
      <w:r w:rsidRPr="00D73BC3">
        <w:rPr>
          <w:rFonts w:ascii="Arial" w:hAnsi="Arial" w:cs="Arial"/>
          <w:spacing w:val="6"/>
          <w:sz w:val="19"/>
          <w:szCs w:val="19"/>
        </w:rPr>
        <w:t xml:space="preserve"> </w:t>
      </w:r>
      <w:r w:rsidRPr="00D73BC3">
        <w:rPr>
          <w:rFonts w:ascii="Arial" w:hAnsi="Arial" w:cs="Arial"/>
          <w:sz w:val="19"/>
          <w:szCs w:val="19"/>
        </w:rPr>
        <w:t>in</w:t>
      </w:r>
      <w:r w:rsidRPr="00D73BC3">
        <w:rPr>
          <w:rFonts w:ascii="Arial" w:hAnsi="Arial" w:cs="Arial"/>
          <w:spacing w:val="8"/>
          <w:sz w:val="19"/>
          <w:szCs w:val="19"/>
        </w:rPr>
        <w:t xml:space="preserve"> </w:t>
      </w:r>
      <w:r w:rsidRPr="00D73BC3">
        <w:rPr>
          <w:rFonts w:ascii="Arial" w:hAnsi="Arial" w:cs="Arial"/>
          <w:sz w:val="19"/>
          <w:szCs w:val="19"/>
        </w:rPr>
        <w:t>accordance</w:t>
      </w:r>
      <w:r w:rsidRPr="00D73BC3">
        <w:rPr>
          <w:rFonts w:ascii="Arial" w:hAnsi="Arial" w:cs="Arial"/>
          <w:spacing w:val="7"/>
          <w:sz w:val="19"/>
          <w:szCs w:val="19"/>
        </w:rPr>
        <w:t xml:space="preserve"> </w:t>
      </w:r>
      <w:r w:rsidRPr="00D73BC3">
        <w:rPr>
          <w:rFonts w:ascii="Arial" w:hAnsi="Arial" w:cs="Arial"/>
          <w:sz w:val="19"/>
          <w:szCs w:val="19"/>
        </w:rPr>
        <w:t>with</w:t>
      </w:r>
      <w:r w:rsidRPr="00D73BC3">
        <w:rPr>
          <w:rFonts w:ascii="Arial" w:hAnsi="Arial" w:cs="Arial"/>
          <w:spacing w:val="8"/>
          <w:sz w:val="19"/>
          <w:szCs w:val="19"/>
        </w:rPr>
        <w:t xml:space="preserve"> </w:t>
      </w:r>
      <w:r w:rsidRPr="00D73BC3">
        <w:rPr>
          <w:rFonts w:ascii="Arial" w:hAnsi="Arial" w:cs="Arial"/>
          <w:sz w:val="19"/>
          <w:szCs w:val="19"/>
        </w:rPr>
        <w:t>the</w:t>
      </w:r>
      <w:r w:rsidRPr="00D73BC3">
        <w:rPr>
          <w:rFonts w:ascii="Arial" w:hAnsi="Arial" w:cs="Arial"/>
          <w:spacing w:val="7"/>
          <w:sz w:val="19"/>
          <w:szCs w:val="19"/>
        </w:rPr>
        <w:t xml:space="preserve"> </w:t>
      </w:r>
      <w:r w:rsidRPr="00D73BC3">
        <w:rPr>
          <w:rFonts w:ascii="Arial" w:hAnsi="Arial" w:cs="Arial"/>
          <w:sz w:val="19"/>
          <w:szCs w:val="19"/>
        </w:rPr>
        <w:t>technical</w:t>
      </w:r>
      <w:r w:rsidRPr="00D73BC3">
        <w:rPr>
          <w:rFonts w:ascii="Arial" w:hAnsi="Arial" w:cs="Arial"/>
          <w:spacing w:val="7"/>
          <w:sz w:val="19"/>
          <w:szCs w:val="19"/>
        </w:rPr>
        <w:t xml:space="preserve"> </w:t>
      </w:r>
      <w:r w:rsidRPr="00D73BC3">
        <w:rPr>
          <w:rFonts w:ascii="Arial" w:hAnsi="Arial" w:cs="Arial"/>
          <w:sz w:val="19"/>
          <w:szCs w:val="19"/>
        </w:rPr>
        <w:t>instructions</w:t>
      </w:r>
      <w:r w:rsidRPr="00D73BC3">
        <w:rPr>
          <w:rFonts w:ascii="Arial" w:hAnsi="Arial" w:cs="Arial"/>
          <w:spacing w:val="5"/>
          <w:sz w:val="19"/>
          <w:szCs w:val="19"/>
        </w:rPr>
        <w:t xml:space="preserve"> </w:t>
      </w:r>
      <w:r w:rsidRPr="00D73BC3">
        <w:rPr>
          <w:rFonts w:ascii="Arial" w:hAnsi="Arial" w:cs="Arial"/>
          <w:sz w:val="19"/>
          <w:szCs w:val="19"/>
        </w:rPr>
        <w:t>of the</w:t>
      </w:r>
      <w:r w:rsidRPr="00D73BC3">
        <w:rPr>
          <w:rFonts w:ascii="Arial" w:hAnsi="Arial" w:cs="Arial"/>
          <w:spacing w:val="-1"/>
          <w:sz w:val="19"/>
          <w:szCs w:val="19"/>
        </w:rPr>
        <w:t xml:space="preserve"> </w:t>
      </w:r>
      <w:r w:rsidRPr="00D73BC3">
        <w:rPr>
          <w:rFonts w:ascii="Arial" w:hAnsi="Arial" w:cs="Arial"/>
          <w:sz w:val="19"/>
          <w:szCs w:val="19"/>
        </w:rPr>
        <w:t>substrate</w:t>
      </w:r>
      <w:r w:rsidRPr="00D73BC3">
        <w:rPr>
          <w:rFonts w:ascii="Arial" w:hAnsi="Arial" w:cs="Arial"/>
          <w:spacing w:val="-1"/>
          <w:sz w:val="19"/>
          <w:szCs w:val="19"/>
        </w:rPr>
        <w:t xml:space="preserve"> </w:t>
      </w:r>
      <w:r w:rsidRPr="00D73BC3">
        <w:rPr>
          <w:rFonts w:ascii="Arial" w:hAnsi="Arial" w:cs="Arial"/>
          <w:sz w:val="19"/>
          <w:szCs w:val="19"/>
        </w:rPr>
        <w:t>manufacturer</w:t>
      </w:r>
      <w:r w:rsidRPr="00D73BC3">
        <w:rPr>
          <w:rFonts w:ascii="Arial" w:hAnsi="Arial" w:cs="Arial"/>
          <w:spacing w:val="-1"/>
          <w:sz w:val="19"/>
          <w:szCs w:val="19"/>
        </w:rPr>
        <w:t xml:space="preserve"> </w:t>
      </w:r>
      <w:r w:rsidRPr="00D73BC3">
        <w:rPr>
          <w:rFonts w:ascii="Arial" w:hAnsi="Arial" w:cs="Arial"/>
          <w:sz w:val="19"/>
          <w:szCs w:val="19"/>
        </w:rPr>
        <w:t>or</w:t>
      </w:r>
      <w:r w:rsidRPr="00D73BC3">
        <w:rPr>
          <w:rFonts w:ascii="Arial" w:hAnsi="Arial" w:cs="Arial"/>
          <w:spacing w:val="-1"/>
          <w:sz w:val="19"/>
          <w:szCs w:val="19"/>
        </w:rPr>
        <w:t xml:space="preserve"> </w:t>
      </w:r>
      <w:r w:rsidRPr="00D73BC3">
        <w:rPr>
          <w:rFonts w:ascii="Arial" w:hAnsi="Arial" w:cs="Arial"/>
          <w:sz w:val="19"/>
          <w:szCs w:val="19"/>
        </w:rPr>
        <w:t>supplier.</w:t>
      </w:r>
      <w:r w:rsidR="00B57095">
        <w:rPr>
          <w:rFonts w:ascii="Arial" w:hAnsi="Arial" w:cs="Arial"/>
          <w:sz w:val="19"/>
          <w:szCs w:val="19"/>
        </w:rPr>
        <w:t xml:space="preserve"> </w:t>
      </w:r>
    </w:p>
    <w:p w14:paraId="143A8C19" w14:textId="77777777" w:rsidR="00CF382E" w:rsidRPr="00D73BC3" w:rsidRDefault="00CF382E" w:rsidP="00CF382E">
      <w:pPr>
        <w:kinsoku w:val="0"/>
        <w:overflowPunct w:val="0"/>
        <w:autoSpaceDE w:val="0"/>
        <w:autoSpaceDN w:val="0"/>
        <w:adjustRightInd w:val="0"/>
        <w:spacing w:line="247" w:lineRule="auto"/>
        <w:jc w:val="both"/>
        <w:rPr>
          <w:rFonts w:ascii="Arial" w:hAnsi="Arial" w:cs="Arial"/>
          <w:sz w:val="19"/>
          <w:szCs w:val="19"/>
        </w:rPr>
      </w:pPr>
    </w:p>
    <w:p w14:paraId="2F58506A" w14:textId="6F2F3B77" w:rsidR="00CF382E" w:rsidRPr="00D73BC3" w:rsidRDefault="00CF382E" w:rsidP="00CF382E">
      <w:pPr>
        <w:kinsoku w:val="0"/>
        <w:overflowPunct w:val="0"/>
        <w:autoSpaceDE w:val="0"/>
        <w:autoSpaceDN w:val="0"/>
        <w:adjustRightInd w:val="0"/>
        <w:spacing w:before="1"/>
        <w:outlineLvl w:val="3"/>
        <w:rPr>
          <w:rFonts w:ascii="Arial" w:hAnsi="Arial" w:cs="Arial"/>
          <w:b/>
          <w:bCs/>
          <w:sz w:val="19"/>
          <w:szCs w:val="19"/>
        </w:rPr>
      </w:pPr>
      <w:r w:rsidRPr="00D73BC3">
        <w:rPr>
          <w:rFonts w:ascii="Arial" w:hAnsi="Arial" w:cs="Arial"/>
          <w:b/>
          <w:bCs/>
          <w:sz w:val="19"/>
          <w:szCs w:val="19"/>
        </w:rPr>
        <w:lastRenderedPageBreak/>
        <w:t>INTER-STOREY</w:t>
      </w:r>
      <w:r w:rsidRPr="00D73BC3">
        <w:rPr>
          <w:rFonts w:ascii="Arial" w:hAnsi="Arial" w:cs="Arial"/>
          <w:b/>
          <w:bCs/>
          <w:spacing w:val="2"/>
          <w:sz w:val="19"/>
          <w:szCs w:val="19"/>
        </w:rPr>
        <w:t xml:space="preserve"> </w:t>
      </w:r>
      <w:r w:rsidRPr="00D73BC3">
        <w:rPr>
          <w:rFonts w:ascii="Arial" w:hAnsi="Arial" w:cs="Arial"/>
          <w:b/>
          <w:bCs/>
          <w:sz w:val="19"/>
          <w:szCs w:val="19"/>
        </w:rPr>
        <w:t>DRAINED</w:t>
      </w:r>
      <w:r w:rsidRPr="00D73BC3">
        <w:rPr>
          <w:rFonts w:ascii="Arial" w:hAnsi="Arial" w:cs="Arial"/>
          <w:b/>
          <w:bCs/>
          <w:spacing w:val="2"/>
          <w:sz w:val="19"/>
          <w:szCs w:val="19"/>
        </w:rPr>
        <w:t xml:space="preserve"> </w:t>
      </w:r>
      <w:r w:rsidRPr="00D73BC3">
        <w:rPr>
          <w:rFonts w:ascii="Arial" w:hAnsi="Arial" w:cs="Arial"/>
          <w:b/>
          <w:bCs/>
          <w:sz w:val="19"/>
          <w:szCs w:val="19"/>
        </w:rPr>
        <w:t>JOINTS</w:t>
      </w:r>
    </w:p>
    <w:p w14:paraId="6A11B39E" w14:textId="77777777" w:rsidR="00CF382E" w:rsidRPr="00D73BC3" w:rsidRDefault="00CF382E" w:rsidP="00CF382E">
      <w:pPr>
        <w:kinsoku w:val="0"/>
        <w:overflowPunct w:val="0"/>
        <w:autoSpaceDE w:val="0"/>
        <w:autoSpaceDN w:val="0"/>
        <w:adjustRightInd w:val="0"/>
        <w:spacing w:before="2"/>
        <w:rPr>
          <w:rFonts w:ascii="Arial" w:hAnsi="Arial" w:cs="Arial"/>
          <w:b/>
          <w:bCs/>
          <w:sz w:val="19"/>
          <w:szCs w:val="19"/>
        </w:rPr>
      </w:pPr>
    </w:p>
    <w:p w14:paraId="4424AEAE" w14:textId="256C95FA" w:rsidR="00CF382E" w:rsidRPr="00D73BC3" w:rsidRDefault="00CF382E" w:rsidP="00CF382E">
      <w:pPr>
        <w:kinsoku w:val="0"/>
        <w:overflowPunct w:val="0"/>
        <w:autoSpaceDE w:val="0"/>
        <w:autoSpaceDN w:val="0"/>
        <w:adjustRightInd w:val="0"/>
        <w:spacing w:line="249" w:lineRule="auto"/>
        <w:rPr>
          <w:rFonts w:ascii="Arial" w:hAnsi="Arial" w:cs="Arial"/>
          <w:sz w:val="19"/>
          <w:szCs w:val="19"/>
        </w:rPr>
      </w:pPr>
      <w:r w:rsidRPr="00D73BC3">
        <w:rPr>
          <w:rFonts w:ascii="Arial" w:hAnsi="Arial" w:cs="Arial"/>
          <w:sz w:val="19"/>
          <w:szCs w:val="19"/>
        </w:rPr>
        <w:t>Inter-storey</w:t>
      </w:r>
      <w:r w:rsidRPr="00D73BC3">
        <w:rPr>
          <w:rFonts w:ascii="Arial" w:hAnsi="Arial" w:cs="Arial"/>
          <w:spacing w:val="-1"/>
          <w:sz w:val="19"/>
          <w:szCs w:val="19"/>
        </w:rPr>
        <w:t xml:space="preserve"> </w:t>
      </w:r>
      <w:r w:rsidRPr="00D73BC3">
        <w:rPr>
          <w:rFonts w:ascii="Arial" w:hAnsi="Arial" w:cs="Arial"/>
          <w:sz w:val="19"/>
          <w:szCs w:val="19"/>
        </w:rPr>
        <w:t>drained</w:t>
      </w:r>
      <w:r w:rsidRPr="00D73BC3">
        <w:rPr>
          <w:rFonts w:ascii="Arial" w:hAnsi="Arial" w:cs="Arial"/>
          <w:spacing w:val="1"/>
          <w:sz w:val="19"/>
          <w:szCs w:val="19"/>
        </w:rPr>
        <w:t xml:space="preserve"> </w:t>
      </w:r>
      <w:r w:rsidRPr="00D73BC3">
        <w:rPr>
          <w:rFonts w:ascii="Arial" w:hAnsi="Arial" w:cs="Arial"/>
          <w:sz w:val="19"/>
          <w:szCs w:val="19"/>
        </w:rPr>
        <w:t>joints</w:t>
      </w:r>
      <w:r w:rsidRPr="00D73BC3">
        <w:rPr>
          <w:rFonts w:ascii="Arial" w:hAnsi="Arial" w:cs="Arial"/>
          <w:spacing w:val="3"/>
          <w:sz w:val="19"/>
          <w:szCs w:val="19"/>
        </w:rPr>
        <w:t xml:space="preserve"> </w:t>
      </w:r>
      <w:r w:rsidRPr="00D73BC3">
        <w:rPr>
          <w:rFonts w:ascii="Arial" w:hAnsi="Arial" w:cs="Arial"/>
          <w:sz w:val="19"/>
          <w:szCs w:val="19"/>
        </w:rPr>
        <w:t>must</w:t>
      </w:r>
      <w:r w:rsidRPr="00D73BC3">
        <w:rPr>
          <w:rFonts w:ascii="Arial" w:hAnsi="Arial" w:cs="Arial"/>
          <w:spacing w:val="-3"/>
          <w:sz w:val="19"/>
          <w:szCs w:val="19"/>
        </w:rPr>
        <w:t xml:space="preserve"> </w:t>
      </w:r>
      <w:r w:rsidRPr="00D73BC3">
        <w:rPr>
          <w:rFonts w:ascii="Arial" w:hAnsi="Arial" w:cs="Arial"/>
          <w:sz w:val="19"/>
          <w:szCs w:val="19"/>
        </w:rPr>
        <w:t>be</w:t>
      </w:r>
      <w:r w:rsidRPr="00D73BC3">
        <w:rPr>
          <w:rFonts w:ascii="Arial" w:hAnsi="Arial" w:cs="Arial"/>
          <w:spacing w:val="2"/>
          <w:sz w:val="19"/>
          <w:szCs w:val="19"/>
        </w:rPr>
        <w:t xml:space="preserve"> </w:t>
      </w:r>
      <w:r w:rsidRPr="00D73BC3">
        <w:rPr>
          <w:rFonts w:ascii="Arial" w:hAnsi="Arial" w:cs="Arial"/>
          <w:sz w:val="19"/>
          <w:szCs w:val="19"/>
        </w:rPr>
        <w:t>provided</w:t>
      </w:r>
      <w:r w:rsidRPr="00D73BC3">
        <w:rPr>
          <w:rFonts w:ascii="Arial" w:hAnsi="Arial" w:cs="Arial"/>
          <w:spacing w:val="1"/>
          <w:sz w:val="19"/>
          <w:szCs w:val="19"/>
        </w:rPr>
        <w:t xml:space="preserve"> </w:t>
      </w:r>
      <w:r w:rsidRPr="00D73BC3">
        <w:rPr>
          <w:rFonts w:ascii="Arial" w:hAnsi="Arial" w:cs="Arial"/>
          <w:sz w:val="19"/>
          <w:szCs w:val="19"/>
        </w:rPr>
        <w:t>to</w:t>
      </w:r>
      <w:r w:rsidRPr="00D73BC3">
        <w:rPr>
          <w:rFonts w:ascii="Arial" w:hAnsi="Arial" w:cs="Arial"/>
          <w:spacing w:val="1"/>
          <w:sz w:val="19"/>
          <w:szCs w:val="19"/>
        </w:rPr>
        <w:t xml:space="preserve"> </w:t>
      </w:r>
      <w:r w:rsidRPr="00D73BC3">
        <w:rPr>
          <w:rFonts w:ascii="Arial" w:hAnsi="Arial" w:cs="Arial"/>
          <w:sz w:val="19"/>
          <w:szCs w:val="19"/>
        </w:rPr>
        <w:t>limit</w:t>
      </w:r>
      <w:r w:rsidRPr="00D73BC3">
        <w:rPr>
          <w:rFonts w:ascii="Arial" w:hAnsi="Arial" w:cs="Arial"/>
          <w:spacing w:val="2"/>
          <w:sz w:val="19"/>
          <w:szCs w:val="19"/>
        </w:rPr>
        <w:t xml:space="preserve"> </w:t>
      </w:r>
      <w:r w:rsidRPr="00D73BC3">
        <w:rPr>
          <w:rFonts w:ascii="Arial" w:hAnsi="Arial" w:cs="Arial"/>
          <w:sz w:val="19"/>
          <w:szCs w:val="19"/>
        </w:rPr>
        <w:t>continuous cavities</w:t>
      </w:r>
      <w:r w:rsidRPr="00D73BC3">
        <w:rPr>
          <w:rFonts w:ascii="Arial" w:hAnsi="Arial" w:cs="Arial"/>
          <w:spacing w:val="3"/>
          <w:sz w:val="19"/>
          <w:szCs w:val="19"/>
        </w:rPr>
        <w:t xml:space="preserve"> </w:t>
      </w:r>
      <w:r w:rsidRPr="00D73BC3">
        <w:rPr>
          <w:rFonts w:ascii="Arial" w:hAnsi="Arial" w:cs="Arial"/>
          <w:sz w:val="19"/>
          <w:szCs w:val="19"/>
        </w:rPr>
        <w:t>to</w:t>
      </w:r>
      <w:r w:rsidRPr="00D73BC3">
        <w:rPr>
          <w:rFonts w:ascii="Arial" w:hAnsi="Arial" w:cs="Arial"/>
          <w:spacing w:val="3"/>
          <w:sz w:val="19"/>
          <w:szCs w:val="19"/>
        </w:rPr>
        <w:t xml:space="preserve"> </w:t>
      </w:r>
      <w:r w:rsidRPr="00D73BC3">
        <w:rPr>
          <w:rFonts w:ascii="Arial" w:hAnsi="Arial" w:cs="Arial"/>
          <w:sz w:val="19"/>
          <w:szCs w:val="19"/>
        </w:rPr>
        <w:t>2</w:t>
      </w:r>
      <w:r w:rsidRPr="00D73BC3">
        <w:rPr>
          <w:rFonts w:ascii="Arial" w:hAnsi="Arial" w:cs="Arial"/>
          <w:spacing w:val="1"/>
          <w:sz w:val="19"/>
          <w:szCs w:val="19"/>
        </w:rPr>
        <w:t xml:space="preserve"> </w:t>
      </w:r>
      <w:proofErr w:type="spellStart"/>
      <w:r w:rsidRPr="00D73BC3">
        <w:rPr>
          <w:rFonts w:ascii="Arial" w:hAnsi="Arial" w:cs="Arial"/>
          <w:sz w:val="19"/>
          <w:szCs w:val="19"/>
        </w:rPr>
        <w:t>storeys</w:t>
      </w:r>
      <w:proofErr w:type="spellEnd"/>
      <w:r w:rsidRPr="00D73BC3">
        <w:rPr>
          <w:rFonts w:ascii="Arial" w:hAnsi="Arial" w:cs="Arial"/>
          <w:spacing w:val="3"/>
          <w:sz w:val="19"/>
          <w:szCs w:val="19"/>
        </w:rPr>
        <w:t xml:space="preserve"> </w:t>
      </w:r>
      <w:r w:rsidRPr="00D73BC3">
        <w:rPr>
          <w:rFonts w:ascii="Arial" w:hAnsi="Arial" w:cs="Arial"/>
          <w:sz w:val="19"/>
          <w:szCs w:val="19"/>
        </w:rPr>
        <w:t>in</w:t>
      </w:r>
      <w:r w:rsidRPr="00D73BC3">
        <w:rPr>
          <w:rFonts w:ascii="Arial" w:hAnsi="Arial" w:cs="Arial"/>
          <w:spacing w:val="1"/>
          <w:sz w:val="19"/>
          <w:szCs w:val="19"/>
        </w:rPr>
        <w:t xml:space="preserve"> </w:t>
      </w:r>
      <w:r w:rsidRPr="00D73BC3">
        <w:rPr>
          <w:rFonts w:ascii="Arial" w:hAnsi="Arial" w:cs="Arial"/>
          <w:sz w:val="19"/>
          <w:szCs w:val="19"/>
        </w:rPr>
        <w:t>height</w:t>
      </w:r>
      <w:r w:rsidRPr="00D73BC3">
        <w:rPr>
          <w:rFonts w:ascii="Arial" w:hAnsi="Arial" w:cs="Arial"/>
          <w:spacing w:val="2"/>
          <w:sz w:val="19"/>
          <w:szCs w:val="19"/>
        </w:rPr>
        <w:t xml:space="preserve"> </w:t>
      </w:r>
      <w:r w:rsidRPr="00D73BC3">
        <w:rPr>
          <w:rFonts w:ascii="Arial" w:hAnsi="Arial" w:cs="Arial"/>
          <w:sz w:val="19"/>
          <w:szCs w:val="19"/>
        </w:rPr>
        <w:t>or</w:t>
      </w:r>
      <w:r w:rsidRPr="00D73BC3">
        <w:rPr>
          <w:rFonts w:ascii="Arial" w:hAnsi="Arial" w:cs="Arial"/>
          <w:spacing w:val="-1"/>
          <w:sz w:val="19"/>
          <w:szCs w:val="19"/>
        </w:rPr>
        <w:t xml:space="preserve"> </w:t>
      </w:r>
      <w:r w:rsidRPr="00D73BC3">
        <w:rPr>
          <w:rFonts w:ascii="Arial" w:hAnsi="Arial" w:cs="Arial"/>
          <w:sz w:val="19"/>
          <w:szCs w:val="19"/>
        </w:rPr>
        <w:t>7m</w:t>
      </w:r>
      <w:r w:rsidRPr="00D73BC3">
        <w:rPr>
          <w:rFonts w:ascii="Arial" w:hAnsi="Arial" w:cs="Arial"/>
          <w:spacing w:val="1"/>
          <w:sz w:val="19"/>
          <w:szCs w:val="19"/>
        </w:rPr>
        <w:t xml:space="preserve"> </w:t>
      </w:r>
      <w:r w:rsidRPr="00D73BC3">
        <w:rPr>
          <w:rFonts w:ascii="Arial" w:hAnsi="Arial" w:cs="Arial"/>
          <w:sz w:val="19"/>
          <w:szCs w:val="19"/>
        </w:rPr>
        <w:t>maximum</w:t>
      </w:r>
      <w:r w:rsidRPr="00D73BC3">
        <w:rPr>
          <w:rFonts w:ascii="Arial" w:hAnsi="Arial" w:cs="Arial"/>
          <w:spacing w:val="1"/>
          <w:sz w:val="19"/>
          <w:szCs w:val="19"/>
        </w:rPr>
        <w:t xml:space="preserve"> </w:t>
      </w:r>
      <w:r w:rsidRPr="00D73BC3">
        <w:rPr>
          <w:rFonts w:ascii="Arial" w:hAnsi="Arial" w:cs="Arial"/>
          <w:sz w:val="19"/>
          <w:szCs w:val="19"/>
        </w:rPr>
        <w:t>in accordance</w:t>
      </w:r>
      <w:r w:rsidRPr="00D73BC3">
        <w:rPr>
          <w:rFonts w:ascii="Arial" w:hAnsi="Arial" w:cs="Arial"/>
          <w:spacing w:val="-1"/>
          <w:sz w:val="19"/>
          <w:szCs w:val="19"/>
        </w:rPr>
        <w:t xml:space="preserve"> </w:t>
      </w:r>
      <w:r w:rsidRPr="00D73BC3">
        <w:rPr>
          <w:rFonts w:ascii="Arial" w:hAnsi="Arial" w:cs="Arial"/>
          <w:sz w:val="19"/>
          <w:szCs w:val="19"/>
        </w:rPr>
        <w:t>with</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requirements of</w:t>
      </w:r>
      <w:r w:rsidRPr="00D73BC3">
        <w:rPr>
          <w:rFonts w:ascii="Arial" w:hAnsi="Arial" w:cs="Arial"/>
          <w:spacing w:val="-1"/>
          <w:sz w:val="19"/>
          <w:szCs w:val="19"/>
        </w:rPr>
        <w:t xml:space="preserve"> </w:t>
      </w:r>
      <w:r w:rsidRPr="00D73BC3">
        <w:rPr>
          <w:rFonts w:ascii="Arial" w:hAnsi="Arial" w:cs="Arial"/>
          <w:sz w:val="19"/>
          <w:szCs w:val="19"/>
        </w:rPr>
        <w:t>NZBC Acceptable</w:t>
      </w:r>
      <w:r w:rsidRPr="00D73BC3">
        <w:rPr>
          <w:rFonts w:ascii="Arial" w:hAnsi="Arial" w:cs="Arial"/>
          <w:spacing w:val="4"/>
          <w:sz w:val="19"/>
          <w:szCs w:val="19"/>
        </w:rPr>
        <w:t xml:space="preserve"> </w:t>
      </w:r>
      <w:r w:rsidRPr="00D73BC3">
        <w:rPr>
          <w:rFonts w:ascii="Arial" w:hAnsi="Arial" w:cs="Arial"/>
          <w:sz w:val="19"/>
          <w:szCs w:val="19"/>
        </w:rPr>
        <w:t>Solution</w:t>
      </w:r>
      <w:r w:rsidRPr="00D73BC3">
        <w:rPr>
          <w:rFonts w:ascii="Arial" w:hAnsi="Arial" w:cs="Arial"/>
          <w:spacing w:val="1"/>
          <w:sz w:val="19"/>
          <w:szCs w:val="19"/>
        </w:rPr>
        <w:t xml:space="preserve"> </w:t>
      </w:r>
      <w:r w:rsidRPr="00D73BC3">
        <w:rPr>
          <w:rFonts w:ascii="Arial" w:hAnsi="Arial" w:cs="Arial"/>
          <w:sz w:val="19"/>
          <w:szCs w:val="19"/>
        </w:rPr>
        <w:t>E2/AS1, Paragraph</w:t>
      </w:r>
      <w:r w:rsidRPr="00D73BC3">
        <w:rPr>
          <w:rFonts w:ascii="Arial" w:hAnsi="Arial" w:cs="Arial"/>
          <w:spacing w:val="1"/>
          <w:sz w:val="19"/>
          <w:szCs w:val="19"/>
        </w:rPr>
        <w:t xml:space="preserve"> </w:t>
      </w:r>
      <w:r w:rsidRPr="00D73BC3">
        <w:rPr>
          <w:rFonts w:ascii="Arial" w:hAnsi="Arial" w:cs="Arial"/>
          <w:sz w:val="19"/>
          <w:szCs w:val="19"/>
        </w:rPr>
        <w:t>9.1.9.4.</w:t>
      </w:r>
    </w:p>
    <w:p w14:paraId="4E4E33D5" w14:textId="77777777" w:rsidR="00CF382E" w:rsidRPr="00D73BC3" w:rsidRDefault="00CF382E" w:rsidP="00CF382E">
      <w:pPr>
        <w:kinsoku w:val="0"/>
        <w:overflowPunct w:val="0"/>
        <w:autoSpaceDE w:val="0"/>
        <w:autoSpaceDN w:val="0"/>
        <w:adjustRightInd w:val="0"/>
        <w:spacing w:line="249" w:lineRule="auto"/>
        <w:rPr>
          <w:rFonts w:ascii="Arial" w:hAnsi="Arial" w:cs="Arial"/>
          <w:sz w:val="19"/>
          <w:szCs w:val="19"/>
        </w:rPr>
      </w:pPr>
    </w:p>
    <w:p w14:paraId="29275E6D" w14:textId="77777777" w:rsidR="00CF382E" w:rsidRPr="00D73BC3" w:rsidRDefault="00CF382E" w:rsidP="00CF382E">
      <w:pPr>
        <w:kinsoku w:val="0"/>
        <w:overflowPunct w:val="0"/>
        <w:autoSpaceDE w:val="0"/>
        <w:autoSpaceDN w:val="0"/>
        <w:adjustRightInd w:val="0"/>
        <w:spacing w:before="8"/>
        <w:rPr>
          <w:rFonts w:ascii="Arial" w:hAnsi="Arial" w:cs="Arial"/>
          <w:sz w:val="19"/>
          <w:szCs w:val="19"/>
        </w:rPr>
      </w:pPr>
    </w:p>
    <w:p w14:paraId="665E5296" w14:textId="77777777" w:rsidR="00CF382E" w:rsidRPr="00D73BC3" w:rsidRDefault="00CF382E" w:rsidP="00CF382E">
      <w:pPr>
        <w:kinsoku w:val="0"/>
        <w:overflowPunct w:val="0"/>
        <w:autoSpaceDE w:val="0"/>
        <w:autoSpaceDN w:val="0"/>
        <w:adjustRightInd w:val="0"/>
        <w:spacing w:before="1"/>
        <w:outlineLvl w:val="3"/>
        <w:rPr>
          <w:rFonts w:ascii="Arial" w:hAnsi="Arial" w:cs="Arial"/>
          <w:b/>
          <w:bCs/>
          <w:sz w:val="19"/>
          <w:szCs w:val="19"/>
        </w:rPr>
      </w:pPr>
      <w:r w:rsidRPr="00D73BC3">
        <w:rPr>
          <w:rFonts w:ascii="Arial" w:hAnsi="Arial" w:cs="Arial"/>
          <w:b/>
          <w:bCs/>
          <w:sz w:val="19"/>
          <w:szCs w:val="19"/>
        </w:rPr>
        <w:t>HANDLING</w:t>
      </w:r>
      <w:r w:rsidRPr="00D73BC3">
        <w:rPr>
          <w:rFonts w:ascii="Arial" w:hAnsi="Arial" w:cs="Arial"/>
          <w:b/>
          <w:bCs/>
          <w:spacing w:val="3"/>
          <w:sz w:val="19"/>
          <w:szCs w:val="19"/>
        </w:rPr>
        <w:t xml:space="preserve"> </w:t>
      </w:r>
      <w:r w:rsidRPr="00D73BC3">
        <w:rPr>
          <w:rFonts w:ascii="Arial" w:hAnsi="Arial" w:cs="Arial"/>
          <w:b/>
          <w:bCs/>
          <w:sz w:val="19"/>
          <w:szCs w:val="19"/>
        </w:rPr>
        <w:t>AND</w:t>
      </w:r>
      <w:r w:rsidRPr="00D73BC3">
        <w:rPr>
          <w:rFonts w:ascii="Arial" w:hAnsi="Arial" w:cs="Arial"/>
          <w:b/>
          <w:bCs/>
          <w:spacing w:val="4"/>
          <w:sz w:val="19"/>
          <w:szCs w:val="19"/>
        </w:rPr>
        <w:t xml:space="preserve"> </w:t>
      </w:r>
      <w:r w:rsidRPr="00D73BC3">
        <w:rPr>
          <w:rFonts w:ascii="Arial" w:hAnsi="Arial" w:cs="Arial"/>
          <w:b/>
          <w:bCs/>
          <w:sz w:val="19"/>
          <w:szCs w:val="19"/>
        </w:rPr>
        <w:t>STORAGE</w:t>
      </w:r>
    </w:p>
    <w:p w14:paraId="4B934046" w14:textId="77777777" w:rsidR="00CF382E" w:rsidRPr="00D73BC3" w:rsidRDefault="00CF382E" w:rsidP="00CF382E">
      <w:pPr>
        <w:kinsoku w:val="0"/>
        <w:overflowPunct w:val="0"/>
        <w:autoSpaceDE w:val="0"/>
        <w:autoSpaceDN w:val="0"/>
        <w:adjustRightInd w:val="0"/>
        <w:spacing w:before="2"/>
        <w:rPr>
          <w:rFonts w:ascii="Arial" w:hAnsi="Arial" w:cs="Arial"/>
          <w:b/>
          <w:bCs/>
          <w:sz w:val="19"/>
          <w:szCs w:val="19"/>
        </w:rPr>
      </w:pPr>
    </w:p>
    <w:p w14:paraId="6B1599F7" w14:textId="36E41BE5" w:rsidR="00CF382E" w:rsidRPr="00D73BC3" w:rsidRDefault="00CF382E" w:rsidP="00CF382E">
      <w:pPr>
        <w:kinsoku w:val="0"/>
        <w:overflowPunct w:val="0"/>
        <w:autoSpaceDE w:val="0"/>
        <w:autoSpaceDN w:val="0"/>
        <w:adjustRightInd w:val="0"/>
        <w:spacing w:line="247" w:lineRule="auto"/>
        <w:rPr>
          <w:rFonts w:ascii="Arial" w:hAnsi="Arial" w:cs="Arial"/>
          <w:sz w:val="19"/>
          <w:szCs w:val="19"/>
        </w:rPr>
      </w:pPr>
      <w:r w:rsidRPr="00D73BC3">
        <w:rPr>
          <w:rFonts w:ascii="Arial" w:hAnsi="Arial" w:cs="Arial"/>
          <w:sz w:val="19"/>
          <w:szCs w:val="19"/>
        </w:rPr>
        <w:t>Handling</w:t>
      </w:r>
      <w:r w:rsidRPr="00D73BC3">
        <w:rPr>
          <w:rFonts w:ascii="Arial" w:hAnsi="Arial" w:cs="Arial"/>
          <w:spacing w:val="16"/>
          <w:sz w:val="19"/>
          <w:szCs w:val="19"/>
        </w:rPr>
        <w:t xml:space="preserve"> </w:t>
      </w:r>
      <w:r w:rsidRPr="00D73BC3">
        <w:rPr>
          <w:rFonts w:ascii="Arial" w:hAnsi="Arial" w:cs="Arial"/>
          <w:sz w:val="19"/>
          <w:szCs w:val="19"/>
        </w:rPr>
        <w:t>and</w:t>
      </w:r>
      <w:r w:rsidRPr="00D73BC3">
        <w:rPr>
          <w:rFonts w:ascii="Arial" w:hAnsi="Arial" w:cs="Arial"/>
          <w:spacing w:val="18"/>
          <w:sz w:val="19"/>
          <w:szCs w:val="19"/>
        </w:rPr>
        <w:t xml:space="preserve"> </w:t>
      </w:r>
      <w:r w:rsidRPr="00D73BC3">
        <w:rPr>
          <w:rFonts w:ascii="Arial" w:hAnsi="Arial" w:cs="Arial"/>
          <w:sz w:val="19"/>
          <w:szCs w:val="19"/>
        </w:rPr>
        <w:t>storage</w:t>
      </w:r>
      <w:r w:rsidRPr="00D73BC3">
        <w:rPr>
          <w:rFonts w:ascii="Arial" w:hAnsi="Arial" w:cs="Arial"/>
          <w:spacing w:val="17"/>
          <w:sz w:val="19"/>
          <w:szCs w:val="19"/>
        </w:rPr>
        <w:t xml:space="preserve"> </w:t>
      </w:r>
      <w:r w:rsidRPr="00D73BC3">
        <w:rPr>
          <w:rFonts w:ascii="Arial" w:hAnsi="Arial" w:cs="Arial"/>
          <w:sz w:val="19"/>
          <w:szCs w:val="19"/>
        </w:rPr>
        <w:t>of</w:t>
      </w:r>
      <w:r w:rsidRPr="00D73BC3">
        <w:rPr>
          <w:rFonts w:ascii="Arial" w:hAnsi="Arial" w:cs="Arial"/>
          <w:spacing w:val="17"/>
          <w:sz w:val="19"/>
          <w:szCs w:val="19"/>
        </w:rPr>
        <w:t xml:space="preserve"> </w:t>
      </w:r>
      <w:r w:rsidRPr="00D73BC3">
        <w:rPr>
          <w:rFonts w:ascii="Arial" w:hAnsi="Arial" w:cs="Arial"/>
          <w:sz w:val="19"/>
          <w:szCs w:val="19"/>
        </w:rPr>
        <w:t>all</w:t>
      </w:r>
      <w:r w:rsidRPr="00D73BC3">
        <w:rPr>
          <w:rFonts w:ascii="Arial" w:hAnsi="Arial" w:cs="Arial"/>
          <w:spacing w:val="17"/>
          <w:sz w:val="19"/>
          <w:szCs w:val="19"/>
        </w:rPr>
        <w:t xml:space="preserve"> </w:t>
      </w:r>
      <w:r w:rsidRPr="00D73BC3">
        <w:rPr>
          <w:rFonts w:ascii="Arial" w:hAnsi="Arial" w:cs="Arial"/>
          <w:sz w:val="19"/>
          <w:szCs w:val="19"/>
        </w:rPr>
        <w:t>materials</w:t>
      </w:r>
      <w:r w:rsidRPr="00D73BC3">
        <w:rPr>
          <w:rFonts w:ascii="Arial" w:hAnsi="Arial" w:cs="Arial"/>
          <w:spacing w:val="17"/>
          <w:sz w:val="19"/>
          <w:szCs w:val="19"/>
        </w:rPr>
        <w:t xml:space="preserve"> </w:t>
      </w:r>
      <w:r w:rsidRPr="00D73BC3">
        <w:rPr>
          <w:rFonts w:ascii="Arial" w:hAnsi="Arial" w:cs="Arial"/>
          <w:sz w:val="19"/>
          <w:szCs w:val="19"/>
        </w:rPr>
        <w:t>on</w:t>
      </w:r>
      <w:r w:rsidRPr="00D73BC3">
        <w:rPr>
          <w:rFonts w:ascii="Arial" w:hAnsi="Arial" w:cs="Arial"/>
          <w:spacing w:val="18"/>
          <w:sz w:val="19"/>
          <w:szCs w:val="19"/>
        </w:rPr>
        <w:t xml:space="preserve"> </w:t>
      </w:r>
      <w:r w:rsidRPr="00D73BC3">
        <w:rPr>
          <w:rFonts w:ascii="Arial" w:hAnsi="Arial" w:cs="Arial"/>
          <w:sz w:val="19"/>
          <w:szCs w:val="19"/>
        </w:rPr>
        <w:t>site</w:t>
      </w:r>
      <w:r w:rsidRPr="00D73BC3">
        <w:rPr>
          <w:rFonts w:ascii="Arial" w:hAnsi="Arial" w:cs="Arial"/>
          <w:spacing w:val="17"/>
          <w:sz w:val="19"/>
          <w:szCs w:val="19"/>
        </w:rPr>
        <w:t xml:space="preserve"> </w:t>
      </w:r>
      <w:r w:rsidRPr="00D73BC3">
        <w:rPr>
          <w:rFonts w:ascii="Arial" w:hAnsi="Arial" w:cs="Arial"/>
          <w:sz w:val="19"/>
          <w:szCs w:val="19"/>
        </w:rPr>
        <w:t>is</w:t>
      </w:r>
      <w:r w:rsidRPr="00D73BC3">
        <w:rPr>
          <w:rFonts w:ascii="Arial" w:hAnsi="Arial" w:cs="Arial"/>
          <w:spacing w:val="17"/>
          <w:sz w:val="19"/>
          <w:szCs w:val="19"/>
        </w:rPr>
        <w:t xml:space="preserve"> </w:t>
      </w:r>
      <w:r w:rsidRPr="00D73BC3">
        <w:rPr>
          <w:rFonts w:ascii="Arial" w:hAnsi="Arial" w:cs="Arial"/>
          <w:sz w:val="19"/>
          <w:szCs w:val="19"/>
        </w:rPr>
        <w:t>the</w:t>
      </w:r>
      <w:r w:rsidRPr="00D73BC3">
        <w:rPr>
          <w:rFonts w:ascii="Arial" w:hAnsi="Arial" w:cs="Arial"/>
          <w:spacing w:val="17"/>
          <w:sz w:val="19"/>
          <w:szCs w:val="19"/>
        </w:rPr>
        <w:t xml:space="preserve"> </w:t>
      </w:r>
      <w:r w:rsidRPr="00D73BC3">
        <w:rPr>
          <w:rFonts w:ascii="Arial" w:hAnsi="Arial" w:cs="Arial"/>
          <w:sz w:val="19"/>
          <w:szCs w:val="19"/>
        </w:rPr>
        <w:t>responsibility</w:t>
      </w:r>
      <w:r w:rsidRPr="00D73BC3">
        <w:rPr>
          <w:rFonts w:ascii="Arial" w:hAnsi="Arial" w:cs="Arial"/>
          <w:spacing w:val="13"/>
          <w:sz w:val="19"/>
          <w:szCs w:val="19"/>
        </w:rPr>
        <w:t xml:space="preserve"> </w:t>
      </w:r>
      <w:r w:rsidRPr="00D73BC3">
        <w:rPr>
          <w:rFonts w:ascii="Arial" w:hAnsi="Arial" w:cs="Arial"/>
          <w:sz w:val="19"/>
          <w:szCs w:val="19"/>
        </w:rPr>
        <w:t>of</w:t>
      </w:r>
      <w:r w:rsidRPr="00D73BC3">
        <w:rPr>
          <w:rFonts w:ascii="Arial" w:hAnsi="Arial" w:cs="Arial"/>
          <w:spacing w:val="18"/>
          <w:sz w:val="19"/>
          <w:szCs w:val="19"/>
        </w:rPr>
        <w:t xml:space="preserve"> </w:t>
      </w:r>
      <w:r w:rsidRPr="00D73BC3">
        <w:rPr>
          <w:rFonts w:ascii="Arial" w:hAnsi="Arial" w:cs="Arial"/>
          <w:sz w:val="19"/>
          <w:szCs w:val="19"/>
        </w:rPr>
        <w:t>the</w:t>
      </w:r>
      <w:r w:rsidRPr="00D73BC3">
        <w:rPr>
          <w:rFonts w:ascii="Arial" w:hAnsi="Arial" w:cs="Arial"/>
          <w:spacing w:val="17"/>
          <w:sz w:val="19"/>
          <w:szCs w:val="19"/>
        </w:rPr>
        <w:t xml:space="preserve"> </w:t>
      </w:r>
      <w:r w:rsidR="007F7871" w:rsidRPr="007F7871">
        <w:rPr>
          <w:rFonts w:ascii="Arial" w:hAnsi="Arial" w:cs="Arial"/>
          <w:sz w:val="19"/>
          <w:szCs w:val="19"/>
        </w:rPr>
        <w:t>Petros Holdings Ltd</w:t>
      </w:r>
      <w:r w:rsidRPr="00D73BC3">
        <w:rPr>
          <w:rFonts w:ascii="Arial" w:hAnsi="Arial" w:cs="Arial"/>
          <w:spacing w:val="17"/>
          <w:sz w:val="19"/>
          <w:szCs w:val="19"/>
        </w:rPr>
        <w:t xml:space="preserve"> </w:t>
      </w:r>
      <w:r w:rsidRPr="00D73BC3">
        <w:rPr>
          <w:rFonts w:ascii="Arial" w:hAnsi="Arial" w:cs="Arial"/>
          <w:sz w:val="19"/>
          <w:szCs w:val="19"/>
        </w:rPr>
        <w:t>Approved</w:t>
      </w:r>
      <w:r w:rsidRPr="00D73BC3">
        <w:rPr>
          <w:rFonts w:ascii="Arial" w:hAnsi="Arial" w:cs="Arial"/>
          <w:spacing w:val="15"/>
          <w:sz w:val="19"/>
          <w:szCs w:val="19"/>
        </w:rPr>
        <w:t xml:space="preserve"> </w:t>
      </w:r>
      <w:r w:rsidRPr="00D73BC3">
        <w:rPr>
          <w:rFonts w:ascii="Arial" w:hAnsi="Arial" w:cs="Arial"/>
          <w:sz w:val="19"/>
          <w:szCs w:val="19"/>
        </w:rPr>
        <w:t>Installer.</w:t>
      </w:r>
      <w:r w:rsidRPr="00D73BC3">
        <w:rPr>
          <w:rFonts w:ascii="Arial" w:hAnsi="Arial" w:cs="Arial"/>
          <w:spacing w:val="17"/>
          <w:sz w:val="19"/>
          <w:szCs w:val="19"/>
        </w:rPr>
        <w:t xml:space="preserve">  </w:t>
      </w:r>
      <w:r w:rsidRPr="00D73BC3">
        <w:rPr>
          <w:rFonts w:ascii="Arial" w:hAnsi="Arial" w:cs="Arial"/>
          <w:sz w:val="19"/>
          <w:szCs w:val="19"/>
        </w:rPr>
        <w:t>Bags</w:t>
      </w:r>
      <w:r w:rsidRPr="00D73BC3">
        <w:rPr>
          <w:rFonts w:ascii="Arial" w:hAnsi="Arial" w:cs="Arial"/>
          <w:spacing w:val="17"/>
          <w:sz w:val="19"/>
          <w:szCs w:val="19"/>
        </w:rPr>
        <w:t xml:space="preserve"> </w:t>
      </w:r>
      <w:r w:rsidRPr="00D73BC3">
        <w:rPr>
          <w:rFonts w:ascii="Arial" w:hAnsi="Arial" w:cs="Arial"/>
          <w:sz w:val="19"/>
          <w:szCs w:val="19"/>
        </w:rPr>
        <w:t xml:space="preserve">of </w:t>
      </w:r>
      <w:r w:rsidR="007F7871">
        <w:rPr>
          <w:rFonts w:ascii="Arial" w:hAnsi="Arial" w:cs="Arial"/>
          <w:sz w:val="19"/>
          <w:szCs w:val="19"/>
        </w:rPr>
        <w:t>plaster</w:t>
      </w:r>
      <w:r w:rsidRPr="00D73BC3">
        <w:rPr>
          <w:rFonts w:ascii="Arial" w:hAnsi="Arial" w:cs="Arial"/>
          <w:spacing w:val="-1"/>
          <w:sz w:val="19"/>
          <w:szCs w:val="19"/>
        </w:rPr>
        <w:t xml:space="preserve"> </w:t>
      </w:r>
      <w:r w:rsidR="007F7871">
        <w:rPr>
          <w:rFonts w:ascii="Arial" w:hAnsi="Arial" w:cs="Arial"/>
          <w:spacing w:val="-1"/>
          <w:sz w:val="19"/>
          <w:szCs w:val="19"/>
        </w:rPr>
        <w:t xml:space="preserve">render </w:t>
      </w:r>
      <w:r w:rsidRPr="00D73BC3">
        <w:rPr>
          <w:rFonts w:ascii="Arial" w:hAnsi="Arial" w:cs="Arial"/>
          <w:sz w:val="19"/>
          <w:szCs w:val="19"/>
        </w:rPr>
        <w:t>require</w:t>
      </w:r>
      <w:r w:rsidRPr="00D73BC3">
        <w:rPr>
          <w:rFonts w:ascii="Arial" w:hAnsi="Arial" w:cs="Arial"/>
          <w:spacing w:val="-1"/>
          <w:sz w:val="19"/>
          <w:szCs w:val="19"/>
        </w:rPr>
        <w:t xml:space="preserve"> </w:t>
      </w:r>
      <w:r w:rsidRPr="00D73BC3">
        <w:rPr>
          <w:rFonts w:ascii="Arial" w:hAnsi="Arial" w:cs="Arial"/>
          <w:sz w:val="19"/>
          <w:szCs w:val="19"/>
        </w:rPr>
        <w:t>storage</w:t>
      </w:r>
      <w:r w:rsidRPr="00D73BC3">
        <w:rPr>
          <w:rFonts w:ascii="Arial" w:hAnsi="Arial" w:cs="Arial"/>
          <w:spacing w:val="-1"/>
          <w:sz w:val="19"/>
          <w:szCs w:val="19"/>
        </w:rPr>
        <w:t xml:space="preserve"> </w:t>
      </w:r>
      <w:r w:rsidRPr="00D73BC3">
        <w:rPr>
          <w:rFonts w:ascii="Arial" w:hAnsi="Arial" w:cs="Arial"/>
          <w:sz w:val="19"/>
          <w:szCs w:val="19"/>
        </w:rPr>
        <w:t>in</w:t>
      </w:r>
      <w:r w:rsidRPr="00D73BC3">
        <w:rPr>
          <w:rFonts w:ascii="Arial" w:hAnsi="Arial" w:cs="Arial"/>
          <w:spacing w:val="1"/>
          <w:sz w:val="19"/>
          <w:szCs w:val="19"/>
        </w:rPr>
        <w:t xml:space="preserve"> </w:t>
      </w:r>
      <w:r w:rsidRPr="00D73BC3">
        <w:rPr>
          <w:rFonts w:ascii="Arial" w:hAnsi="Arial" w:cs="Arial"/>
          <w:sz w:val="19"/>
          <w:szCs w:val="19"/>
        </w:rPr>
        <w:t>dry</w:t>
      </w:r>
      <w:r w:rsidRPr="00D73BC3">
        <w:rPr>
          <w:rFonts w:ascii="Arial" w:hAnsi="Arial" w:cs="Arial"/>
          <w:spacing w:val="-4"/>
          <w:sz w:val="19"/>
          <w:szCs w:val="19"/>
        </w:rPr>
        <w:t xml:space="preserve"> </w:t>
      </w:r>
      <w:r w:rsidRPr="00D73BC3">
        <w:rPr>
          <w:rFonts w:ascii="Arial" w:hAnsi="Arial" w:cs="Arial"/>
          <w:sz w:val="19"/>
          <w:szCs w:val="19"/>
        </w:rPr>
        <w:t>conditions,</w:t>
      </w:r>
      <w:r w:rsidRPr="00D73BC3">
        <w:rPr>
          <w:rFonts w:ascii="Arial" w:hAnsi="Arial" w:cs="Arial"/>
          <w:spacing w:val="-2"/>
          <w:sz w:val="19"/>
          <w:szCs w:val="19"/>
        </w:rPr>
        <w:t xml:space="preserve"> </w:t>
      </w:r>
      <w:r w:rsidRPr="00D73BC3">
        <w:rPr>
          <w:rFonts w:ascii="Arial" w:hAnsi="Arial" w:cs="Arial"/>
          <w:sz w:val="19"/>
          <w:szCs w:val="19"/>
        </w:rPr>
        <w:t>preferably</w:t>
      </w:r>
      <w:r w:rsidRPr="00D73BC3">
        <w:rPr>
          <w:rFonts w:ascii="Arial" w:hAnsi="Arial" w:cs="Arial"/>
          <w:spacing w:val="-6"/>
          <w:sz w:val="19"/>
          <w:szCs w:val="19"/>
        </w:rPr>
        <w:t xml:space="preserve"> </w:t>
      </w:r>
      <w:r w:rsidRPr="00D73BC3">
        <w:rPr>
          <w:rFonts w:ascii="Arial" w:hAnsi="Arial" w:cs="Arial"/>
          <w:sz w:val="19"/>
          <w:szCs w:val="19"/>
        </w:rPr>
        <w:t>off</w:t>
      </w:r>
      <w:r w:rsidRPr="00D73BC3">
        <w:rPr>
          <w:rFonts w:ascii="Arial" w:hAnsi="Arial" w:cs="Arial"/>
          <w:spacing w:val="1"/>
          <w:sz w:val="19"/>
          <w:szCs w:val="19"/>
        </w:rPr>
        <w:t xml:space="preserve"> </w:t>
      </w:r>
      <w:r w:rsidRPr="00D73BC3">
        <w:rPr>
          <w:rFonts w:ascii="Arial" w:hAnsi="Arial" w:cs="Arial"/>
          <w:sz w:val="19"/>
          <w:szCs w:val="19"/>
        </w:rPr>
        <w:t>the</w:t>
      </w:r>
      <w:r w:rsidRPr="00D73BC3">
        <w:rPr>
          <w:rFonts w:ascii="Arial" w:hAnsi="Arial" w:cs="Arial"/>
          <w:spacing w:val="-1"/>
          <w:sz w:val="19"/>
          <w:szCs w:val="19"/>
        </w:rPr>
        <w:t xml:space="preserve"> </w:t>
      </w:r>
      <w:r w:rsidRPr="00D73BC3">
        <w:rPr>
          <w:rFonts w:ascii="Arial" w:hAnsi="Arial" w:cs="Arial"/>
          <w:sz w:val="19"/>
          <w:szCs w:val="19"/>
        </w:rPr>
        <w:t>floor</w:t>
      </w:r>
      <w:r w:rsidRPr="00D73BC3">
        <w:rPr>
          <w:rFonts w:ascii="Arial" w:hAnsi="Arial" w:cs="Arial"/>
          <w:spacing w:val="-3"/>
          <w:sz w:val="19"/>
          <w:szCs w:val="19"/>
        </w:rPr>
        <w:t xml:space="preserve"> </w:t>
      </w:r>
      <w:r w:rsidRPr="00D73BC3">
        <w:rPr>
          <w:rFonts w:ascii="Arial" w:hAnsi="Arial" w:cs="Arial"/>
          <w:sz w:val="19"/>
          <w:szCs w:val="19"/>
        </w:rPr>
        <w:t>on</w:t>
      </w:r>
      <w:r w:rsidRPr="00D73BC3">
        <w:rPr>
          <w:rFonts w:ascii="Arial" w:hAnsi="Arial" w:cs="Arial"/>
          <w:spacing w:val="-1"/>
          <w:sz w:val="19"/>
          <w:szCs w:val="19"/>
        </w:rPr>
        <w:t xml:space="preserve"> </w:t>
      </w:r>
      <w:r w:rsidRPr="00D73BC3">
        <w:rPr>
          <w:rFonts w:ascii="Arial" w:hAnsi="Arial" w:cs="Arial"/>
          <w:sz w:val="19"/>
          <w:szCs w:val="19"/>
        </w:rPr>
        <w:t>pallets or</w:t>
      </w:r>
      <w:r w:rsidRPr="00D73BC3">
        <w:rPr>
          <w:rFonts w:ascii="Arial" w:hAnsi="Arial" w:cs="Arial"/>
          <w:spacing w:val="8"/>
          <w:sz w:val="19"/>
          <w:szCs w:val="19"/>
        </w:rPr>
        <w:t xml:space="preserve"> </w:t>
      </w:r>
      <w:r w:rsidRPr="00D73BC3">
        <w:rPr>
          <w:rFonts w:ascii="Arial" w:hAnsi="Arial" w:cs="Arial"/>
          <w:sz w:val="19"/>
          <w:szCs w:val="19"/>
        </w:rPr>
        <w:t>dunnage.  Crates</w:t>
      </w:r>
      <w:r w:rsidRPr="00D73BC3">
        <w:rPr>
          <w:rFonts w:ascii="Arial" w:hAnsi="Arial" w:cs="Arial"/>
          <w:spacing w:val="24"/>
          <w:sz w:val="19"/>
          <w:szCs w:val="19"/>
        </w:rPr>
        <w:t xml:space="preserve"> </w:t>
      </w:r>
      <w:r w:rsidRPr="00D73BC3">
        <w:rPr>
          <w:rFonts w:ascii="Arial" w:hAnsi="Arial" w:cs="Arial"/>
          <w:sz w:val="19"/>
          <w:szCs w:val="19"/>
        </w:rPr>
        <w:t>and</w:t>
      </w:r>
      <w:r w:rsidRPr="00D73BC3">
        <w:rPr>
          <w:rFonts w:ascii="Arial" w:hAnsi="Arial" w:cs="Arial"/>
          <w:spacing w:val="25"/>
          <w:sz w:val="19"/>
          <w:szCs w:val="19"/>
        </w:rPr>
        <w:t xml:space="preserve"> </w:t>
      </w:r>
      <w:r w:rsidRPr="00D73BC3">
        <w:rPr>
          <w:rFonts w:ascii="Arial" w:hAnsi="Arial" w:cs="Arial"/>
          <w:sz w:val="19"/>
          <w:szCs w:val="19"/>
        </w:rPr>
        <w:t>boxes</w:t>
      </w:r>
      <w:r w:rsidRPr="00D73BC3">
        <w:rPr>
          <w:rFonts w:ascii="Arial" w:hAnsi="Arial" w:cs="Arial"/>
          <w:spacing w:val="24"/>
          <w:sz w:val="19"/>
          <w:szCs w:val="19"/>
        </w:rPr>
        <w:t xml:space="preserve"> </w:t>
      </w:r>
      <w:r w:rsidRPr="00D73BC3">
        <w:rPr>
          <w:rFonts w:ascii="Arial" w:hAnsi="Arial" w:cs="Arial"/>
          <w:sz w:val="19"/>
          <w:szCs w:val="19"/>
        </w:rPr>
        <w:t>of</w:t>
      </w:r>
      <w:r w:rsidRPr="00D73BC3">
        <w:rPr>
          <w:rFonts w:ascii="Arial" w:hAnsi="Arial" w:cs="Arial"/>
          <w:spacing w:val="26"/>
          <w:sz w:val="19"/>
          <w:szCs w:val="19"/>
        </w:rPr>
        <w:t xml:space="preserve"> </w:t>
      </w:r>
      <w:r w:rsidRPr="00D73BC3">
        <w:rPr>
          <w:rFonts w:ascii="Arial" w:hAnsi="Arial" w:cs="Arial"/>
          <w:sz w:val="19"/>
          <w:szCs w:val="19"/>
        </w:rPr>
        <w:t>product</w:t>
      </w:r>
      <w:r w:rsidRPr="00D73BC3">
        <w:rPr>
          <w:rFonts w:ascii="Arial" w:hAnsi="Arial" w:cs="Arial"/>
          <w:spacing w:val="21"/>
          <w:sz w:val="19"/>
          <w:szCs w:val="19"/>
        </w:rPr>
        <w:t xml:space="preserve"> </w:t>
      </w:r>
      <w:r w:rsidRPr="00D73BC3">
        <w:rPr>
          <w:rFonts w:ascii="Arial" w:hAnsi="Arial" w:cs="Arial"/>
          <w:sz w:val="19"/>
          <w:szCs w:val="19"/>
        </w:rPr>
        <w:t>should</w:t>
      </w:r>
      <w:r w:rsidRPr="00D73BC3">
        <w:rPr>
          <w:rFonts w:ascii="Arial" w:hAnsi="Arial" w:cs="Arial"/>
          <w:spacing w:val="22"/>
          <w:sz w:val="19"/>
          <w:szCs w:val="19"/>
        </w:rPr>
        <w:t xml:space="preserve"> </w:t>
      </w:r>
      <w:r w:rsidRPr="00D73BC3">
        <w:rPr>
          <w:rFonts w:ascii="Arial" w:hAnsi="Arial" w:cs="Arial"/>
          <w:sz w:val="19"/>
          <w:szCs w:val="19"/>
        </w:rPr>
        <w:t>be</w:t>
      </w:r>
      <w:r w:rsidRPr="00D73BC3">
        <w:rPr>
          <w:rFonts w:ascii="Arial" w:hAnsi="Arial" w:cs="Arial"/>
          <w:spacing w:val="24"/>
          <w:sz w:val="19"/>
          <w:szCs w:val="19"/>
        </w:rPr>
        <w:t xml:space="preserve"> </w:t>
      </w:r>
      <w:r w:rsidRPr="00D73BC3">
        <w:rPr>
          <w:rFonts w:ascii="Arial" w:hAnsi="Arial" w:cs="Arial"/>
          <w:sz w:val="19"/>
          <w:szCs w:val="19"/>
        </w:rPr>
        <w:t>stored</w:t>
      </w:r>
      <w:r w:rsidRPr="00D73BC3">
        <w:rPr>
          <w:rFonts w:ascii="Arial" w:hAnsi="Arial" w:cs="Arial"/>
          <w:spacing w:val="24"/>
          <w:sz w:val="19"/>
          <w:szCs w:val="19"/>
        </w:rPr>
        <w:t xml:space="preserve"> </w:t>
      </w:r>
      <w:r w:rsidRPr="00D73BC3">
        <w:rPr>
          <w:rFonts w:ascii="Arial" w:hAnsi="Arial" w:cs="Arial"/>
          <w:sz w:val="19"/>
          <w:szCs w:val="19"/>
        </w:rPr>
        <w:t>under</w:t>
      </w:r>
      <w:r w:rsidRPr="00D73BC3">
        <w:rPr>
          <w:rFonts w:ascii="Arial" w:hAnsi="Arial" w:cs="Arial"/>
          <w:spacing w:val="23"/>
          <w:sz w:val="19"/>
          <w:szCs w:val="19"/>
        </w:rPr>
        <w:t xml:space="preserve"> </w:t>
      </w:r>
      <w:r w:rsidRPr="00D73BC3">
        <w:rPr>
          <w:rFonts w:ascii="Arial" w:hAnsi="Arial" w:cs="Arial"/>
          <w:sz w:val="19"/>
          <w:szCs w:val="19"/>
        </w:rPr>
        <w:t>shelter</w:t>
      </w:r>
      <w:r w:rsidRPr="00D73BC3">
        <w:rPr>
          <w:rFonts w:ascii="Arial" w:hAnsi="Arial" w:cs="Arial"/>
          <w:spacing w:val="23"/>
          <w:sz w:val="19"/>
          <w:szCs w:val="19"/>
        </w:rPr>
        <w:t xml:space="preserve"> </w:t>
      </w:r>
      <w:r w:rsidRPr="00D73BC3">
        <w:rPr>
          <w:rFonts w:ascii="Arial" w:hAnsi="Arial" w:cs="Arial"/>
          <w:sz w:val="19"/>
          <w:szCs w:val="19"/>
        </w:rPr>
        <w:t>or</w:t>
      </w:r>
      <w:r w:rsidRPr="00D73BC3">
        <w:rPr>
          <w:rFonts w:ascii="Arial" w:hAnsi="Arial" w:cs="Arial"/>
          <w:spacing w:val="20"/>
          <w:sz w:val="19"/>
          <w:szCs w:val="19"/>
        </w:rPr>
        <w:t xml:space="preserve"> </w:t>
      </w:r>
      <w:r w:rsidRPr="00D73BC3">
        <w:rPr>
          <w:rFonts w:ascii="Arial" w:hAnsi="Arial" w:cs="Arial"/>
          <w:sz w:val="19"/>
          <w:szCs w:val="19"/>
        </w:rPr>
        <w:t>under</w:t>
      </w:r>
      <w:r w:rsidRPr="00D73BC3">
        <w:rPr>
          <w:rFonts w:ascii="Arial" w:hAnsi="Arial" w:cs="Arial"/>
          <w:spacing w:val="23"/>
          <w:sz w:val="19"/>
          <w:szCs w:val="19"/>
        </w:rPr>
        <w:t xml:space="preserve"> </w:t>
      </w:r>
      <w:r w:rsidRPr="00D73BC3">
        <w:rPr>
          <w:rFonts w:ascii="Arial" w:hAnsi="Arial" w:cs="Arial"/>
          <w:sz w:val="19"/>
          <w:szCs w:val="19"/>
        </w:rPr>
        <w:t>protective</w:t>
      </w:r>
      <w:r w:rsidRPr="00D73BC3">
        <w:rPr>
          <w:rFonts w:ascii="Arial" w:hAnsi="Arial" w:cs="Arial"/>
          <w:spacing w:val="24"/>
          <w:sz w:val="19"/>
          <w:szCs w:val="19"/>
        </w:rPr>
        <w:t xml:space="preserve"> </w:t>
      </w:r>
      <w:r w:rsidRPr="00D73BC3">
        <w:rPr>
          <w:rFonts w:ascii="Arial" w:hAnsi="Arial" w:cs="Arial"/>
          <w:sz w:val="19"/>
          <w:szCs w:val="19"/>
        </w:rPr>
        <w:t>covers</w:t>
      </w:r>
      <w:r w:rsidRPr="00D73BC3">
        <w:rPr>
          <w:rFonts w:ascii="Arial" w:hAnsi="Arial" w:cs="Arial"/>
          <w:spacing w:val="24"/>
          <w:sz w:val="19"/>
          <w:szCs w:val="19"/>
        </w:rPr>
        <w:t xml:space="preserve"> </w:t>
      </w:r>
      <w:r w:rsidRPr="00D73BC3">
        <w:rPr>
          <w:rFonts w:ascii="Arial" w:hAnsi="Arial" w:cs="Arial"/>
          <w:sz w:val="19"/>
          <w:szCs w:val="19"/>
        </w:rPr>
        <w:t>if</w:t>
      </w:r>
      <w:r w:rsidRPr="00D73BC3">
        <w:rPr>
          <w:rFonts w:ascii="Arial" w:hAnsi="Arial" w:cs="Arial"/>
          <w:spacing w:val="26"/>
          <w:sz w:val="19"/>
          <w:szCs w:val="19"/>
        </w:rPr>
        <w:t xml:space="preserve"> </w:t>
      </w:r>
      <w:r w:rsidRPr="00D73BC3">
        <w:rPr>
          <w:rFonts w:ascii="Arial" w:hAnsi="Arial" w:cs="Arial"/>
          <w:sz w:val="19"/>
          <w:szCs w:val="19"/>
        </w:rPr>
        <w:t>stored</w:t>
      </w:r>
      <w:r w:rsidRPr="00D73BC3">
        <w:rPr>
          <w:rFonts w:ascii="Arial" w:hAnsi="Arial" w:cs="Arial"/>
          <w:spacing w:val="22"/>
          <w:sz w:val="19"/>
          <w:szCs w:val="19"/>
        </w:rPr>
        <w:t xml:space="preserve"> </w:t>
      </w:r>
      <w:r w:rsidRPr="00D73BC3">
        <w:rPr>
          <w:rFonts w:ascii="Arial" w:hAnsi="Arial" w:cs="Arial"/>
          <w:sz w:val="19"/>
          <w:szCs w:val="19"/>
        </w:rPr>
        <w:t>in</w:t>
      </w:r>
      <w:r w:rsidRPr="00D73BC3">
        <w:rPr>
          <w:rFonts w:ascii="Arial" w:hAnsi="Arial" w:cs="Arial"/>
          <w:spacing w:val="24"/>
          <w:sz w:val="19"/>
          <w:szCs w:val="19"/>
        </w:rPr>
        <w:t xml:space="preserve"> </w:t>
      </w:r>
      <w:r w:rsidRPr="00D73BC3">
        <w:rPr>
          <w:rFonts w:ascii="Arial" w:hAnsi="Arial" w:cs="Arial"/>
          <w:sz w:val="19"/>
          <w:szCs w:val="19"/>
        </w:rPr>
        <w:t>the open.</w:t>
      </w:r>
    </w:p>
    <w:p w14:paraId="36C07F15" w14:textId="77777777" w:rsidR="00CF382E" w:rsidRPr="00D73BC3" w:rsidRDefault="00CF382E" w:rsidP="00CF382E">
      <w:pPr>
        <w:kinsoku w:val="0"/>
        <w:overflowPunct w:val="0"/>
        <w:autoSpaceDE w:val="0"/>
        <w:autoSpaceDN w:val="0"/>
        <w:adjustRightInd w:val="0"/>
        <w:spacing w:line="247" w:lineRule="auto"/>
        <w:rPr>
          <w:rFonts w:ascii="Arial" w:hAnsi="Arial" w:cs="Arial"/>
          <w:sz w:val="19"/>
          <w:szCs w:val="19"/>
        </w:rPr>
      </w:pPr>
    </w:p>
    <w:p w14:paraId="11D82744" w14:textId="77777777" w:rsidR="00CF382E" w:rsidRPr="00D73BC3" w:rsidRDefault="00CF382E" w:rsidP="00CF382E">
      <w:pPr>
        <w:kinsoku w:val="0"/>
        <w:overflowPunct w:val="0"/>
        <w:autoSpaceDE w:val="0"/>
        <w:autoSpaceDN w:val="0"/>
        <w:adjustRightInd w:val="0"/>
        <w:spacing w:line="247" w:lineRule="auto"/>
        <w:rPr>
          <w:rFonts w:ascii="Arial" w:hAnsi="Arial" w:cs="Arial"/>
          <w:b/>
          <w:bCs/>
          <w:sz w:val="19"/>
          <w:szCs w:val="19"/>
        </w:rPr>
      </w:pPr>
    </w:p>
    <w:p w14:paraId="2C671EFE" w14:textId="77777777" w:rsidR="00CF382E" w:rsidRPr="00D73BC3" w:rsidRDefault="00CF382E" w:rsidP="00CF382E">
      <w:pPr>
        <w:kinsoku w:val="0"/>
        <w:overflowPunct w:val="0"/>
        <w:autoSpaceDE w:val="0"/>
        <w:autoSpaceDN w:val="0"/>
        <w:adjustRightInd w:val="0"/>
        <w:spacing w:before="15"/>
        <w:outlineLvl w:val="3"/>
        <w:rPr>
          <w:rFonts w:ascii="Arial" w:hAnsi="Arial" w:cs="Arial"/>
          <w:b/>
          <w:bCs/>
          <w:sz w:val="19"/>
          <w:szCs w:val="19"/>
        </w:rPr>
      </w:pPr>
      <w:r w:rsidRPr="00D73BC3">
        <w:rPr>
          <w:rFonts w:ascii="Arial" w:hAnsi="Arial" w:cs="Arial"/>
          <w:b/>
          <w:bCs/>
          <w:sz w:val="19"/>
          <w:szCs w:val="19"/>
        </w:rPr>
        <w:t>SHELF</w:t>
      </w:r>
      <w:r w:rsidRPr="00D73BC3">
        <w:rPr>
          <w:rFonts w:ascii="Arial" w:hAnsi="Arial" w:cs="Arial"/>
          <w:b/>
          <w:bCs/>
          <w:spacing w:val="-1"/>
          <w:sz w:val="19"/>
          <w:szCs w:val="19"/>
        </w:rPr>
        <w:t xml:space="preserve"> </w:t>
      </w:r>
      <w:r w:rsidRPr="00D73BC3">
        <w:rPr>
          <w:rFonts w:ascii="Arial" w:hAnsi="Arial" w:cs="Arial"/>
          <w:b/>
          <w:bCs/>
          <w:sz w:val="19"/>
          <w:szCs w:val="19"/>
        </w:rPr>
        <w:t>LIFE</w:t>
      </w:r>
    </w:p>
    <w:p w14:paraId="0B1CAE19" w14:textId="77777777" w:rsidR="00CF382E" w:rsidRPr="00D73BC3" w:rsidRDefault="00CF382E" w:rsidP="00CF382E">
      <w:pPr>
        <w:kinsoku w:val="0"/>
        <w:overflowPunct w:val="0"/>
        <w:autoSpaceDE w:val="0"/>
        <w:autoSpaceDN w:val="0"/>
        <w:adjustRightInd w:val="0"/>
        <w:rPr>
          <w:rFonts w:ascii="Arial" w:hAnsi="Arial" w:cs="Arial"/>
          <w:b/>
          <w:bCs/>
        </w:rPr>
      </w:pPr>
    </w:p>
    <w:p w14:paraId="664FB4EB" w14:textId="05C1B7C0" w:rsidR="00CF382E" w:rsidRPr="00D73BC3" w:rsidRDefault="00CF382E" w:rsidP="00CF382E">
      <w:pPr>
        <w:kinsoku w:val="0"/>
        <w:overflowPunct w:val="0"/>
        <w:autoSpaceDE w:val="0"/>
        <w:autoSpaceDN w:val="0"/>
        <w:adjustRightInd w:val="0"/>
        <w:spacing w:line="242" w:lineRule="auto"/>
        <w:jc w:val="both"/>
        <w:rPr>
          <w:rFonts w:ascii="Arial" w:hAnsi="Arial" w:cs="Arial"/>
          <w:sz w:val="19"/>
          <w:szCs w:val="19"/>
        </w:rPr>
      </w:pPr>
      <w:r w:rsidRPr="00D73BC3">
        <w:rPr>
          <w:rFonts w:ascii="Arial" w:hAnsi="Arial" w:cs="Arial"/>
          <w:sz w:val="19"/>
          <w:szCs w:val="19"/>
        </w:rPr>
        <w:t>Due</w:t>
      </w:r>
      <w:r w:rsidRPr="00D73BC3">
        <w:rPr>
          <w:rFonts w:ascii="Arial" w:hAnsi="Arial" w:cs="Arial"/>
          <w:spacing w:val="23"/>
          <w:sz w:val="19"/>
          <w:szCs w:val="19"/>
        </w:rPr>
        <w:t xml:space="preserve"> </w:t>
      </w:r>
      <w:r w:rsidRPr="00D73BC3">
        <w:rPr>
          <w:rFonts w:ascii="Arial" w:hAnsi="Arial" w:cs="Arial"/>
          <w:sz w:val="19"/>
          <w:szCs w:val="19"/>
        </w:rPr>
        <w:t>to</w:t>
      </w:r>
      <w:r w:rsidRPr="00D73BC3">
        <w:rPr>
          <w:rFonts w:ascii="Arial" w:hAnsi="Arial" w:cs="Arial"/>
          <w:spacing w:val="26"/>
          <w:sz w:val="19"/>
          <w:szCs w:val="19"/>
        </w:rPr>
        <w:t xml:space="preserve"> </w:t>
      </w:r>
      <w:r w:rsidRPr="00D73BC3">
        <w:rPr>
          <w:rFonts w:ascii="Arial" w:hAnsi="Arial" w:cs="Arial"/>
          <w:sz w:val="19"/>
          <w:szCs w:val="19"/>
        </w:rPr>
        <w:t>the</w:t>
      </w:r>
      <w:r w:rsidRPr="00D73BC3">
        <w:rPr>
          <w:rFonts w:ascii="Arial" w:hAnsi="Arial" w:cs="Arial"/>
          <w:spacing w:val="23"/>
          <w:sz w:val="19"/>
          <w:szCs w:val="19"/>
        </w:rPr>
        <w:t xml:space="preserve"> </w:t>
      </w:r>
      <w:r w:rsidRPr="00D73BC3">
        <w:rPr>
          <w:rFonts w:ascii="Arial" w:hAnsi="Arial" w:cs="Arial"/>
          <w:sz w:val="19"/>
          <w:szCs w:val="19"/>
        </w:rPr>
        <w:t>eventual</w:t>
      </w:r>
      <w:r w:rsidRPr="00D73BC3">
        <w:rPr>
          <w:rFonts w:ascii="Arial" w:hAnsi="Arial" w:cs="Arial"/>
          <w:spacing w:val="23"/>
          <w:sz w:val="19"/>
          <w:szCs w:val="19"/>
        </w:rPr>
        <w:t xml:space="preserve"> </w:t>
      </w:r>
      <w:r w:rsidRPr="00D73BC3">
        <w:rPr>
          <w:rFonts w:ascii="Arial" w:hAnsi="Arial" w:cs="Arial"/>
          <w:sz w:val="19"/>
          <w:szCs w:val="19"/>
        </w:rPr>
        <w:t>static</w:t>
      </w:r>
      <w:r w:rsidRPr="00D73BC3">
        <w:rPr>
          <w:rFonts w:ascii="Arial" w:hAnsi="Arial" w:cs="Arial"/>
          <w:spacing w:val="24"/>
          <w:sz w:val="19"/>
          <w:szCs w:val="19"/>
        </w:rPr>
        <w:t xml:space="preserve"> </w:t>
      </w:r>
      <w:r w:rsidRPr="00D73BC3">
        <w:rPr>
          <w:rFonts w:ascii="Arial" w:hAnsi="Arial" w:cs="Arial"/>
          <w:sz w:val="19"/>
          <w:szCs w:val="19"/>
        </w:rPr>
        <w:t>reaction</w:t>
      </w:r>
      <w:r w:rsidRPr="00D73BC3">
        <w:rPr>
          <w:rFonts w:ascii="Arial" w:hAnsi="Arial" w:cs="Arial"/>
          <w:spacing w:val="24"/>
          <w:sz w:val="19"/>
          <w:szCs w:val="19"/>
        </w:rPr>
        <w:t xml:space="preserve"> </w:t>
      </w:r>
      <w:r w:rsidRPr="00D73BC3">
        <w:rPr>
          <w:rFonts w:ascii="Arial" w:hAnsi="Arial" w:cs="Arial"/>
          <w:sz w:val="19"/>
          <w:szCs w:val="19"/>
        </w:rPr>
        <w:t>of</w:t>
      </w:r>
      <w:r w:rsidRPr="00D73BC3">
        <w:rPr>
          <w:rFonts w:ascii="Arial" w:hAnsi="Arial" w:cs="Arial"/>
          <w:spacing w:val="26"/>
          <w:sz w:val="19"/>
          <w:szCs w:val="19"/>
        </w:rPr>
        <w:t xml:space="preserve"> </w:t>
      </w:r>
      <w:r w:rsidRPr="00D73BC3">
        <w:rPr>
          <w:rFonts w:ascii="Arial" w:hAnsi="Arial" w:cs="Arial"/>
          <w:sz w:val="19"/>
          <w:szCs w:val="19"/>
        </w:rPr>
        <w:t>the</w:t>
      </w:r>
      <w:r w:rsidRPr="00D73BC3">
        <w:rPr>
          <w:rFonts w:ascii="Arial" w:hAnsi="Arial" w:cs="Arial"/>
          <w:spacing w:val="23"/>
          <w:sz w:val="19"/>
          <w:szCs w:val="19"/>
        </w:rPr>
        <w:t xml:space="preserve"> </w:t>
      </w:r>
      <w:r w:rsidRPr="00D73BC3">
        <w:rPr>
          <w:rFonts w:ascii="Arial" w:hAnsi="Arial" w:cs="Arial"/>
          <w:sz w:val="19"/>
          <w:szCs w:val="19"/>
        </w:rPr>
        <w:t>additive</w:t>
      </w:r>
      <w:r w:rsidRPr="00D73BC3">
        <w:rPr>
          <w:rFonts w:ascii="Arial" w:hAnsi="Arial" w:cs="Arial"/>
          <w:spacing w:val="24"/>
          <w:sz w:val="19"/>
          <w:szCs w:val="19"/>
        </w:rPr>
        <w:t xml:space="preserve"> </w:t>
      </w:r>
      <w:r w:rsidRPr="00D73BC3">
        <w:rPr>
          <w:rFonts w:ascii="Arial" w:hAnsi="Arial" w:cs="Arial"/>
          <w:sz w:val="19"/>
          <w:szCs w:val="19"/>
        </w:rPr>
        <w:t>components</w:t>
      </w:r>
      <w:r w:rsidRPr="00D73BC3">
        <w:rPr>
          <w:rFonts w:ascii="Arial" w:hAnsi="Arial" w:cs="Arial"/>
          <w:spacing w:val="24"/>
          <w:sz w:val="19"/>
          <w:szCs w:val="19"/>
        </w:rPr>
        <w:t xml:space="preserve"> </w:t>
      </w:r>
      <w:r w:rsidRPr="00D73BC3">
        <w:rPr>
          <w:rFonts w:ascii="Arial" w:hAnsi="Arial" w:cs="Arial"/>
          <w:sz w:val="19"/>
          <w:szCs w:val="19"/>
        </w:rPr>
        <w:t>in</w:t>
      </w:r>
      <w:r w:rsidRPr="00D73BC3">
        <w:rPr>
          <w:rFonts w:ascii="Arial" w:hAnsi="Arial" w:cs="Arial"/>
          <w:spacing w:val="26"/>
          <w:sz w:val="19"/>
          <w:szCs w:val="19"/>
        </w:rPr>
        <w:t xml:space="preserve"> </w:t>
      </w:r>
      <w:r w:rsidRPr="00D73BC3">
        <w:rPr>
          <w:rFonts w:ascii="Arial" w:hAnsi="Arial" w:cs="Arial"/>
          <w:sz w:val="19"/>
          <w:szCs w:val="19"/>
        </w:rPr>
        <w:t>modified</w:t>
      </w:r>
      <w:r w:rsidRPr="00D73BC3">
        <w:rPr>
          <w:rFonts w:ascii="Arial" w:hAnsi="Arial" w:cs="Arial"/>
          <w:spacing w:val="24"/>
          <w:sz w:val="19"/>
          <w:szCs w:val="19"/>
        </w:rPr>
        <w:t xml:space="preserve"> </w:t>
      </w:r>
      <w:r w:rsidRPr="00D73BC3">
        <w:rPr>
          <w:rFonts w:ascii="Arial" w:hAnsi="Arial" w:cs="Arial"/>
          <w:sz w:val="19"/>
          <w:szCs w:val="19"/>
        </w:rPr>
        <w:t>mortar</w:t>
      </w:r>
      <w:r w:rsidRPr="00D73BC3">
        <w:rPr>
          <w:rFonts w:ascii="Arial" w:hAnsi="Arial" w:cs="Arial"/>
          <w:spacing w:val="23"/>
          <w:sz w:val="19"/>
          <w:szCs w:val="19"/>
        </w:rPr>
        <w:t xml:space="preserve"> </w:t>
      </w:r>
      <w:r w:rsidRPr="00D73BC3">
        <w:rPr>
          <w:rFonts w:ascii="Arial" w:hAnsi="Arial" w:cs="Arial"/>
          <w:sz w:val="19"/>
          <w:szCs w:val="19"/>
        </w:rPr>
        <w:t>formulations,</w:t>
      </w:r>
      <w:r w:rsidRPr="00D73BC3">
        <w:rPr>
          <w:rFonts w:ascii="Arial" w:hAnsi="Arial" w:cs="Arial"/>
          <w:spacing w:val="25"/>
          <w:sz w:val="19"/>
          <w:szCs w:val="19"/>
        </w:rPr>
        <w:t xml:space="preserve"> </w:t>
      </w:r>
      <w:r w:rsidRPr="00D73BC3">
        <w:rPr>
          <w:rFonts w:ascii="Arial" w:hAnsi="Arial" w:cs="Arial"/>
          <w:sz w:val="19"/>
          <w:szCs w:val="19"/>
        </w:rPr>
        <w:t>all</w:t>
      </w:r>
      <w:r w:rsidRPr="00D73BC3">
        <w:rPr>
          <w:rFonts w:ascii="Arial" w:hAnsi="Arial" w:cs="Arial"/>
          <w:spacing w:val="23"/>
          <w:sz w:val="19"/>
          <w:szCs w:val="19"/>
        </w:rPr>
        <w:t xml:space="preserve"> </w:t>
      </w:r>
      <w:r w:rsidR="009736EC" w:rsidRPr="009736EC">
        <w:rPr>
          <w:rFonts w:ascii="Arial" w:eastAsia="Calibri" w:hAnsi="Arial" w:cs="Arial"/>
          <w:lang w:val="en-NZ"/>
        </w:rPr>
        <w:t>MPT renders</w:t>
      </w:r>
      <w:r w:rsidRPr="00D73BC3">
        <w:rPr>
          <w:rFonts w:ascii="Arial" w:hAnsi="Arial" w:cs="Arial"/>
          <w:spacing w:val="18"/>
          <w:sz w:val="19"/>
          <w:szCs w:val="19"/>
        </w:rPr>
        <w:t xml:space="preserve"> </w:t>
      </w:r>
      <w:r w:rsidRPr="00D73BC3">
        <w:rPr>
          <w:rFonts w:ascii="Arial" w:hAnsi="Arial" w:cs="Arial"/>
          <w:sz w:val="19"/>
          <w:szCs w:val="19"/>
        </w:rPr>
        <w:t>which</w:t>
      </w:r>
      <w:r w:rsidRPr="00D73BC3">
        <w:rPr>
          <w:rFonts w:ascii="Arial" w:hAnsi="Arial" w:cs="Arial"/>
          <w:spacing w:val="18"/>
          <w:sz w:val="19"/>
          <w:szCs w:val="19"/>
        </w:rPr>
        <w:t xml:space="preserve"> </w:t>
      </w:r>
      <w:r w:rsidR="009736EC">
        <w:rPr>
          <w:rFonts w:ascii="Arial" w:hAnsi="Arial" w:cs="Arial"/>
          <w:sz w:val="19"/>
          <w:szCs w:val="19"/>
        </w:rPr>
        <w:t>are</w:t>
      </w:r>
      <w:r w:rsidRPr="00D73BC3">
        <w:rPr>
          <w:rFonts w:ascii="Arial" w:hAnsi="Arial" w:cs="Arial"/>
          <w:spacing w:val="17"/>
          <w:sz w:val="19"/>
          <w:szCs w:val="19"/>
        </w:rPr>
        <w:t xml:space="preserve"> </w:t>
      </w:r>
      <w:r w:rsidR="009736EC">
        <w:rPr>
          <w:rFonts w:ascii="Arial" w:hAnsi="Arial" w:cs="Arial"/>
          <w:spacing w:val="17"/>
          <w:sz w:val="19"/>
          <w:szCs w:val="19"/>
        </w:rPr>
        <w:t xml:space="preserve">12 </w:t>
      </w:r>
      <w:r w:rsidRPr="00D73BC3">
        <w:rPr>
          <w:rFonts w:ascii="Arial" w:hAnsi="Arial" w:cs="Arial"/>
          <w:sz w:val="19"/>
          <w:szCs w:val="19"/>
        </w:rPr>
        <w:t>months</w:t>
      </w:r>
      <w:r w:rsidRPr="00D73BC3">
        <w:rPr>
          <w:rFonts w:ascii="Arial" w:hAnsi="Arial" w:cs="Arial"/>
          <w:spacing w:val="17"/>
          <w:sz w:val="19"/>
          <w:szCs w:val="19"/>
        </w:rPr>
        <w:t xml:space="preserve"> </w:t>
      </w:r>
      <w:r w:rsidRPr="00D73BC3">
        <w:rPr>
          <w:rFonts w:ascii="Arial" w:hAnsi="Arial" w:cs="Arial"/>
          <w:sz w:val="19"/>
          <w:szCs w:val="19"/>
        </w:rPr>
        <w:t>beyond</w:t>
      </w:r>
      <w:r w:rsidRPr="00D73BC3">
        <w:rPr>
          <w:rFonts w:ascii="Arial" w:hAnsi="Arial" w:cs="Arial"/>
          <w:spacing w:val="18"/>
          <w:sz w:val="19"/>
          <w:szCs w:val="19"/>
        </w:rPr>
        <w:t xml:space="preserve"> </w:t>
      </w:r>
      <w:r w:rsidRPr="00D73BC3">
        <w:rPr>
          <w:rFonts w:ascii="Arial" w:hAnsi="Arial" w:cs="Arial"/>
          <w:sz w:val="19"/>
          <w:szCs w:val="19"/>
        </w:rPr>
        <w:t>manufacture</w:t>
      </w:r>
      <w:r w:rsidRPr="00D73BC3">
        <w:rPr>
          <w:rFonts w:ascii="Arial" w:hAnsi="Arial" w:cs="Arial"/>
          <w:spacing w:val="17"/>
          <w:sz w:val="19"/>
          <w:szCs w:val="19"/>
        </w:rPr>
        <w:t xml:space="preserve"> </w:t>
      </w:r>
      <w:r w:rsidRPr="00D73BC3">
        <w:rPr>
          <w:rFonts w:ascii="Arial" w:hAnsi="Arial" w:cs="Arial"/>
          <w:sz w:val="19"/>
          <w:szCs w:val="19"/>
        </w:rPr>
        <w:t>date</w:t>
      </w:r>
      <w:r w:rsidRPr="00D73BC3">
        <w:rPr>
          <w:rFonts w:ascii="Arial" w:hAnsi="Arial" w:cs="Arial"/>
          <w:spacing w:val="16"/>
          <w:sz w:val="19"/>
          <w:szCs w:val="19"/>
        </w:rPr>
        <w:t xml:space="preserve"> </w:t>
      </w:r>
      <w:r w:rsidRPr="00D73BC3">
        <w:rPr>
          <w:rFonts w:ascii="Arial" w:hAnsi="Arial" w:cs="Arial"/>
          <w:sz w:val="19"/>
          <w:szCs w:val="19"/>
        </w:rPr>
        <w:t>must</w:t>
      </w:r>
      <w:r w:rsidRPr="00D73BC3">
        <w:rPr>
          <w:rFonts w:ascii="Arial" w:hAnsi="Arial" w:cs="Arial"/>
          <w:spacing w:val="17"/>
          <w:sz w:val="19"/>
          <w:szCs w:val="19"/>
        </w:rPr>
        <w:t xml:space="preserve"> </w:t>
      </w:r>
      <w:r w:rsidRPr="00D73BC3">
        <w:rPr>
          <w:rFonts w:ascii="Arial" w:hAnsi="Arial" w:cs="Arial"/>
          <w:sz w:val="19"/>
          <w:szCs w:val="19"/>
        </w:rPr>
        <w:t>be</w:t>
      </w:r>
      <w:r w:rsidRPr="00D73BC3">
        <w:rPr>
          <w:rFonts w:ascii="Arial" w:hAnsi="Arial" w:cs="Arial"/>
          <w:spacing w:val="17"/>
          <w:sz w:val="19"/>
          <w:szCs w:val="19"/>
        </w:rPr>
        <w:t xml:space="preserve"> </w:t>
      </w:r>
      <w:r w:rsidRPr="00D73BC3">
        <w:rPr>
          <w:rFonts w:ascii="Arial" w:hAnsi="Arial" w:cs="Arial"/>
          <w:sz w:val="19"/>
          <w:szCs w:val="19"/>
        </w:rPr>
        <w:t>discarded.</w:t>
      </w:r>
      <w:r w:rsidRPr="00D73BC3">
        <w:rPr>
          <w:rFonts w:ascii="Arial" w:hAnsi="Arial" w:cs="Arial"/>
          <w:spacing w:val="17"/>
          <w:sz w:val="19"/>
          <w:szCs w:val="19"/>
        </w:rPr>
        <w:t xml:space="preserve">  </w:t>
      </w:r>
      <w:r w:rsidRPr="00D73BC3">
        <w:rPr>
          <w:rFonts w:ascii="Arial" w:hAnsi="Arial" w:cs="Arial"/>
          <w:sz w:val="19"/>
          <w:szCs w:val="19"/>
        </w:rPr>
        <w:t>The</w:t>
      </w:r>
      <w:r w:rsidRPr="00D73BC3">
        <w:rPr>
          <w:rFonts w:ascii="Arial" w:hAnsi="Arial" w:cs="Arial"/>
          <w:spacing w:val="17"/>
          <w:sz w:val="19"/>
          <w:szCs w:val="19"/>
        </w:rPr>
        <w:t xml:space="preserve"> </w:t>
      </w:r>
      <w:r w:rsidRPr="00D73BC3">
        <w:rPr>
          <w:rFonts w:ascii="Arial" w:hAnsi="Arial" w:cs="Arial"/>
          <w:sz w:val="19"/>
          <w:szCs w:val="19"/>
        </w:rPr>
        <w:t>batch-number</w:t>
      </w:r>
      <w:r w:rsidRPr="00D73BC3">
        <w:rPr>
          <w:rFonts w:ascii="Arial" w:hAnsi="Arial" w:cs="Arial"/>
          <w:spacing w:val="-1"/>
          <w:sz w:val="19"/>
          <w:szCs w:val="19"/>
        </w:rPr>
        <w:t xml:space="preserve"> is </w:t>
      </w:r>
      <w:r w:rsidRPr="00D73BC3">
        <w:rPr>
          <w:rFonts w:ascii="Arial" w:hAnsi="Arial" w:cs="Arial"/>
          <w:sz w:val="19"/>
          <w:szCs w:val="19"/>
        </w:rPr>
        <w:t>clearly</w:t>
      </w:r>
      <w:r w:rsidRPr="00D73BC3">
        <w:rPr>
          <w:rFonts w:ascii="Arial" w:hAnsi="Arial" w:cs="Arial"/>
          <w:spacing w:val="-4"/>
          <w:sz w:val="19"/>
          <w:szCs w:val="19"/>
        </w:rPr>
        <w:t xml:space="preserve"> </w:t>
      </w:r>
      <w:r w:rsidRPr="00D73BC3">
        <w:rPr>
          <w:rFonts w:ascii="Arial" w:hAnsi="Arial" w:cs="Arial"/>
          <w:sz w:val="19"/>
          <w:szCs w:val="19"/>
        </w:rPr>
        <w:t>stamped</w:t>
      </w:r>
      <w:r w:rsidRPr="00D73BC3">
        <w:rPr>
          <w:rFonts w:ascii="Arial" w:hAnsi="Arial" w:cs="Arial"/>
          <w:spacing w:val="1"/>
          <w:sz w:val="19"/>
          <w:szCs w:val="19"/>
        </w:rPr>
        <w:t xml:space="preserve"> </w:t>
      </w:r>
      <w:r w:rsidRPr="00D73BC3">
        <w:rPr>
          <w:rFonts w:ascii="Arial" w:hAnsi="Arial" w:cs="Arial"/>
          <w:sz w:val="19"/>
          <w:szCs w:val="19"/>
        </w:rPr>
        <w:t>on</w:t>
      </w:r>
      <w:r w:rsidRPr="00D73BC3">
        <w:rPr>
          <w:rFonts w:ascii="Arial" w:hAnsi="Arial" w:cs="Arial"/>
          <w:spacing w:val="1"/>
          <w:sz w:val="19"/>
          <w:szCs w:val="19"/>
        </w:rPr>
        <w:t xml:space="preserve"> </w:t>
      </w:r>
      <w:r w:rsidRPr="00D73BC3">
        <w:rPr>
          <w:rFonts w:ascii="Arial" w:hAnsi="Arial" w:cs="Arial"/>
          <w:sz w:val="19"/>
          <w:szCs w:val="19"/>
        </w:rPr>
        <w:t>all</w:t>
      </w:r>
      <w:r w:rsidRPr="00D73BC3">
        <w:rPr>
          <w:rFonts w:ascii="Arial" w:hAnsi="Arial" w:cs="Arial"/>
          <w:spacing w:val="-2"/>
          <w:sz w:val="19"/>
          <w:szCs w:val="19"/>
        </w:rPr>
        <w:t xml:space="preserve"> </w:t>
      </w:r>
      <w:r w:rsidRPr="00D73BC3">
        <w:rPr>
          <w:rFonts w:ascii="Arial" w:hAnsi="Arial" w:cs="Arial"/>
          <w:sz w:val="19"/>
          <w:szCs w:val="19"/>
        </w:rPr>
        <w:t>bags of</w:t>
      </w:r>
      <w:r w:rsidRPr="00D73BC3">
        <w:rPr>
          <w:rFonts w:ascii="Arial" w:hAnsi="Arial" w:cs="Arial"/>
          <w:spacing w:val="-1"/>
          <w:sz w:val="19"/>
          <w:szCs w:val="19"/>
        </w:rPr>
        <w:t xml:space="preserve"> </w:t>
      </w:r>
      <w:r w:rsidR="009736EC">
        <w:rPr>
          <w:rFonts w:ascii="Arial" w:hAnsi="Arial" w:cs="Arial"/>
          <w:sz w:val="19"/>
          <w:szCs w:val="19"/>
        </w:rPr>
        <w:t>MPT renders</w:t>
      </w:r>
      <w:r w:rsidRPr="00D73BC3">
        <w:rPr>
          <w:rFonts w:ascii="Arial" w:hAnsi="Arial" w:cs="Arial"/>
          <w:sz w:val="19"/>
          <w:szCs w:val="19"/>
        </w:rPr>
        <w:t>.  If in doubt, Petros Holdings Ltd should be consulted to determine the product’s age.</w:t>
      </w:r>
    </w:p>
    <w:p w14:paraId="52DD6791" w14:textId="77777777" w:rsidR="00CF382E" w:rsidRPr="00D73BC3" w:rsidRDefault="00CF382E" w:rsidP="00CF382E">
      <w:pPr>
        <w:spacing w:line="259" w:lineRule="auto"/>
        <w:jc w:val="both"/>
        <w:rPr>
          <w:rFonts w:ascii="Arial" w:eastAsia="Calibri" w:hAnsi="Arial" w:cs="Arial"/>
          <w:lang w:val="en-NZ"/>
        </w:rPr>
      </w:pPr>
    </w:p>
    <w:p w14:paraId="1911D1C3" w14:textId="5BA8E71A" w:rsidR="00CF382E" w:rsidRPr="00D73BC3" w:rsidRDefault="00CF382E" w:rsidP="00E2575F">
      <w:pPr>
        <w:spacing w:line="259" w:lineRule="auto"/>
        <w:jc w:val="both"/>
        <w:rPr>
          <w:rFonts w:ascii="Arial" w:eastAsia="Calibri" w:hAnsi="Arial" w:cs="Arial"/>
          <w:lang w:val="en-NZ"/>
        </w:rPr>
      </w:pPr>
    </w:p>
    <w:p w14:paraId="79B6B24C" w14:textId="77777777" w:rsidR="00CF382E" w:rsidRPr="00D73BC3" w:rsidRDefault="00CF382E" w:rsidP="00E2575F">
      <w:pPr>
        <w:spacing w:line="259" w:lineRule="auto"/>
        <w:jc w:val="both"/>
        <w:rPr>
          <w:rFonts w:ascii="Arial" w:eastAsia="Calibri" w:hAnsi="Arial" w:cs="Arial"/>
          <w:lang w:val="en-NZ"/>
        </w:rPr>
      </w:pPr>
    </w:p>
    <w:p w14:paraId="5A84EA2D" w14:textId="77777777" w:rsidR="00E2575F" w:rsidRPr="00D73BC3" w:rsidRDefault="00E2575F" w:rsidP="00E2575F">
      <w:pPr>
        <w:spacing w:line="259" w:lineRule="auto"/>
        <w:jc w:val="both"/>
        <w:rPr>
          <w:rFonts w:ascii="Arial" w:eastAsia="Calibri" w:hAnsi="Arial" w:cs="Arial"/>
          <w:b/>
          <w:sz w:val="24"/>
          <w:szCs w:val="24"/>
          <w:lang w:val="en-NZ"/>
        </w:rPr>
      </w:pPr>
      <w:r w:rsidRPr="00D73BC3">
        <w:rPr>
          <w:rFonts w:ascii="Arial" w:eastAsia="Calibri" w:hAnsi="Arial" w:cs="Arial"/>
          <w:b/>
          <w:sz w:val="24"/>
          <w:szCs w:val="24"/>
          <w:lang w:val="en-NZ"/>
        </w:rPr>
        <w:t>Technical Specification</w:t>
      </w:r>
    </w:p>
    <w:p w14:paraId="38189C49" w14:textId="77777777" w:rsidR="00E2575F" w:rsidRPr="00D73BC3" w:rsidRDefault="00E2575F" w:rsidP="00E2575F">
      <w:pPr>
        <w:spacing w:line="259" w:lineRule="auto"/>
        <w:jc w:val="both"/>
        <w:rPr>
          <w:rFonts w:ascii="Arial" w:eastAsia="Calibri" w:hAnsi="Arial" w:cs="Arial"/>
          <w:lang w:val="en-NZ"/>
        </w:rPr>
      </w:pPr>
    </w:p>
    <w:p w14:paraId="2330717E"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Cavity &amp; Substrate Installation</w:t>
      </w:r>
    </w:p>
    <w:p w14:paraId="147EA181" w14:textId="61B8A4F2" w:rsidR="00E2575F" w:rsidRPr="00D73BC3" w:rsidRDefault="00E2575F" w:rsidP="00E2575F">
      <w:pPr>
        <w:spacing w:line="259" w:lineRule="auto"/>
        <w:jc w:val="both"/>
        <w:rPr>
          <w:rFonts w:ascii="Arial" w:eastAsia="Calibri" w:hAnsi="Arial" w:cs="Arial"/>
          <w:i/>
          <w:lang w:val="en-NZ"/>
        </w:rPr>
      </w:pPr>
      <w:r w:rsidRPr="00D73BC3">
        <w:rPr>
          <w:rFonts w:ascii="Arial" w:eastAsia="Calibri" w:hAnsi="Arial" w:cs="Arial"/>
          <w:lang w:val="en-NZ"/>
        </w:rPr>
        <w:t xml:space="preserve">The cavity and board installation must be carried out in strict accordance with the current </w:t>
      </w:r>
      <w:r w:rsidR="009736EC">
        <w:rPr>
          <w:rFonts w:ascii="Arial" w:eastAsia="Calibri" w:hAnsi="Arial" w:cs="Arial"/>
          <w:lang w:val="en-NZ"/>
        </w:rPr>
        <w:t>fibre cement board manufacturers Technical</w:t>
      </w:r>
      <w:r w:rsidRPr="00D73BC3">
        <w:rPr>
          <w:rFonts w:ascii="Arial" w:eastAsia="Calibri" w:hAnsi="Arial" w:cs="Arial"/>
          <w:lang w:val="en-NZ"/>
        </w:rPr>
        <w:t xml:space="preserve"> Specification.</w:t>
      </w:r>
    </w:p>
    <w:p w14:paraId="59068437" w14:textId="77777777" w:rsidR="00E2575F" w:rsidRPr="00D73BC3" w:rsidRDefault="00E2575F" w:rsidP="00E2575F">
      <w:pPr>
        <w:spacing w:line="259" w:lineRule="auto"/>
        <w:jc w:val="both"/>
        <w:rPr>
          <w:rFonts w:ascii="Arial" w:eastAsia="Calibri" w:hAnsi="Arial" w:cs="Arial"/>
          <w:lang w:val="en-NZ"/>
        </w:rPr>
      </w:pPr>
    </w:p>
    <w:p w14:paraId="6A0B0E37"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Sealer Coat</w:t>
      </w:r>
    </w:p>
    <w:p w14:paraId="452D44D3" w14:textId="708F19BB"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Sheets and sheet joints are to be sealed with </w:t>
      </w:r>
      <w:r w:rsidR="009736EC">
        <w:rPr>
          <w:rFonts w:ascii="Arial" w:eastAsia="Calibri" w:hAnsi="Arial" w:cs="Arial"/>
          <w:lang w:val="en-NZ"/>
        </w:rPr>
        <w:t xml:space="preserve">MPT </w:t>
      </w:r>
      <w:proofErr w:type="spellStart"/>
      <w:r w:rsidR="009736EC">
        <w:rPr>
          <w:rFonts w:ascii="Arial" w:eastAsia="Calibri" w:hAnsi="Arial" w:cs="Arial"/>
          <w:lang w:val="en-NZ"/>
        </w:rPr>
        <w:t>Amberseal</w:t>
      </w:r>
      <w:proofErr w:type="spellEnd"/>
      <w:r w:rsidRPr="00D73BC3">
        <w:rPr>
          <w:rFonts w:ascii="Arial" w:eastAsia="Calibri" w:hAnsi="Arial" w:cs="Arial"/>
          <w:lang w:val="en-NZ"/>
        </w:rPr>
        <w:t xml:space="preserve"> (a clear </w:t>
      </w:r>
      <w:r w:rsidR="009736EC">
        <w:rPr>
          <w:rFonts w:ascii="Arial" w:eastAsia="Calibri" w:hAnsi="Arial" w:cs="Arial"/>
          <w:lang w:val="en-NZ"/>
        </w:rPr>
        <w:t>penetrating seal</w:t>
      </w:r>
      <w:r w:rsidRPr="00D73BC3">
        <w:rPr>
          <w:rFonts w:ascii="Arial" w:eastAsia="Calibri" w:hAnsi="Arial" w:cs="Arial"/>
          <w:lang w:val="en-NZ"/>
        </w:rPr>
        <w:t>er) prior to application of the jointing system</w:t>
      </w:r>
      <w:r w:rsidR="00A73A93">
        <w:rPr>
          <w:rFonts w:ascii="Arial" w:eastAsia="Calibri" w:hAnsi="Arial" w:cs="Arial"/>
          <w:lang w:val="en-NZ"/>
        </w:rPr>
        <w:t>,</w:t>
      </w:r>
      <w:r w:rsidRPr="00D73BC3">
        <w:rPr>
          <w:rFonts w:ascii="Arial" w:eastAsia="Calibri" w:hAnsi="Arial" w:cs="Arial"/>
          <w:lang w:val="en-NZ"/>
        </w:rPr>
        <w:t xml:space="preserve"> to protect the sheet edges and to prevent rapid moisture loss from the BONDCOAT plaster following application.</w:t>
      </w:r>
    </w:p>
    <w:p w14:paraId="74B61B41" w14:textId="77777777" w:rsidR="00E2575F" w:rsidRPr="00D73BC3" w:rsidRDefault="00E2575F" w:rsidP="00E2575F">
      <w:pPr>
        <w:spacing w:line="259" w:lineRule="auto"/>
        <w:jc w:val="both"/>
        <w:rPr>
          <w:rFonts w:ascii="Arial" w:eastAsia="Calibri" w:hAnsi="Arial" w:cs="Arial"/>
          <w:lang w:val="en-NZ"/>
        </w:rPr>
      </w:pPr>
    </w:p>
    <w:p w14:paraId="09408D32"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Jointing Mesh</w:t>
      </w:r>
    </w:p>
    <w:p w14:paraId="0C755EF4" w14:textId="051A49FC"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The FIBRECLAD jointing system consists of two independently installed layers of hard woven alkali resistant fiberglass mesh, with a </w:t>
      </w:r>
      <w:r w:rsidR="009736EC">
        <w:rPr>
          <w:rFonts w:ascii="Arial" w:eastAsia="Calibri" w:hAnsi="Arial" w:cs="Arial"/>
          <w:lang w:val="en-NZ"/>
        </w:rPr>
        <w:t xml:space="preserve">nominal </w:t>
      </w:r>
      <w:r w:rsidRPr="00D73BC3">
        <w:rPr>
          <w:rFonts w:ascii="Arial" w:eastAsia="Calibri" w:hAnsi="Arial" w:cs="Arial"/>
          <w:lang w:val="en-NZ"/>
        </w:rPr>
        <w:t>4 x 4 mm mesh size, weighing approximately 1</w:t>
      </w:r>
      <w:r w:rsidR="009736EC">
        <w:rPr>
          <w:rFonts w:ascii="Arial" w:eastAsia="Calibri" w:hAnsi="Arial" w:cs="Arial"/>
          <w:lang w:val="en-NZ"/>
        </w:rPr>
        <w:t>6</w:t>
      </w:r>
      <w:r w:rsidRPr="00D73BC3">
        <w:rPr>
          <w:rFonts w:ascii="Arial" w:eastAsia="Calibri" w:hAnsi="Arial" w:cs="Arial"/>
          <w:lang w:val="en-NZ"/>
        </w:rPr>
        <w:t>0g/m</w:t>
      </w:r>
      <w:r w:rsidRPr="00D73BC3">
        <w:rPr>
          <w:rFonts w:ascii="Arial" w:eastAsia="Calibri" w:hAnsi="Arial" w:cs="Arial"/>
          <w:vertAlign w:val="superscript"/>
          <w:lang w:val="en-NZ"/>
        </w:rPr>
        <w:t>2</w:t>
      </w:r>
      <w:r w:rsidRPr="00D73BC3">
        <w:rPr>
          <w:rFonts w:ascii="Arial" w:eastAsia="Calibri" w:hAnsi="Arial" w:cs="Arial"/>
          <w:lang w:val="en-NZ"/>
        </w:rPr>
        <w:t xml:space="preserve">. </w:t>
      </w:r>
      <w:r w:rsidR="009736EC">
        <w:rPr>
          <w:rFonts w:ascii="Arial" w:eastAsia="Calibri" w:hAnsi="Arial" w:cs="Arial"/>
          <w:lang w:val="en-NZ"/>
        </w:rPr>
        <w:t xml:space="preserve"> </w:t>
      </w:r>
      <w:r w:rsidRPr="00D73BC3">
        <w:rPr>
          <w:rFonts w:ascii="Arial" w:eastAsia="Calibri" w:hAnsi="Arial" w:cs="Arial"/>
          <w:lang w:val="en-NZ"/>
        </w:rPr>
        <w:t xml:space="preserve">Mesh widths are 75mm for the initial layer and </w:t>
      </w:r>
      <w:r w:rsidR="009736EC">
        <w:rPr>
          <w:rFonts w:ascii="Arial" w:eastAsia="Calibri" w:hAnsi="Arial" w:cs="Arial"/>
          <w:lang w:val="en-NZ"/>
        </w:rPr>
        <w:t xml:space="preserve">a continuous full mesh coat </w:t>
      </w:r>
      <w:r w:rsidR="00384BA3">
        <w:rPr>
          <w:rFonts w:ascii="Arial" w:eastAsia="Calibri" w:hAnsi="Arial" w:cs="Arial"/>
          <w:lang w:val="en-NZ"/>
        </w:rPr>
        <w:t>(1200mm width) with 100mm overlaps</w:t>
      </w:r>
      <w:r w:rsidRPr="00D73BC3">
        <w:rPr>
          <w:rFonts w:ascii="Arial" w:eastAsia="Calibri" w:hAnsi="Arial" w:cs="Arial"/>
          <w:lang w:val="en-NZ"/>
        </w:rPr>
        <w:t xml:space="preserve"> for the second, providing a double-meshed joint reinforcement.</w:t>
      </w:r>
      <w:r w:rsidR="009736EC">
        <w:rPr>
          <w:rFonts w:ascii="Arial" w:eastAsia="Calibri" w:hAnsi="Arial" w:cs="Arial"/>
          <w:lang w:val="en-NZ"/>
        </w:rPr>
        <w:t xml:space="preserve">  </w:t>
      </w:r>
    </w:p>
    <w:p w14:paraId="0DC87B6E" w14:textId="77777777" w:rsidR="00E2575F" w:rsidRPr="00D73BC3" w:rsidRDefault="00E2575F" w:rsidP="00E2575F">
      <w:pPr>
        <w:spacing w:line="259" w:lineRule="auto"/>
        <w:jc w:val="both"/>
        <w:rPr>
          <w:rFonts w:ascii="Arial" w:eastAsia="Calibri" w:hAnsi="Arial" w:cs="Arial"/>
          <w:lang w:val="en-NZ"/>
        </w:rPr>
      </w:pPr>
    </w:p>
    <w:p w14:paraId="5F33D4B2" w14:textId="77777777" w:rsidR="00E2575F" w:rsidRPr="00D73BC3" w:rsidRDefault="00E2575F" w:rsidP="00E2575F">
      <w:pPr>
        <w:spacing w:line="259" w:lineRule="auto"/>
        <w:jc w:val="both"/>
        <w:rPr>
          <w:rFonts w:ascii="Arial" w:eastAsia="Calibri" w:hAnsi="Arial" w:cs="Arial"/>
          <w:b/>
          <w:sz w:val="24"/>
          <w:szCs w:val="24"/>
          <w:lang w:val="en-NZ"/>
        </w:rPr>
      </w:pPr>
      <w:r w:rsidRPr="00D73BC3">
        <w:rPr>
          <w:rFonts w:ascii="Arial" w:eastAsia="Calibri" w:hAnsi="Arial" w:cs="Arial"/>
          <w:b/>
          <w:sz w:val="24"/>
          <w:szCs w:val="24"/>
          <w:lang w:val="en-NZ"/>
        </w:rPr>
        <w:t>Plaster and Finish Coats</w:t>
      </w:r>
    </w:p>
    <w:p w14:paraId="6273912C" w14:textId="77777777" w:rsidR="00E2575F" w:rsidRPr="00D73BC3" w:rsidRDefault="00E2575F" w:rsidP="00E2575F">
      <w:pPr>
        <w:spacing w:line="259" w:lineRule="auto"/>
        <w:jc w:val="both"/>
        <w:rPr>
          <w:rFonts w:ascii="Arial" w:eastAsia="Calibri" w:hAnsi="Arial" w:cs="Arial"/>
          <w:b/>
          <w:lang w:val="en-NZ"/>
        </w:rPr>
      </w:pPr>
    </w:p>
    <w:p w14:paraId="06951D07"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BONDCOAT Jointing Plaster</w:t>
      </w:r>
    </w:p>
    <w:p w14:paraId="2187596E" w14:textId="579CE1D5" w:rsidR="00E2575F" w:rsidRPr="00D73BC3" w:rsidRDefault="00E2575F" w:rsidP="00E2575F">
      <w:pPr>
        <w:numPr>
          <w:ilvl w:val="0"/>
          <w:numId w:val="26"/>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Is a factory mixed adhesive render for bonding jointing mesh over fibre-cement sheet joints and is the bedding compound used to install </w:t>
      </w:r>
      <w:r w:rsidR="00384BA3">
        <w:rPr>
          <w:rFonts w:ascii="Arial" w:eastAsia="Calibri" w:hAnsi="Arial" w:cs="Arial"/>
          <w:lang w:val="en-NZ"/>
        </w:rPr>
        <w:t>the first layer</w:t>
      </w:r>
      <w:r w:rsidRPr="00D73BC3">
        <w:rPr>
          <w:rFonts w:ascii="Arial" w:eastAsia="Calibri" w:hAnsi="Arial" w:cs="Arial"/>
          <w:lang w:val="en-NZ"/>
        </w:rPr>
        <w:t xml:space="preserve"> of jointing </w:t>
      </w:r>
      <w:proofErr w:type="gramStart"/>
      <w:r w:rsidRPr="00D73BC3">
        <w:rPr>
          <w:rFonts w:ascii="Arial" w:eastAsia="Calibri" w:hAnsi="Arial" w:cs="Arial"/>
          <w:lang w:val="en-NZ"/>
        </w:rPr>
        <w:t>mesh.</w:t>
      </w:r>
      <w:proofErr w:type="gramEnd"/>
    </w:p>
    <w:p w14:paraId="6B09DF64" w14:textId="77777777" w:rsidR="004416D8" w:rsidRPr="00D73BC3" w:rsidRDefault="004416D8" w:rsidP="004416D8">
      <w:pPr>
        <w:numPr>
          <w:ilvl w:val="0"/>
          <w:numId w:val="26"/>
        </w:numPr>
        <w:spacing w:after="160" w:line="259" w:lineRule="auto"/>
        <w:contextualSpacing/>
        <w:jc w:val="both"/>
        <w:rPr>
          <w:rFonts w:ascii="Arial" w:eastAsia="Calibri" w:hAnsi="Arial" w:cs="Arial"/>
          <w:lang w:val="en-NZ"/>
        </w:rPr>
      </w:pPr>
      <w:r w:rsidRPr="00D73BC3">
        <w:rPr>
          <w:rFonts w:ascii="Arial" w:eastAsia="Calibri" w:hAnsi="Arial" w:cs="Arial"/>
          <w:lang w:val="en-NZ"/>
        </w:rPr>
        <w:t>It is suitable for commercial plaster</w:t>
      </w:r>
      <w:r>
        <w:rPr>
          <w:rFonts w:ascii="Arial" w:eastAsia="Calibri" w:hAnsi="Arial" w:cs="Arial"/>
          <w:lang w:val="en-NZ"/>
        </w:rPr>
        <w:t xml:space="preserve"> pumping </w:t>
      </w:r>
      <w:r w:rsidRPr="00D73BC3">
        <w:rPr>
          <w:rFonts w:ascii="Arial" w:eastAsia="Calibri" w:hAnsi="Arial" w:cs="Arial"/>
          <w:lang w:val="en-NZ"/>
        </w:rPr>
        <w:t>machines or manual trowel application.</w:t>
      </w:r>
    </w:p>
    <w:p w14:paraId="607E9A2A" w14:textId="1881FD19" w:rsidR="00E2575F" w:rsidRPr="00D73BC3" w:rsidRDefault="00E2575F" w:rsidP="00E2575F">
      <w:pPr>
        <w:numPr>
          <w:ilvl w:val="0"/>
          <w:numId w:val="26"/>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Has high impact strength for residential and light commercial use over </w:t>
      </w:r>
      <w:r w:rsidR="009835ED">
        <w:rPr>
          <w:rFonts w:ascii="Arial" w:eastAsia="Calibri" w:hAnsi="Arial" w:cs="Arial"/>
          <w:lang w:val="en-NZ"/>
        </w:rPr>
        <w:t>9</w:t>
      </w:r>
      <w:r w:rsidRPr="00D73BC3">
        <w:rPr>
          <w:rFonts w:ascii="Arial" w:eastAsia="Calibri" w:hAnsi="Arial" w:cs="Arial"/>
          <w:lang w:val="en-NZ"/>
        </w:rPr>
        <w:t>mm thick fibre-cement board.</w:t>
      </w:r>
    </w:p>
    <w:p w14:paraId="73ED28DA" w14:textId="38C914A6" w:rsidR="00E2575F" w:rsidRDefault="00E2575F" w:rsidP="00E2575F">
      <w:pPr>
        <w:numPr>
          <w:ilvl w:val="0"/>
          <w:numId w:val="26"/>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A 20 kg bag of BONDCOAT will joint approximately </w:t>
      </w:r>
      <w:r w:rsidR="00384BA3">
        <w:rPr>
          <w:rFonts w:ascii="Arial" w:eastAsia="Calibri" w:hAnsi="Arial" w:cs="Arial"/>
          <w:lang w:val="en-NZ"/>
        </w:rPr>
        <w:t>50Lm</w:t>
      </w:r>
      <w:r w:rsidRPr="00D73BC3">
        <w:rPr>
          <w:rFonts w:ascii="Arial" w:eastAsia="Calibri" w:hAnsi="Arial" w:cs="Arial"/>
          <w:lang w:val="en-NZ"/>
        </w:rPr>
        <w:t xml:space="preserve"> at 4mm thickness of recessed jointing using the double mesh system (this is an approximate guideline and will vary depending on individual sheet set out from job to job).</w:t>
      </w:r>
    </w:p>
    <w:p w14:paraId="152A0125" w14:textId="6FAEA6A4" w:rsidR="00384BA3" w:rsidRDefault="00384BA3" w:rsidP="00E2575F">
      <w:pPr>
        <w:numPr>
          <w:ilvl w:val="0"/>
          <w:numId w:val="26"/>
        </w:numPr>
        <w:spacing w:after="160" w:line="259" w:lineRule="auto"/>
        <w:contextualSpacing/>
        <w:jc w:val="both"/>
        <w:rPr>
          <w:rFonts w:ascii="Arial" w:eastAsia="Calibri" w:hAnsi="Arial" w:cs="Arial"/>
          <w:lang w:val="en-NZ"/>
        </w:rPr>
      </w:pPr>
      <w:r>
        <w:rPr>
          <w:rFonts w:ascii="Arial" w:eastAsia="Calibri" w:hAnsi="Arial" w:cs="Arial"/>
          <w:lang w:val="en-NZ"/>
        </w:rPr>
        <w:lastRenderedPageBreak/>
        <w:t xml:space="preserve">Note that the initial layer of </w:t>
      </w:r>
      <w:proofErr w:type="spellStart"/>
      <w:r>
        <w:rPr>
          <w:rFonts w:ascii="Arial" w:eastAsia="Calibri" w:hAnsi="Arial" w:cs="Arial"/>
          <w:lang w:val="en-NZ"/>
        </w:rPr>
        <w:t>bondcoat</w:t>
      </w:r>
      <w:proofErr w:type="spellEnd"/>
      <w:r>
        <w:rPr>
          <w:rFonts w:ascii="Arial" w:eastAsia="Calibri" w:hAnsi="Arial" w:cs="Arial"/>
          <w:lang w:val="en-NZ"/>
        </w:rPr>
        <w:t xml:space="preserve"> used in the recessed cavity must be mixed with </w:t>
      </w:r>
      <w:proofErr w:type="gramStart"/>
      <w:r>
        <w:rPr>
          <w:rFonts w:ascii="Arial" w:eastAsia="Calibri" w:hAnsi="Arial" w:cs="Arial"/>
          <w:lang w:val="en-NZ"/>
        </w:rPr>
        <w:t>1 part</w:t>
      </w:r>
      <w:proofErr w:type="gramEnd"/>
      <w:r>
        <w:rPr>
          <w:rFonts w:ascii="Arial" w:eastAsia="Calibri" w:hAnsi="Arial" w:cs="Arial"/>
          <w:lang w:val="en-NZ"/>
        </w:rPr>
        <w:t xml:space="preserve"> </w:t>
      </w:r>
      <w:proofErr w:type="spellStart"/>
      <w:r>
        <w:rPr>
          <w:rFonts w:ascii="Arial" w:eastAsia="Calibri" w:hAnsi="Arial" w:cs="Arial"/>
          <w:lang w:val="en-NZ"/>
        </w:rPr>
        <w:t>Petralastic</w:t>
      </w:r>
      <w:proofErr w:type="spellEnd"/>
      <w:r>
        <w:rPr>
          <w:rFonts w:ascii="Arial" w:eastAsia="Calibri" w:hAnsi="Arial" w:cs="Arial"/>
          <w:lang w:val="en-NZ"/>
        </w:rPr>
        <w:t xml:space="preserve"> to 3 parts water, to provide additional strength</w:t>
      </w:r>
      <w:r w:rsidR="009835ED">
        <w:rPr>
          <w:rFonts w:ascii="Arial" w:eastAsia="Calibri" w:hAnsi="Arial" w:cs="Arial"/>
          <w:lang w:val="en-NZ"/>
        </w:rPr>
        <w:t>,</w:t>
      </w:r>
      <w:r>
        <w:rPr>
          <w:rFonts w:ascii="Arial" w:eastAsia="Calibri" w:hAnsi="Arial" w:cs="Arial"/>
          <w:lang w:val="en-NZ"/>
        </w:rPr>
        <w:t xml:space="preserve"> weathertightness </w:t>
      </w:r>
      <w:r w:rsidR="009835ED">
        <w:rPr>
          <w:rFonts w:ascii="Arial" w:eastAsia="Calibri" w:hAnsi="Arial" w:cs="Arial"/>
          <w:lang w:val="en-NZ"/>
        </w:rPr>
        <w:t xml:space="preserve">and flexibility </w:t>
      </w:r>
      <w:r>
        <w:rPr>
          <w:rFonts w:ascii="Arial" w:eastAsia="Calibri" w:hAnsi="Arial" w:cs="Arial"/>
          <w:lang w:val="en-NZ"/>
        </w:rPr>
        <w:t>at the sheet joints.</w:t>
      </w:r>
    </w:p>
    <w:p w14:paraId="0E7924B3" w14:textId="5F9E4166" w:rsidR="00384BA3" w:rsidRPr="00D73BC3" w:rsidRDefault="00384BA3" w:rsidP="00E2575F">
      <w:pPr>
        <w:numPr>
          <w:ilvl w:val="0"/>
          <w:numId w:val="26"/>
        </w:numPr>
        <w:spacing w:after="160" w:line="259" w:lineRule="auto"/>
        <w:contextualSpacing/>
        <w:jc w:val="both"/>
        <w:rPr>
          <w:rFonts w:ascii="Arial" w:eastAsia="Calibri" w:hAnsi="Arial" w:cs="Arial"/>
          <w:lang w:val="en-NZ"/>
        </w:rPr>
      </w:pPr>
      <w:r>
        <w:rPr>
          <w:rFonts w:ascii="Arial" w:eastAsia="Calibri" w:hAnsi="Arial" w:cs="Arial"/>
          <w:lang w:val="en-NZ"/>
        </w:rPr>
        <w:t xml:space="preserve">The second </w:t>
      </w:r>
      <w:r w:rsidR="00BC461E">
        <w:rPr>
          <w:rFonts w:ascii="Arial" w:eastAsia="Calibri" w:hAnsi="Arial" w:cs="Arial"/>
          <w:lang w:val="en-NZ"/>
        </w:rPr>
        <w:t>reinforcing layer for the full mesh-coat must be adhered using BONDCOAT mixed with water alone</w:t>
      </w:r>
      <w:r w:rsidR="009835ED">
        <w:rPr>
          <w:rFonts w:ascii="Arial" w:eastAsia="Calibri" w:hAnsi="Arial" w:cs="Arial"/>
          <w:lang w:val="en-NZ"/>
        </w:rPr>
        <w:t>, to ensure superior vapour permeability</w:t>
      </w:r>
      <w:r w:rsidR="00BC461E">
        <w:rPr>
          <w:rFonts w:ascii="Arial" w:eastAsia="Calibri" w:hAnsi="Arial" w:cs="Arial"/>
          <w:lang w:val="en-NZ"/>
        </w:rPr>
        <w:t>.</w:t>
      </w:r>
    </w:p>
    <w:p w14:paraId="6C452D1A" w14:textId="77777777" w:rsidR="00E2575F" w:rsidRPr="00D73BC3" w:rsidRDefault="00E2575F" w:rsidP="00E2575F">
      <w:pPr>
        <w:spacing w:line="259" w:lineRule="auto"/>
        <w:jc w:val="center"/>
        <w:rPr>
          <w:rFonts w:ascii="Arial" w:eastAsia="Calibri" w:hAnsi="Arial" w:cs="Arial"/>
          <w:lang w:val="en-NZ"/>
        </w:rPr>
      </w:pPr>
    </w:p>
    <w:p w14:paraId="34E02CAA"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SKIMCOAT</w:t>
      </w:r>
    </w:p>
    <w:p w14:paraId="171E5718" w14:textId="77777777"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Following the installation of the jointing system, a flushing and levelling coat of SKIMCOAT is applied over the entire sheet surface including the joints. </w:t>
      </w:r>
    </w:p>
    <w:p w14:paraId="01FFE553" w14:textId="77777777" w:rsidR="00E2575F" w:rsidRPr="00D73BC3" w:rsidRDefault="00E2575F" w:rsidP="00E2575F">
      <w:pPr>
        <w:numPr>
          <w:ilvl w:val="0"/>
          <w:numId w:val="28"/>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SKIMCOAT is an all-purpose skim coat render designed primarily as a levelling coat and can be laid up as a preparation coat to ensure a high standard of finish for subsequent finishing coats. </w:t>
      </w:r>
    </w:p>
    <w:p w14:paraId="510D5E11" w14:textId="66D06B15" w:rsidR="00E2575F" w:rsidRPr="00D73BC3" w:rsidRDefault="00E2575F" w:rsidP="00E2575F">
      <w:pPr>
        <w:numPr>
          <w:ilvl w:val="0"/>
          <w:numId w:val="28"/>
        </w:numPr>
        <w:spacing w:after="160" w:line="259" w:lineRule="auto"/>
        <w:contextualSpacing/>
        <w:jc w:val="both"/>
        <w:rPr>
          <w:rFonts w:ascii="Arial" w:eastAsia="Calibri" w:hAnsi="Arial" w:cs="Arial"/>
          <w:lang w:val="en-NZ"/>
        </w:rPr>
      </w:pPr>
      <w:r w:rsidRPr="00D73BC3">
        <w:rPr>
          <w:rFonts w:ascii="Arial" w:eastAsia="Calibri" w:hAnsi="Arial" w:cs="Arial"/>
          <w:lang w:val="en-NZ"/>
        </w:rPr>
        <w:t>It is suitable for commercial plaster</w:t>
      </w:r>
      <w:r w:rsidR="009835ED">
        <w:rPr>
          <w:rFonts w:ascii="Arial" w:eastAsia="Calibri" w:hAnsi="Arial" w:cs="Arial"/>
          <w:lang w:val="en-NZ"/>
        </w:rPr>
        <w:t xml:space="preserve"> pumping </w:t>
      </w:r>
      <w:r w:rsidRPr="00D73BC3">
        <w:rPr>
          <w:rFonts w:ascii="Arial" w:eastAsia="Calibri" w:hAnsi="Arial" w:cs="Arial"/>
          <w:lang w:val="en-NZ"/>
        </w:rPr>
        <w:t>machines or manual trowel application.</w:t>
      </w:r>
    </w:p>
    <w:p w14:paraId="08DEA5DF" w14:textId="77777777" w:rsidR="00E2575F" w:rsidRPr="00D73BC3" w:rsidRDefault="00E2575F" w:rsidP="00E2575F">
      <w:pPr>
        <w:numPr>
          <w:ilvl w:val="0"/>
          <w:numId w:val="28"/>
        </w:numPr>
        <w:spacing w:after="160" w:line="259" w:lineRule="auto"/>
        <w:contextualSpacing/>
        <w:jc w:val="both"/>
        <w:rPr>
          <w:rFonts w:ascii="Arial" w:eastAsia="Calibri" w:hAnsi="Arial" w:cs="Arial"/>
          <w:lang w:val="en-NZ"/>
        </w:rPr>
      </w:pPr>
      <w:r w:rsidRPr="00D73BC3">
        <w:rPr>
          <w:rFonts w:ascii="Arial" w:eastAsia="Calibri" w:hAnsi="Arial" w:cs="Arial"/>
          <w:lang w:val="en-NZ"/>
        </w:rPr>
        <w:t>A 20kg bag of SKIMCOAT yields approximately 10 m</w:t>
      </w:r>
      <w:r w:rsidRPr="00D73BC3">
        <w:rPr>
          <w:rFonts w:ascii="Arial" w:eastAsia="Calibri" w:hAnsi="Arial" w:cs="Arial"/>
          <w:vertAlign w:val="superscript"/>
          <w:lang w:val="en-NZ"/>
        </w:rPr>
        <w:t>2</w:t>
      </w:r>
      <w:r w:rsidRPr="00D73BC3">
        <w:rPr>
          <w:rFonts w:ascii="Arial" w:eastAsia="Calibri" w:hAnsi="Arial" w:cs="Arial"/>
          <w:lang w:val="en-NZ"/>
        </w:rPr>
        <w:t xml:space="preserve"> at a thickness of 2mm.</w:t>
      </w:r>
    </w:p>
    <w:p w14:paraId="608E1182" w14:textId="77777777" w:rsidR="00E2575F" w:rsidRPr="00D73BC3" w:rsidRDefault="00E2575F" w:rsidP="00E2575F">
      <w:pPr>
        <w:spacing w:line="259" w:lineRule="auto"/>
        <w:jc w:val="both"/>
        <w:rPr>
          <w:rFonts w:ascii="Arial" w:eastAsia="Calibri" w:hAnsi="Arial" w:cs="Arial"/>
          <w:lang w:val="en-NZ"/>
        </w:rPr>
      </w:pPr>
    </w:p>
    <w:p w14:paraId="45429C97"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 xml:space="preserve">ABOBECOAT </w:t>
      </w:r>
      <w:r w:rsidRPr="00D73BC3">
        <w:rPr>
          <w:rFonts w:ascii="Arial" w:eastAsia="Helvetica" w:hAnsi="Arial" w:cs="Arial"/>
          <w:b/>
          <w:lang w:val="en-NZ"/>
        </w:rPr>
        <w:t>– Adobe/Undulating</w:t>
      </w:r>
    </w:p>
    <w:p w14:paraId="277E2A11" w14:textId="77777777" w:rsidR="00E2575F" w:rsidRPr="00D73BC3" w:rsidRDefault="00E2575F" w:rsidP="00E2575F">
      <w:pPr>
        <w:numPr>
          <w:ilvl w:val="0"/>
          <w:numId w:val="16"/>
        </w:numPr>
        <w:spacing w:after="160" w:line="259" w:lineRule="auto"/>
        <w:contextualSpacing/>
        <w:jc w:val="both"/>
        <w:rPr>
          <w:rFonts w:ascii="Arial" w:eastAsia="Calibri" w:hAnsi="Arial" w:cs="Arial"/>
          <w:lang w:val="en-NZ"/>
        </w:rPr>
      </w:pPr>
      <w:r w:rsidRPr="00D73BC3">
        <w:rPr>
          <w:rFonts w:ascii="Arial" w:eastAsia="Calibri" w:hAnsi="Arial" w:cs="Arial"/>
          <w:lang w:val="en-NZ"/>
        </w:rPr>
        <w:t>Is a factory mixed dry plaster and can be applied as a final coat on top of a base coat.</w:t>
      </w:r>
    </w:p>
    <w:p w14:paraId="69D010D6" w14:textId="48032785" w:rsidR="00E2575F" w:rsidRPr="004416D8" w:rsidRDefault="00E2575F" w:rsidP="00B5581D">
      <w:pPr>
        <w:numPr>
          <w:ilvl w:val="0"/>
          <w:numId w:val="16"/>
        </w:numPr>
        <w:spacing w:after="160" w:line="259" w:lineRule="auto"/>
        <w:contextualSpacing/>
        <w:jc w:val="both"/>
        <w:rPr>
          <w:rFonts w:ascii="Arial" w:eastAsia="Calibri" w:hAnsi="Arial" w:cs="Arial"/>
          <w:lang w:val="en-NZ"/>
        </w:rPr>
      </w:pPr>
      <w:r w:rsidRPr="004416D8">
        <w:rPr>
          <w:rFonts w:ascii="Arial" w:eastAsia="Calibri" w:hAnsi="Arial" w:cs="Arial"/>
          <w:lang w:val="en-NZ"/>
        </w:rPr>
        <w:t>Specifically formulated as a fine sponge finish and is ideally suited where a</w:t>
      </w:r>
      <w:r w:rsidR="004416D8" w:rsidRPr="004416D8">
        <w:rPr>
          <w:rFonts w:ascii="Arial" w:eastAsia="Calibri" w:hAnsi="Arial" w:cs="Arial"/>
          <w:lang w:val="en-NZ"/>
        </w:rPr>
        <w:t>n</w:t>
      </w:r>
      <w:r w:rsidRPr="004416D8">
        <w:rPr>
          <w:rFonts w:ascii="Arial" w:eastAsia="Calibri" w:hAnsi="Arial" w:cs="Arial"/>
          <w:lang w:val="en-NZ"/>
        </w:rPr>
        <w:t xml:space="preserve"> adobe or undulating finish is required.</w:t>
      </w:r>
    </w:p>
    <w:p w14:paraId="35A0F5B6" w14:textId="77777777" w:rsidR="00E2575F" w:rsidRPr="00D73BC3" w:rsidRDefault="00E2575F" w:rsidP="00E2575F">
      <w:pPr>
        <w:numPr>
          <w:ilvl w:val="0"/>
          <w:numId w:val="16"/>
        </w:numPr>
        <w:spacing w:after="160" w:line="259" w:lineRule="auto"/>
        <w:contextualSpacing/>
        <w:jc w:val="both"/>
        <w:rPr>
          <w:rFonts w:ascii="Arial" w:eastAsia="Calibri" w:hAnsi="Arial" w:cs="Arial"/>
          <w:lang w:val="en-NZ"/>
        </w:rPr>
      </w:pPr>
      <w:r w:rsidRPr="00D73BC3">
        <w:rPr>
          <w:rFonts w:ascii="Arial" w:eastAsia="Calibri" w:hAnsi="Arial" w:cs="Arial"/>
          <w:lang w:val="en-NZ"/>
        </w:rPr>
        <w:t>Is suitable for commercial plastering machines or can be applied manually when mixed by drill or machine.</w:t>
      </w:r>
    </w:p>
    <w:p w14:paraId="7AFF2633" w14:textId="77777777" w:rsidR="00E2575F" w:rsidRPr="00D73BC3" w:rsidRDefault="00E2575F" w:rsidP="00E2575F">
      <w:pPr>
        <w:numPr>
          <w:ilvl w:val="0"/>
          <w:numId w:val="16"/>
        </w:numPr>
        <w:spacing w:after="160" w:line="259" w:lineRule="auto"/>
        <w:contextualSpacing/>
        <w:jc w:val="both"/>
        <w:rPr>
          <w:rFonts w:ascii="Arial" w:eastAsia="Calibri" w:hAnsi="Arial" w:cs="Arial"/>
          <w:lang w:val="en-NZ"/>
        </w:rPr>
      </w:pPr>
      <w:r w:rsidRPr="00D73BC3">
        <w:rPr>
          <w:rFonts w:ascii="Arial" w:eastAsia="Calibri" w:hAnsi="Arial" w:cs="Arial"/>
          <w:lang w:val="en-NZ"/>
        </w:rPr>
        <w:t>Can be applied from 1 - 5mm thick and during setting the applied areas may be sponged or brushed with water to achieve the required finish.</w:t>
      </w:r>
    </w:p>
    <w:p w14:paraId="29695FA0" w14:textId="77777777" w:rsidR="00E2575F" w:rsidRPr="00D73BC3" w:rsidRDefault="00E2575F" w:rsidP="00E2575F">
      <w:pPr>
        <w:numPr>
          <w:ilvl w:val="0"/>
          <w:numId w:val="16"/>
        </w:numPr>
        <w:spacing w:after="160" w:line="259" w:lineRule="auto"/>
        <w:contextualSpacing/>
        <w:jc w:val="both"/>
        <w:rPr>
          <w:rFonts w:ascii="Arial" w:eastAsia="Calibri" w:hAnsi="Arial" w:cs="Arial"/>
          <w:lang w:val="en-NZ"/>
        </w:rPr>
      </w:pPr>
      <w:r w:rsidRPr="00D73BC3">
        <w:rPr>
          <w:rFonts w:ascii="Arial" w:eastAsia="Calibri" w:hAnsi="Arial" w:cs="Arial"/>
          <w:lang w:val="en-NZ"/>
        </w:rPr>
        <w:t>Can be easily worked to any desired effect, from bold rustic and undulating textures to smooth sponge finishes.</w:t>
      </w:r>
    </w:p>
    <w:p w14:paraId="4A864295" w14:textId="4A525C95" w:rsidR="00E2575F" w:rsidRPr="00D73BC3" w:rsidRDefault="00E2575F" w:rsidP="00E2575F">
      <w:pPr>
        <w:numPr>
          <w:ilvl w:val="0"/>
          <w:numId w:val="16"/>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A 20 kg bag of ADOBECOAT yields approximately </w:t>
      </w:r>
      <w:r w:rsidR="004416D8">
        <w:rPr>
          <w:rFonts w:ascii="Arial" w:eastAsia="Calibri" w:hAnsi="Arial" w:cs="Arial"/>
          <w:lang w:val="en-NZ"/>
        </w:rPr>
        <w:t>3 to 5</w:t>
      </w:r>
      <w:r w:rsidRPr="00D73BC3">
        <w:rPr>
          <w:rFonts w:ascii="Arial" w:eastAsia="Calibri" w:hAnsi="Arial" w:cs="Arial"/>
          <w:lang w:val="en-NZ"/>
        </w:rPr>
        <w:t>m</w:t>
      </w:r>
      <w:r w:rsidR="004416D8" w:rsidRPr="004416D8">
        <w:rPr>
          <w:rFonts w:ascii="Arial" w:eastAsia="Calibri" w:hAnsi="Arial" w:cs="Arial"/>
          <w:vertAlign w:val="superscript"/>
          <w:lang w:val="en-NZ"/>
        </w:rPr>
        <w:t>2</w:t>
      </w:r>
      <w:r w:rsidRPr="00D73BC3">
        <w:rPr>
          <w:rFonts w:ascii="Arial" w:eastAsia="Calibri" w:hAnsi="Arial" w:cs="Arial"/>
          <w:lang w:val="en-NZ"/>
        </w:rPr>
        <w:t xml:space="preserve"> at 4 - 6mm thickness (Depending on the desired texture).</w:t>
      </w:r>
    </w:p>
    <w:p w14:paraId="1BB53695" w14:textId="77777777" w:rsidR="00E2575F" w:rsidRPr="00D73BC3" w:rsidRDefault="00E2575F" w:rsidP="00E2575F">
      <w:pPr>
        <w:spacing w:line="259" w:lineRule="auto"/>
        <w:jc w:val="both"/>
        <w:rPr>
          <w:rFonts w:ascii="Arial" w:eastAsia="Calibri" w:hAnsi="Arial" w:cs="Arial"/>
          <w:lang w:val="en-NZ"/>
        </w:rPr>
      </w:pPr>
    </w:p>
    <w:p w14:paraId="11FBAD8D"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 xml:space="preserve">FLOATCOAT </w:t>
      </w:r>
      <w:r w:rsidRPr="00D73BC3">
        <w:rPr>
          <w:rFonts w:ascii="Arial" w:eastAsia="Helvetica" w:hAnsi="Arial" w:cs="Arial"/>
          <w:b/>
          <w:lang w:val="en-NZ"/>
        </w:rPr>
        <w:t>– Float/Sponge/Texture</w:t>
      </w:r>
    </w:p>
    <w:p w14:paraId="7F3DAF45" w14:textId="77777777" w:rsidR="00E2575F" w:rsidRPr="00D73BC3" w:rsidRDefault="00E2575F" w:rsidP="00E2575F">
      <w:pPr>
        <w:numPr>
          <w:ilvl w:val="0"/>
          <w:numId w:val="27"/>
        </w:numPr>
        <w:spacing w:after="160" w:line="259" w:lineRule="auto"/>
        <w:contextualSpacing/>
        <w:jc w:val="both"/>
        <w:rPr>
          <w:rFonts w:ascii="Arial" w:eastAsia="Calibri" w:hAnsi="Arial" w:cs="Arial"/>
          <w:lang w:val="en-NZ"/>
        </w:rPr>
      </w:pPr>
      <w:r w:rsidRPr="00D73BC3">
        <w:rPr>
          <w:rFonts w:ascii="Arial" w:eastAsia="Calibri" w:hAnsi="Arial" w:cs="Arial"/>
          <w:lang w:val="en-NZ"/>
        </w:rPr>
        <w:t>Is a factory mixed dry plaster and can be applied as a final coat on top of a base coat.</w:t>
      </w:r>
    </w:p>
    <w:p w14:paraId="7C79DAFB" w14:textId="77777777" w:rsidR="00E2575F" w:rsidRPr="00D73BC3" w:rsidRDefault="00E2575F" w:rsidP="00E2575F">
      <w:pPr>
        <w:numPr>
          <w:ilvl w:val="0"/>
          <w:numId w:val="27"/>
        </w:numPr>
        <w:spacing w:after="160" w:line="259" w:lineRule="auto"/>
        <w:contextualSpacing/>
        <w:jc w:val="both"/>
        <w:rPr>
          <w:rFonts w:ascii="Arial" w:eastAsia="Calibri" w:hAnsi="Arial" w:cs="Arial"/>
          <w:lang w:val="en-NZ"/>
        </w:rPr>
      </w:pPr>
      <w:r w:rsidRPr="00D73BC3">
        <w:rPr>
          <w:rFonts w:ascii="Arial" w:eastAsia="Calibri" w:hAnsi="Arial" w:cs="Arial"/>
          <w:lang w:val="en-NZ"/>
        </w:rPr>
        <w:t>Specifically formulated for finishing by plastic towel or sponged with water.</w:t>
      </w:r>
    </w:p>
    <w:p w14:paraId="69D2C532" w14:textId="77777777" w:rsidR="00E2575F" w:rsidRPr="00D73BC3" w:rsidRDefault="00E2575F" w:rsidP="00E2575F">
      <w:pPr>
        <w:numPr>
          <w:ilvl w:val="0"/>
          <w:numId w:val="27"/>
        </w:numPr>
        <w:spacing w:after="160" w:line="259" w:lineRule="auto"/>
        <w:contextualSpacing/>
        <w:jc w:val="both"/>
        <w:rPr>
          <w:rFonts w:ascii="Arial" w:eastAsia="Calibri" w:hAnsi="Arial" w:cs="Arial"/>
          <w:lang w:val="en-NZ"/>
        </w:rPr>
      </w:pPr>
      <w:r w:rsidRPr="00D73BC3">
        <w:rPr>
          <w:rFonts w:ascii="Arial" w:eastAsia="Calibri" w:hAnsi="Arial" w:cs="Arial"/>
          <w:lang w:val="en-NZ"/>
        </w:rPr>
        <w:t>Can also be sprayed through a hopper gun to achieve a fine to medium textured finish.</w:t>
      </w:r>
    </w:p>
    <w:p w14:paraId="55E3EC4D" w14:textId="77777777" w:rsidR="00E2575F" w:rsidRPr="00D73BC3" w:rsidRDefault="00E2575F" w:rsidP="00E2575F">
      <w:pPr>
        <w:numPr>
          <w:ilvl w:val="0"/>
          <w:numId w:val="27"/>
        </w:numPr>
        <w:spacing w:after="160" w:line="259" w:lineRule="auto"/>
        <w:contextualSpacing/>
        <w:jc w:val="both"/>
        <w:rPr>
          <w:rFonts w:ascii="Arial" w:eastAsia="Calibri" w:hAnsi="Arial" w:cs="Arial"/>
          <w:lang w:val="en-NZ"/>
        </w:rPr>
      </w:pPr>
      <w:r w:rsidRPr="00D73BC3">
        <w:rPr>
          <w:rFonts w:ascii="Arial" w:eastAsia="Calibri" w:hAnsi="Arial" w:cs="Arial"/>
          <w:lang w:val="en-NZ"/>
        </w:rPr>
        <w:t>To achieve a high quality finish, an application of SKIMCOAT is recommended prior to FLOATCOAT.</w:t>
      </w:r>
    </w:p>
    <w:p w14:paraId="23ED1759" w14:textId="77777777" w:rsidR="00E2575F" w:rsidRPr="00D73BC3" w:rsidRDefault="00E2575F" w:rsidP="00E2575F">
      <w:pPr>
        <w:numPr>
          <w:ilvl w:val="0"/>
          <w:numId w:val="27"/>
        </w:numPr>
        <w:spacing w:after="160" w:line="259" w:lineRule="auto"/>
        <w:contextualSpacing/>
        <w:jc w:val="both"/>
        <w:rPr>
          <w:rFonts w:ascii="Arial" w:eastAsia="Calibri" w:hAnsi="Arial" w:cs="Arial"/>
          <w:lang w:val="en-NZ"/>
        </w:rPr>
      </w:pPr>
      <w:r w:rsidRPr="00D73BC3">
        <w:rPr>
          <w:rFonts w:ascii="Arial" w:eastAsia="Calibri" w:hAnsi="Arial" w:cs="Arial"/>
          <w:lang w:val="en-NZ"/>
        </w:rPr>
        <w:t>Is applied manually when mixed by drill or machine and can be applied to a thickness of 1-2mm.</w:t>
      </w:r>
    </w:p>
    <w:p w14:paraId="59A56ED9" w14:textId="77777777" w:rsidR="00E2575F" w:rsidRPr="00D73BC3" w:rsidRDefault="00E2575F" w:rsidP="00E2575F">
      <w:pPr>
        <w:numPr>
          <w:ilvl w:val="0"/>
          <w:numId w:val="27"/>
        </w:numPr>
        <w:spacing w:after="160" w:line="259" w:lineRule="auto"/>
        <w:contextualSpacing/>
        <w:jc w:val="both"/>
        <w:rPr>
          <w:rFonts w:ascii="Arial" w:eastAsia="Calibri" w:hAnsi="Arial" w:cs="Arial"/>
          <w:lang w:val="en-NZ"/>
        </w:rPr>
      </w:pPr>
      <w:r w:rsidRPr="00D73BC3">
        <w:rPr>
          <w:rFonts w:ascii="Arial" w:eastAsia="Calibri" w:hAnsi="Arial" w:cs="Arial"/>
          <w:lang w:val="en-NZ"/>
        </w:rPr>
        <w:t>Optimum working time is approximately 3-5 minutes following application to the wall surface.</w:t>
      </w:r>
    </w:p>
    <w:p w14:paraId="3A9A598B" w14:textId="4B9E6492" w:rsidR="00E2575F" w:rsidRPr="00D73BC3" w:rsidRDefault="00E2575F" w:rsidP="00E2575F">
      <w:pPr>
        <w:numPr>
          <w:ilvl w:val="0"/>
          <w:numId w:val="27"/>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A 20 kg bag of FLOATCOAT yields approximately </w:t>
      </w:r>
      <w:r w:rsidR="004416D8">
        <w:rPr>
          <w:rFonts w:ascii="Arial" w:eastAsia="Calibri" w:hAnsi="Arial" w:cs="Arial"/>
          <w:lang w:val="en-NZ"/>
        </w:rPr>
        <w:t>7</w:t>
      </w:r>
      <w:r w:rsidRPr="00D73BC3">
        <w:rPr>
          <w:rFonts w:ascii="Arial" w:eastAsia="Calibri" w:hAnsi="Arial" w:cs="Arial"/>
          <w:lang w:val="en-NZ"/>
        </w:rPr>
        <w:t>m</w:t>
      </w:r>
      <w:r w:rsidRPr="00D73BC3">
        <w:rPr>
          <w:rFonts w:ascii="Arial" w:eastAsia="Calibri" w:hAnsi="Arial" w:cs="Arial"/>
          <w:vertAlign w:val="superscript"/>
          <w:lang w:val="en-NZ"/>
        </w:rPr>
        <w:t>2</w:t>
      </w:r>
      <w:r w:rsidRPr="00D73BC3">
        <w:rPr>
          <w:rFonts w:ascii="Arial" w:eastAsia="Calibri" w:hAnsi="Arial" w:cs="Arial"/>
          <w:lang w:val="en-NZ"/>
        </w:rPr>
        <w:t xml:space="preserve"> at a 2mm thickness.</w:t>
      </w:r>
    </w:p>
    <w:p w14:paraId="4E69F3C0" w14:textId="77777777" w:rsidR="00E2575F" w:rsidRPr="00D73BC3" w:rsidRDefault="00E2575F" w:rsidP="00E2575F">
      <w:pPr>
        <w:spacing w:line="259" w:lineRule="auto"/>
        <w:jc w:val="both"/>
        <w:rPr>
          <w:rFonts w:ascii="Arial" w:eastAsia="Calibri" w:hAnsi="Arial" w:cs="Arial"/>
          <w:lang w:val="en-NZ"/>
        </w:rPr>
      </w:pPr>
    </w:p>
    <w:p w14:paraId="73ED7D74"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 xml:space="preserve">SCRATCHCOAT MEDIUM* </w:t>
      </w:r>
      <w:r w:rsidRPr="00D73BC3">
        <w:rPr>
          <w:rFonts w:ascii="Arial" w:eastAsia="Helvetica" w:hAnsi="Arial" w:cs="Arial"/>
          <w:b/>
          <w:lang w:val="en-NZ"/>
        </w:rPr>
        <w:t>– Scratch/Drag</w:t>
      </w:r>
    </w:p>
    <w:p w14:paraId="78F2B78F" w14:textId="77777777" w:rsidR="00E2575F" w:rsidRPr="00D73BC3" w:rsidRDefault="00E2575F" w:rsidP="00E2575F">
      <w:pPr>
        <w:numPr>
          <w:ilvl w:val="0"/>
          <w:numId w:val="18"/>
        </w:numPr>
        <w:spacing w:after="160" w:line="259" w:lineRule="auto"/>
        <w:contextualSpacing/>
        <w:jc w:val="both"/>
        <w:rPr>
          <w:rFonts w:ascii="Arial" w:eastAsia="Calibri" w:hAnsi="Arial" w:cs="Arial"/>
          <w:lang w:val="en-NZ"/>
        </w:rPr>
      </w:pPr>
      <w:r w:rsidRPr="00D73BC3">
        <w:rPr>
          <w:rFonts w:ascii="Arial" w:eastAsia="Calibri" w:hAnsi="Arial" w:cs="Arial"/>
          <w:lang w:val="en-NZ"/>
        </w:rPr>
        <w:t>Is a factory mixed dry plaster and can be applied as a final coat on top of a base coat.</w:t>
      </w:r>
    </w:p>
    <w:p w14:paraId="1278E2DC" w14:textId="77777777" w:rsidR="00E2575F" w:rsidRPr="00D73BC3" w:rsidRDefault="00E2575F" w:rsidP="00E2575F">
      <w:pPr>
        <w:numPr>
          <w:ilvl w:val="0"/>
          <w:numId w:val="18"/>
        </w:numPr>
        <w:spacing w:after="160" w:line="259" w:lineRule="auto"/>
        <w:contextualSpacing/>
        <w:jc w:val="both"/>
        <w:rPr>
          <w:rFonts w:ascii="Arial" w:eastAsia="Calibri" w:hAnsi="Arial" w:cs="Arial"/>
          <w:lang w:val="en-NZ"/>
        </w:rPr>
      </w:pPr>
      <w:r w:rsidRPr="00D73BC3">
        <w:rPr>
          <w:rFonts w:ascii="Arial" w:eastAsia="Calibri" w:hAnsi="Arial" w:cs="Arial"/>
          <w:lang w:val="en-NZ"/>
        </w:rPr>
        <w:t>Specifically formulated as a medium texture drag of random scratch coat. Grain size varies from 0.5 - 3mm to produce the required texture pattern.</w:t>
      </w:r>
    </w:p>
    <w:p w14:paraId="42A3D9C7" w14:textId="77777777" w:rsidR="00E2575F" w:rsidRPr="00D73BC3" w:rsidRDefault="00E2575F" w:rsidP="00E2575F">
      <w:pPr>
        <w:numPr>
          <w:ilvl w:val="0"/>
          <w:numId w:val="18"/>
        </w:numPr>
        <w:spacing w:after="160" w:line="259" w:lineRule="auto"/>
        <w:contextualSpacing/>
        <w:jc w:val="both"/>
        <w:rPr>
          <w:rFonts w:ascii="Arial" w:eastAsia="Calibri" w:hAnsi="Arial" w:cs="Arial"/>
          <w:lang w:val="en-NZ"/>
        </w:rPr>
      </w:pPr>
      <w:r w:rsidRPr="00D73BC3">
        <w:rPr>
          <w:rFonts w:ascii="Arial" w:eastAsia="Calibri" w:hAnsi="Arial" w:cs="Arial"/>
          <w:lang w:val="en-NZ"/>
        </w:rPr>
        <w:t>During setting the applied areas are worked with a polystyrene or hard plastic float in circular or vertical directions.</w:t>
      </w:r>
    </w:p>
    <w:p w14:paraId="22E6888D" w14:textId="3859E0D3" w:rsidR="00E2575F" w:rsidRPr="00D73BC3" w:rsidRDefault="00E2575F" w:rsidP="00E2575F">
      <w:pPr>
        <w:numPr>
          <w:ilvl w:val="0"/>
          <w:numId w:val="18"/>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A 20kg bag of SCRATCHCOAT Medium yields approximately </w:t>
      </w:r>
      <w:r w:rsidR="00CD2561">
        <w:rPr>
          <w:rFonts w:ascii="Arial" w:eastAsia="Calibri" w:hAnsi="Arial" w:cs="Arial"/>
          <w:lang w:val="en-NZ"/>
        </w:rPr>
        <w:t>5-</w:t>
      </w:r>
      <w:r w:rsidRPr="00D73BC3">
        <w:rPr>
          <w:rFonts w:ascii="Arial" w:eastAsia="Calibri" w:hAnsi="Arial" w:cs="Arial"/>
          <w:lang w:val="en-NZ"/>
        </w:rPr>
        <w:t>6m</w:t>
      </w:r>
      <w:r w:rsidRPr="00D73BC3">
        <w:rPr>
          <w:rFonts w:ascii="Arial" w:eastAsia="Calibri" w:hAnsi="Arial" w:cs="Arial"/>
          <w:vertAlign w:val="superscript"/>
          <w:lang w:val="en-NZ"/>
        </w:rPr>
        <w:t>2</w:t>
      </w:r>
      <w:r w:rsidRPr="00D73BC3">
        <w:rPr>
          <w:rFonts w:ascii="Arial" w:eastAsia="Calibri" w:hAnsi="Arial" w:cs="Arial"/>
          <w:lang w:val="en-NZ"/>
        </w:rPr>
        <w:t>.</w:t>
      </w:r>
    </w:p>
    <w:p w14:paraId="01115A39" w14:textId="77777777" w:rsidR="00E2575F" w:rsidRPr="00D73BC3" w:rsidRDefault="00E2575F" w:rsidP="00E2575F">
      <w:pPr>
        <w:spacing w:line="259" w:lineRule="auto"/>
        <w:jc w:val="both"/>
        <w:rPr>
          <w:rFonts w:ascii="Arial" w:eastAsia="Calibri" w:hAnsi="Arial" w:cs="Arial"/>
          <w:lang w:val="en-NZ"/>
        </w:rPr>
      </w:pPr>
    </w:p>
    <w:p w14:paraId="4E839A60" w14:textId="77777777" w:rsidR="00CD2561" w:rsidRDefault="00CD2561">
      <w:pPr>
        <w:rPr>
          <w:rFonts w:ascii="Arial" w:eastAsia="Calibri" w:hAnsi="Arial" w:cs="Arial"/>
          <w:b/>
          <w:lang w:val="en-NZ"/>
        </w:rPr>
      </w:pPr>
      <w:r>
        <w:rPr>
          <w:rFonts w:ascii="Arial" w:eastAsia="Calibri" w:hAnsi="Arial" w:cs="Arial"/>
          <w:b/>
          <w:lang w:val="en-NZ"/>
        </w:rPr>
        <w:br w:type="page"/>
      </w:r>
    </w:p>
    <w:p w14:paraId="11BEFDBF" w14:textId="6B12E261"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lastRenderedPageBreak/>
        <w:t xml:space="preserve">SCRATCHCOAT COARSE* </w:t>
      </w:r>
      <w:r w:rsidRPr="00D73BC3">
        <w:rPr>
          <w:rFonts w:ascii="Arial" w:eastAsia="Helvetica" w:hAnsi="Arial" w:cs="Arial"/>
          <w:b/>
          <w:lang w:val="en-NZ"/>
        </w:rPr>
        <w:t>– Scratch/Drag</w:t>
      </w:r>
    </w:p>
    <w:p w14:paraId="67195556" w14:textId="77777777" w:rsidR="00E2575F" w:rsidRPr="00D73BC3" w:rsidRDefault="00E2575F" w:rsidP="00E2575F">
      <w:pPr>
        <w:numPr>
          <w:ilvl w:val="0"/>
          <w:numId w:val="19"/>
        </w:numPr>
        <w:spacing w:after="160" w:line="259" w:lineRule="auto"/>
        <w:contextualSpacing/>
        <w:jc w:val="both"/>
        <w:rPr>
          <w:rFonts w:ascii="Arial" w:eastAsia="Calibri" w:hAnsi="Arial" w:cs="Arial"/>
          <w:lang w:val="en-NZ"/>
        </w:rPr>
      </w:pPr>
      <w:r w:rsidRPr="00D73BC3">
        <w:rPr>
          <w:rFonts w:ascii="Arial" w:eastAsia="Calibri" w:hAnsi="Arial" w:cs="Arial"/>
          <w:lang w:val="en-NZ"/>
        </w:rPr>
        <w:t>Is a factory mixed dry plaster and can be applied as a final coat on top of a base coat.</w:t>
      </w:r>
    </w:p>
    <w:p w14:paraId="51EBBE7D" w14:textId="77777777" w:rsidR="00E2575F" w:rsidRPr="00D73BC3" w:rsidRDefault="00E2575F" w:rsidP="00E2575F">
      <w:pPr>
        <w:numPr>
          <w:ilvl w:val="0"/>
          <w:numId w:val="19"/>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Specifically formulated as a coarse scratch or drag finish. Grain size varies from 0.5-4mm to produce the required texture pattern. </w:t>
      </w:r>
    </w:p>
    <w:p w14:paraId="5BF79554" w14:textId="77777777" w:rsidR="00E2575F" w:rsidRPr="00D73BC3" w:rsidRDefault="00E2575F" w:rsidP="00E2575F">
      <w:pPr>
        <w:numPr>
          <w:ilvl w:val="0"/>
          <w:numId w:val="19"/>
        </w:numPr>
        <w:spacing w:after="160" w:line="259" w:lineRule="auto"/>
        <w:contextualSpacing/>
        <w:jc w:val="both"/>
        <w:rPr>
          <w:rFonts w:ascii="Arial" w:eastAsia="Calibri" w:hAnsi="Arial" w:cs="Arial"/>
          <w:lang w:val="en-NZ"/>
        </w:rPr>
      </w:pPr>
      <w:r w:rsidRPr="00D73BC3">
        <w:rPr>
          <w:rFonts w:ascii="Arial" w:eastAsia="Calibri" w:hAnsi="Arial" w:cs="Arial"/>
          <w:lang w:val="en-NZ"/>
        </w:rPr>
        <w:t>During setting the applied areas are worked with a polystyrene or hard plastic float in a circular or vertical direction.</w:t>
      </w:r>
    </w:p>
    <w:p w14:paraId="4428A223" w14:textId="55FB4FAD" w:rsidR="00E2575F" w:rsidRPr="00D73BC3" w:rsidRDefault="00E2575F" w:rsidP="00E2575F">
      <w:pPr>
        <w:numPr>
          <w:ilvl w:val="0"/>
          <w:numId w:val="19"/>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A 20kg bag of SCRATCHCOAT Medium yields approximately </w:t>
      </w:r>
      <w:r w:rsidR="00CD2561">
        <w:rPr>
          <w:rFonts w:ascii="Arial" w:eastAsia="Calibri" w:hAnsi="Arial" w:cs="Arial"/>
          <w:lang w:val="en-NZ"/>
        </w:rPr>
        <w:t>5</w:t>
      </w:r>
      <w:r w:rsidRPr="00D73BC3">
        <w:rPr>
          <w:rFonts w:ascii="Arial" w:eastAsia="Calibri" w:hAnsi="Arial" w:cs="Arial"/>
          <w:lang w:val="en-NZ"/>
        </w:rPr>
        <w:t>m</w:t>
      </w:r>
      <w:r w:rsidR="00CD2561" w:rsidRPr="00CD2561">
        <w:rPr>
          <w:rFonts w:ascii="Arial" w:eastAsia="Calibri" w:hAnsi="Arial" w:cs="Arial"/>
          <w:vertAlign w:val="superscript"/>
          <w:lang w:val="en-NZ"/>
        </w:rPr>
        <w:t>2</w:t>
      </w:r>
      <w:r w:rsidRPr="00D73BC3">
        <w:rPr>
          <w:rFonts w:ascii="Arial" w:eastAsia="Calibri" w:hAnsi="Arial" w:cs="Arial"/>
          <w:lang w:val="en-NZ"/>
        </w:rPr>
        <w:t>.</w:t>
      </w:r>
    </w:p>
    <w:p w14:paraId="65E104C2" w14:textId="77777777" w:rsidR="00E2575F" w:rsidRPr="00D73BC3" w:rsidRDefault="00E2575F" w:rsidP="00E2575F">
      <w:pPr>
        <w:spacing w:line="259" w:lineRule="auto"/>
        <w:jc w:val="both"/>
        <w:rPr>
          <w:rFonts w:ascii="Arial" w:eastAsia="Calibri" w:hAnsi="Arial" w:cs="Arial"/>
          <w:lang w:val="en-NZ"/>
        </w:rPr>
      </w:pPr>
    </w:p>
    <w:p w14:paraId="048083D6"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Spray Textures</w:t>
      </w:r>
    </w:p>
    <w:p w14:paraId="514E57CC" w14:textId="77777777" w:rsidR="00E2575F" w:rsidRPr="00D73BC3" w:rsidRDefault="00E2575F" w:rsidP="00E2575F">
      <w:pPr>
        <w:numPr>
          <w:ilvl w:val="0"/>
          <w:numId w:val="20"/>
        </w:numPr>
        <w:spacing w:after="160" w:line="259" w:lineRule="auto"/>
        <w:contextualSpacing/>
        <w:jc w:val="both"/>
        <w:rPr>
          <w:rFonts w:ascii="Arial" w:eastAsia="Calibri" w:hAnsi="Arial" w:cs="Arial"/>
          <w:lang w:val="en-NZ"/>
        </w:rPr>
      </w:pPr>
      <w:r w:rsidRPr="00D73BC3">
        <w:rPr>
          <w:rFonts w:ascii="Arial" w:eastAsia="Calibri" w:hAnsi="Arial" w:cs="Arial"/>
          <w:lang w:val="en-NZ"/>
        </w:rPr>
        <w:t>FLOATCOAT, SPONGECOAT, and ADOBECOAT can be sprayed through a hopper gun or similar to produce varying grades of textures, from fine to very coarse. Variations are produced by sand particle size, nozzle size, and varying air volume.</w:t>
      </w:r>
    </w:p>
    <w:p w14:paraId="458B09A5" w14:textId="2120D7D8" w:rsidR="00E2575F" w:rsidRPr="00D73BC3" w:rsidRDefault="00E2575F" w:rsidP="00E2575F">
      <w:pPr>
        <w:numPr>
          <w:ilvl w:val="0"/>
          <w:numId w:val="20"/>
        </w:numPr>
        <w:spacing w:after="160" w:line="259" w:lineRule="auto"/>
        <w:contextualSpacing/>
        <w:jc w:val="both"/>
        <w:rPr>
          <w:rFonts w:ascii="Arial" w:eastAsia="Calibri" w:hAnsi="Arial" w:cs="Arial"/>
          <w:lang w:val="en-NZ"/>
        </w:rPr>
      </w:pPr>
      <w:r w:rsidRPr="00D73BC3">
        <w:rPr>
          <w:rFonts w:ascii="Arial" w:eastAsia="Calibri" w:hAnsi="Arial" w:cs="Arial"/>
          <w:lang w:val="en-NZ"/>
        </w:rPr>
        <w:t xml:space="preserve">For further information regarding sprayed textures contact </w:t>
      </w:r>
      <w:r w:rsidR="00CD2561">
        <w:rPr>
          <w:rFonts w:ascii="Arial" w:eastAsia="Calibri" w:hAnsi="Arial" w:cs="Arial"/>
          <w:lang w:val="en-NZ"/>
        </w:rPr>
        <w:t>Petros Holdings Ltd</w:t>
      </w:r>
      <w:r w:rsidRPr="00D73BC3">
        <w:rPr>
          <w:rFonts w:ascii="Arial" w:eastAsia="Calibri" w:hAnsi="Arial" w:cs="Arial"/>
          <w:lang w:val="en-NZ"/>
        </w:rPr>
        <w:t>.</w:t>
      </w:r>
    </w:p>
    <w:p w14:paraId="01FDE54C" w14:textId="77777777" w:rsidR="00E2575F" w:rsidRPr="00D73BC3" w:rsidRDefault="00E2575F" w:rsidP="00E2575F">
      <w:pPr>
        <w:spacing w:line="259" w:lineRule="auto"/>
        <w:jc w:val="both"/>
        <w:rPr>
          <w:rFonts w:ascii="Arial" w:eastAsia="Calibri" w:hAnsi="Arial" w:cs="Arial"/>
          <w:b/>
          <w:lang w:val="en-NZ"/>
        </w:rPr>
      </w:pPr>
    </w:p>
    <w:p w14:paraId="2BDD46C9" w14:textId="72075486"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sz w:val="18"/>
          <w:szCs w:val="18"/>
          <w:lang w:val="en-NZ"/>
        </w:rPr>
        <w:t>*these products are made-to-order.</w:t>
      </w:r>
    </w:p>
    <w:p w14:paraId="62F14A16" w14:textId="77777777" w:rsidR="00E2575F" w:rsidRPr="00D73BC3" w:rsidRDefault="00E2575F" w:rsidP="00E2575F">
      <w:pPr>
        <w:spacing w:line="259" w:lineRule="auto"/>
        <w:jc w:val="both"/>
        <w:rPr>
          <w:rFonts w:ascii="Arial" w:eastAsia="Calibri" w:hAnsi="Arial" w:cs="Arial"/>
          <w:b/>
          <w:lang w:val="en-NZ"/>
        </w:rPr>
      </w:pPr>
    </w:p>
    <w:p w14:paraId="5DB40941"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Important Information regarding MPT Plasters</w:t>
      </w:r>
    </w:p>
    <w:p w14:paraId="5ED3E598" w14:textId="635A122C" w:rsidR="00E2575F" w:rsidRPr="00D73BC3" w:rsidRDefault="00E2575F" w:rsidP="00E2575F">
      <w:pPr>
        <w:numPr>
          <w:ilvl w:val="0"/>
          <w:numId w:val="15"/>
        </w:numPr>
        <w:spacing w:after="160" w:line="259" w:lineRule="auto"/>
        <w:contextualSpacing/>
        <w:rPr>
          <w:rFonts w:ascii="Arial" w:eastAsia="Calibri" w:hAnsi="Arial" w:cs="Arial"/>
          <w:lang w:val="en-NZ"/>
        </w:rPr>
      </w:pPr>
      <w:r w:rsidRPr="00D73BC3">
        <w:rPr>
          <w:rFonts w:ascii="Arial" w:eastAsia="Calibri" w:hAnsi="Arial" w:cs="Arial"/>
          <w:lang w:val="en-NZ"/>
        </w:rPr>
        <w:t>Do not under any circumstances add foreign substances other than clean water to premixed mineral plasters</w:t>
      </w:r>
      <w:r w:rsidR="00CD2561">
        <w:rPr>
          <w:rFonts w:ascii="Arial" w:eastAsia="Calibri" w:hAnsi="Arial" w:cs="Arial"/>
          <w:lang w:val="en-NZ"/>
        </w:rPr>
        <w:t xml:space="preserve"> (except by adding </w:t>
      </w:r>
      <w:proofErr w:type="spellStart"/>
      <w:r w:rsidR="00CD2561">
        <w:rPr>
          <w:rFonts w:ascii="Arial" w:eastAsia="Calibri" w:hAnsi="Arial" w:cs="Arial"/>
          <w:lang w:val="en-NZ"/>
        </w:rPr>
        <w:t>Petralastic</w:t>
      </w:r>
      <w:proofErr w:type="spellEnd"/>
      <w:r w:rsidR="00CD2561">
        <w:rPr>
          <w:rFonts w:ascii="Arial" w:eastAsia="Calibri" w:hAnsi="Arial" w:cs="Arial"/>
          <w:lang w:val="en-NZ"/>
        </w:rPr>
        <w:t xml:space="preserve"> to </w:t>
      </w:r>
      <w:proofErr w:type="spellStart"/>
      <w:r w:rsidR="00CD2561">
        <w:rPr>
          <w:rFonts w:ascii="Arial" w:eastAsia="Calibri" w:hAnsi="Arial" w:cs="Arial"/>
          <w:lang w:val="en-NZ"/>
        </w:rPr>
        <w:t>Bondcoat</w:t>
      </w:r>
      <w:proofErr w:type="spellEnd"/>
      <w:r w:rsidR="00CD2561">
        <w:rPr>
          <w:rFonts w:ascii="Arial" w:eastAsia="Calibri" w:hAnsi="Arial" w:cs="Arial"/>
          <w:lang w:val="en-NZ"/>
        </w:rPr>
        <w:t xml:space="preserve"> for jointing purposes)</w:t>
      </w:r>
      <w:r w:rsidRPr="00D73BC3">
        <w:rPr>
          <w:rFonts w:ascii="Arial" w:eastAsia="Calibri" w:hAnsi="Arial" w:cs="Arial"/>
          <w:lang w:val="en-NZ"/>
        </w:rPr>
        <w:t xml:space="preserve">. </w:t>
      </w:r>
    </w:p>
    <w:p w14:paraId="021BD00A" w14:textId="77777777" w:rsidR="00E2575F" w:rsidRPr="00D73BC3" w:rsidRDefault="00E2575F" w:rsidP="00E2575F">
      <w:pPr>
        <w:numPr>
          <w:ilvl w:val="0"/>
          <w:numId w:val="15"/>
        </w:numPr>
        <w:spacing w:after="160" w:line="259" w:lineRule="auto"/>
        <w:contextualSpacing/>
        <w:rPr>
          <w:rFonts w:ascii="Arial" w:eastAsia="Calibri" w:hAnsi="Arial" w:cs="Arial"/>
          <w:lang w:val="en-NZ"/>
        </w:rPr>
      </w:pPr>
      <w:r w:rsidRPr="00D73BC3">
        <w:rPr>
          <w:rFonts w:ascii="Arial" w:eastAsia="Calibri" w:hAnsi="Arial" w:cs="Arial"/>
          <w:lang w:val="en-NZ"/>
        </w:rPr>
        <w:t xml:space="preserve">Do not add further water to any MPT plaster/water mixture more than 2 hours after original mixing. </w:t>
      </w:r>
    </w:p>
    <w:p w14:paraId="0008BE9E" w14:textId="77777777" w:rsidR="00E2575F" w:rsidRPr="00D73BC3" w:rsidRDefault="00E2575F" w:rsidP="00E2575F">
      <w:pPr>
        <w:numPr>
          <w:ilvl w:val="0"/>
          <w:numId w:val="15"/>
        </w:numPr>
        <w:spacing w:after="160" w:line="259" w:lineRule="auto"/>
        <w:contextualSpacing/>
        <w:rPr>
          <w:rFonts w:ascii="Arial" w:eastAsia="Calibri" w:hAnsi="Arial" w:cs="Arial"/>
          <w:lang w:val="en-NZ"/>
        </w:rPr>
      </w:pPr>
      <w:r w:rsidRPr="00D73BC3">
        <w:rPr>
          <w:rFonts w:ascii="Arial" w:eastAsia="Calibri" w:hAnsi="Arial" w:cs="Arial"/>
          <w:lang w:val="en-NZ"/>
        </w:rPr>
        <w:t>Any plastered surface must be protected from rain and bright sunlight for at least 12 hours after application.</w:t>
      </w:r>
    </w:p>
    <w:p w14:paraId="6A85629A" w14:textId="77777777" w:rsidR="00E2575F" w:rsidRPr="00D73BC3" w:rsidRDefault="00E2575F" w:rsidP="00E2575F">
      <w:pPr>
        <w:numPr>
          <w:ilvl w:val="0"/>
          <w:numId w:val="15"/>
        </w:numPr>
        <w:spacing w:after="160" w:line="259" w:lineRule="auto"/>
        <w:contextualSpacing/>
        <w:rPr>
          <w:rFonts w:ascii="Arial" w:eastAsia="Calibri" w:hAnsi="Arial" w:cs="Arial"/>
          <w:lang w:val="en-NZ"/>
        </w:rPr>
      </w:pPr>
      <w:r w:rsidRPr="00D73BC3">
        <w:rPr>
          <w:rFonts w:ascii="Arial" w:eastAsia="Calibri" w:hAnsi="Arial" w:cs="Arial"/>
          <w:lang w:val="en-NZ"/>
        </w:rPr>
        <w:t>Always allow 24 hours drying time prior to applying further coats of plaster.</w:t>
      </w:r>
    </w:p>
    <w:p w14:paraId="1A24AF6B" w14:textId="77777777" w:rsidR="00E2575F" w:rsidRPr="00D73BC3" w:rsidRDefault="00E2575F" w:rsidP="00E2575F">
      <w:pPr>
        <w:numPr>
          <w:ilvl w:val="0"/>
          <w:numId w:val="15"/>
        </w:numPr>
        <w:spacing w:after="160" w:line="259" w:lineRule="auto"/>
        <w:contextualSpacing/>
        <w:rPr>
          <w:rFonts w:ascii="Arial" w:eastAsia="Calibri" w:hAnsi="Arial" w:cs="Arial"/>
          <w:lang w:val="en-NZ"/>
        </w:rPr>
      </w:pPr>
      <w:r w:rsidRPr="00D73BC3">
        <w:rPr>
          <w:rFonts w:ascii="Arial" w:eastAsia="Calibri" w:hAnsi="Arial" w:cs="Arial"/>
          <w:lang w:val="en-NZ"/>
        </w:rPr>
        <w:t>All MPT Plasters have high water vapour permeability (breathability)</w:t>
      </w:r>
    </w:p>
    <w:p w14:paraId="0C6A5FFC" w14:textId="77777777" w:rsidR="00E2575F" w:rsidRPr="00D73BC3" w:rsidRDefault="00E2575F" w:rsidP="00E2575F">
      <w:pPr>
        <w:numPr>
          <w:ilvl w:val="0"/>
          <w:numId w:val="15"/>
        </w:numPr>
        <w:spacing w:after="160" w:line="259" w:lineRule="auto"/>
        <w:contextualSpacing/>
        <w:rPr>
          <w:rFonts w:ascii="Arial" w:eastAsia="Calibri" w:hAnsi="Arial" w:cs="Arial"/>
          <w:lang w:val="en-NZ"/>
        </w:rPr>
      </w:pPr>
      <w:r w:rsidRPr="00D73BC3">
        <w:rPr>
          <w:rFonts w:ascii="Arial" w:eastAsia="Calibri" w:hAnsi="Arial" w:cs="Arial"/>
          <w:lang w:val="en-NZ"/>
        </w:rPr>
        <w:t>All MPT plasters are cement based, non-acrylic plasters - containing only natural materials and additives.</w:t>
      </w:r>
    </w:p>
    <w:p w14:paraId="67F0FE4B" w14:textId="77777777" w:rsidR="00E2575F" w:rsidRPr="00D73BC3" w:rsidRDefault="00E2575F" w:rsidP="00E2575F">
      <w:pPr>
        <w:spacing w:line="259" w:lineRule="auto"/>
        <w:contextualSpacing/>
        <w:jc w:val="both"/>
        <w:rPr>
          <w:rFonts w:ascii="Arial" w:eastAsia="Calibri" w:hAnsi="Arial" w:cs="Arial"/>
          <w:b/>
          <w:lang w:val="en-NZ"/>
        </w:rPr>
      </w:pPr>
    </w:p>
    <w:p w14:paraId="2358627B"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Paint System Specification</w:t>
      </w:r>
    </w:p>
    <w:p w14:paraId="10C6DD5B" w14:textId="77777777" w:rsidR="00E2575F" w:rsidRPr="00D73BC3" w:rsidRDefault="00E2575F" w:rsidP="00E2575F">
      <w:pPr>
        <w:spacing w:line="259" w:lineRule="auto"/>
        <w:contextualSpacing/>
        <w:jc w:val="both"/>
        <w:rPr>
          <w:rFonts w:ascii="Arial" w:eastAsia="Calibri" w:hAnsi="Arial" w:cs="Arial"/>
          <w:b/>
          <w:lang w:val="en-NZ"/>
        </w:rPr>
      </w:pPr>
    </w:p>
    <w:p w14:paraId="5B09D6FA" w14:textId="10704911" w:rsidR="0059261D" w:rsidRDefault="00405AAD" w:rsidP="00E2575F">
      <w:pPr>
        <w:spacing w:line="259" w:lineRule="auto"/>
        <w:jc w:val="both"/>
        <w:rPr>
          <w:rFonts w:ascii="Arial" w:eastAsia="Calibri" w:hAnsi="Arial" w:cs="Arial"/>
          <w:b/>
          <w:lang w:val="en-NZ"/>
        </w:rPr>
      </w:pPr>
      <w:r>
        <w:rPr>
          <w:rFonts w:ascii="Arial" w:eastAsia="Calibri" w:hAnsi="Arial" w:cs="Arial"/>
          <w:b/>
          <w:lang w:val="en-NZ"/>
        </w:rPr>
        <w:t xml:space="preserve">Petros Holdings Ltd have not specified any specific brand of paint for use as part of our </w:t>
      </w:r>
      <w:proofErr w:type="spellStart"/>
      <w:r w:rsidR="0059261D">
        <w:rPr>
          <w:rFonts w:ascii="Arial" w:eastAsia="Calibri" w:hAnsi="Arial" w:cs="Arial"/>
          <w:b/>
          <w:lang w:val="en-NZ"/>
        </w:rPr>
        <w:t>Fibreclad</w:t>
      </w:r>
      <w:proofErr w:type="spellEnd"/>
      <w:r w:rsidR="0059261D">
        <w:rPr>
          <w:rFonts w:ascii="Arial" w:eastAsia="Calibri" w:hAnsi="Arial" w:cs="Arial"/>
          <w:b/>
          <w:lang w:val="en-NZ"/>
        </w:rPr>
        <w:t xml:space="preserve"> system.  Instead, we have specified the type of paint required and have left it to the paint manufacturers to provide a warranty on their paint for use over our plaster systems.  This gives our customers the widest possible discretion in choosing what paints they prefer to use.</w:t>
      </w:r>
    </w:p>
    <w:p w14:paraId="25312940" w14:textId="5E432133" w:rsidR="0059261D" w:rsidRDefault="0059261D" w:rsidP="00E2575F">
      <w:pPr>
        <w:spacing w:line="259" w:lineRule="auto"/>
        <w:jc w:val="both"/>
        <w:rPr>
          <w:rFonts w:ascii="Arial" w:eastAsia="Calibri" w:hAnsi="Arial" w:cs="Arial"/>
          <w:b/>
          <w:lang w:val="en-NZ"/>
        </w:rPr>
      </w:pPr>
    </w:p>
    <w:p w14:paraId="3826A947" w14:textId="53BFE7F9" w:rsidR="00E2575F" w:rsidRPr="0059261D" w:rsidRDefault="0059261D" w:rsidP="00E2575F">
      <w:pPr>
        <w:spacing w:line="259" w:lineRule="auto"/>
        <w:jc w:val="both"/>
        <w:rPr>
          <w:rFonts w:ascii="Arial" w:eastAsia="Calibri" w:hAnsi="Arial" w:cs="Arial"/>
          <w:b/>
          <w:bCs/>
          <w:lang w:val="en-NZ"/>
        </w:rPr>
      </w:pPr>
      <w:r w:rsidRPr="0059261D">
        <w:rPr>
          <w:rFonts w:ascii="Arial" w:eastAsia="Calibri" w:hAnsi="Arial" w:cs="Arial"/>
          <w:b/>
          <w:bCs/>
          <w:lang w:val="en-NZ"/>
        </w:rPr>
        <w:t>Efflorescence-blocking Primer</w:t>
      </w:r>
    </w:p>
    <w:p w14:paraId="21A20285" w14:textId="5526A045" w:rsidR="00F669A8" w:rsidRDefault="0059261D" w:rsidP="00E2575F">
      <w:pPr>
        <w:spacing w:line="259" w:lineRule="auto"/>
        <w:jc w:val="both"/>
        <w:rPr>
          <w:rFonts w:ascii="Arial" w:eastAsia="Calibri" w:hAnsi="Arial" w:cs="Arial"/>
          <w:bCs/>
          <w:lang w:val="en-NZ"/>
        </w:rPr>
      </w:pPr>
      <w:r>
        <w:rPr>
          <w:rFonts w:ascii="Arial" w:eastAsia="Calibri" w:hAnsi="Arial" w:cs="Arial"/>
          <w:bCs/>
          <w:lang w:val="en-NZ"/>
        </w:rPr>
        <w:t xml:space="preserve">Often referred to as Lime-lock, or </w:t>
      </w:r>
      <w:r w:rsidR="00F669A8">
        <w:rPr>
          <w:rFonts w:ascii="Arial" w:eastAsia="Calibri" w:hAnsi="Arial" w:cs="Arial"/>
          <w:bCs/>
          <w:lang w:val="en-NZ"/>
        </w:rPr>
        <w:t xml:space="preserve">Lime-stop, or Lime Blocker, this coat of primer is applied directly over the finishing render and must be designed to prevent the lime in the render from adversely </w:t>
      </w:r>
      <w:proofErr w:type="spellStart"/>
      <w:r w:rsidR="00F669A8">
        <w:rPr>
          <w:rFonts w:ascii="Arial" w:eastAsia="Calibri" w:hAnsi="Arial" w:cs="Arial"/>
          <w:bCs/>
          <w:lang w:val="en-NZ"/>
        </w:rPr>
        <w:t>effecting</w:t>
      </w:r>
      <w:proofErr w:type="spellEnd"/>
      <w:r w:rsidR="00F669A8">
        <w:rPr>
          <w:rFonts w:ascii="Arial" w:eastAsia="Calibri" w:hAnsi="Arial" w:cs="Arial"/>
          <w:bCs/>
          <w:lang w:val="en-NZ"/>
        </w:rPr>
        <w:t xml:space="preserve"> the finish coats.  It must be applied in strict accordance with the manufacturers specifications</w:t>
      </w:r>
      <w:r w:rsidR="00186907">
        <w:rPr>
          <w:rFonts w:ascii="Arial" w:eastAsia="Calibri" w:hAnsi="Arial" w:cs="Arial"/>
          <w:bCs/>
          <w:lang w:val="en-NZ"/>
        </w:rPr>
        <w:t xml:space="preserve"> and</w:t>
      </w:r>
      <w:r w:rsidR="00186907" w:rsidRPr="00186907">
        <w:rPr>
          <w:rFonts w:ascii="Arial" w:eastAsia="Helvetica" w:hAnsi="Arial" w:cs="Arial"/>
          <w:lang w:val="en-NZ"/>
        </w:rPr>
        <w:t xml:space="preserve"> </w:t>
      </w:r>
      <w:r w:rsidR="00186907" w:rsidRPr="00D73BC3">
        <w:rPr>
          <w:rFonts w:ascii="Arial" w:eastAsia="Helvetica" w:hAnsi="Arial" w:cs="Arial"/>
          <w:lang w:val="en-NZ"/>
        </w:rPr>
        <w:t>must meet the performance requirements of the NZBC</w:t>
      </w:r>
      <w:r w:rsidR="00F669A8">
        <w:rPr>
          <w:rFonts w:ascii="Arial" w:eastAsia="Calibri" w:hAnsi="Arial" w:cs="Arial"/>
          <w:bCs/>
          <w:lang w:val="en-NZ"/>
        </w:rPr>
        <w:t>.</w:t>
      </w:r>
    </w:p>
    <w:p w14:paraId="3E38CBA1" w14:textId="6D278EE6" w:rsidR="00E2575F" w:rsidRPr="0059261D" w:rsidRDefault="00F669A8" w:rsidP="00E2575F">
      <w:pPr>
        <w:spacing w:line="259" w:lineRule="auto"/>
        <w:jc w:val="both"/>
        <w:rPr>
          <w:rFonts w:ascii="Arial" w:eastAsia="Calibri" w:hAnsi="Arial" w:cs="Arial"/>
          <w:bCs/>
          <w:lang w:val="en-NZ"/>
        </w:rPr>
      </w:pPr>
      <w:r>
        <w:rPr>
          <w:rFonts w:ascii="Arial" w:eastAsia="Calibri" w:hAnsi="Arial" w:cs="Arial"/>
          <w:bCs/>
          <w:lang w:val="en-NZ"/>
        </w:rPr>
        <w:t xml:space="preserve"> </w:t>
      </w:r>
    </w:p>
    <w:p w14:paraId="3B6D9E9B" w14:textId="77777777" w:rsidR="00F669A8" w:rsidRDefault="00F669A8" w:rsidP="00E2575F">
      <w:pPr>
        <w:spacing w:line="259" w:lineRule="auto"/>
        <w:jc w:val="both"/>
        <w:rPr>
          <w:rFonts w:ascii="Arial" w:eastAsia="Calibri" w:hAnsi="Arial" w:cs="Arial"/>
          <w:lang w:val="en-NZ"/>
        </w:rPr>
      </w:pPr>
      <w:r w:rsidRPr="00F669A8">
        <w:rPr>
          <w:rFonts w:ascii="Arial" w:eastAsia="Calibri" w:hAnsi="Arial" w:cs="Arial"/>
          <w:b/>
          <w:bCs/>
          <w:lang w:val="en-NZ"/>
        </w:rPr>
        <w:t>Elastomeric, Breathable or High-Build finishing coats</w:t>
      </w:r>
      <w:r w:rsidR="00E2575F" w:rsidRPr="00D73BC3">
        <w:rPr>
          <w:rFonts w:ascii="Arial" w:eastAsia="Calibri" w:hAnsi="Arial" w:cs="Arial"/>
          <w:lang w:val="en-NZ"/>
        </w:rPr>
        <w:t xml:space="preserve">  </w:t>
      </w:r>
    </w:p>
    <w:p w14:paraId="23E8BA3A" w14:textId="5E4ACD30" w:rsidR="00E2575F" w:rsidRPr="00D73BC3" w:rsidRDefault="00186907" w:rsidP="00E2575F">
      <w:pPr>
        <w:spacing w:line="259" w:lineRule="auto"/>
        <w:jc w:val="both"/>
        <w:rPr>
          <w:rFonts w:ascii="Arial" w:eastAsia="Calibri" w:hAnsi="Arial" w:cs="Arial"/>
          <w:lang w:val="en-NZ"/>
        </w:rPr>
      </w:pPr>
      <w:r>
        <w:rPr>
          <w:rFonts w:ascii="Arial" w:eastAsia="Calibri" w:hAnsi="Arial" w:cs="Arial"/>
          <w:lang w:val="en-NZ"/>
        </w:rPr>
        <w:t>Two</w:t>
      </w:r>
      <w:r w:rsidR="00F669A8">
        <w:rPr>
          <w:rFonts w:ascii="Arial" w:eastAsia="Calibri" w:hAnsi="Arial" w:cs="Arial"/>
          <w:lang w:val="en-NZ"/>
        </w:rPr>
        <w:t xml:space="preserve"> coats of your finishing coat in either elastomeric</w:t>
      </w:r>
      <w:r>
        <w:rPr>
          <w:rFonts w:ascii="Arial" w:eastAsia="Calibri" w:hAnsi="Arial" w:cs="Arial"/>
          <w:lang w:val="en-NZ"/>
        </w:rPr>
        <w:t>, high-build or breathable paint finishes.</w:t>
      </w:r>
      <w:r w:rsidR="00F669A8">
        <w:rPr>
          <w:rFonts w:ascii="Arial" w:eastAsia="Calibri" w:hAnsi="Arial" w:cs="Arial"/>
          <w:lang w:val="en-NZ"/>
        </w:rPr>
        <w:t xml:space="preserve"> </w:t>
      </w:r>
      <w:r w:rsidR="00E2575F" w:rsidRPr="00D73BC3">
        <w:rPr>
          <w:rFonts w:ascii="Arial" w:eastAsia="Calibri" w:hAnsi="Arial" w:cs="Arial"/>
          <w:lang w:val="en-NZ"/>
        </w:rPr>
        <w:t xml:space="preserve"> </w:t>
      </w:r>
    </w:p>
    <w:p w14:paraId="323D1BA3" w14:textId="21D1A8DF" w:rsidR="00E2575F"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The paint colour selected must have a light reflectance value (LRV) of 40% minimum.</w:t>
      </w:r>
    </w:p>
    <w:p w14:paraId="03483900" w14:textId="268DFF28" w:rsidR="00186907" w:rsidRPr="00D73BC3" w:rsidRDefault="00186907" w:rsidP="00E2575F">
      <w:pPr>
        <w:spacing w:line="259" w:lineRule="auto"/>
        <w:jc w:val="both"/>
        <w:rPr>
          <w:rFonts w:ascii="Arial" w:eastAsia="Calibri" w:hAnsi="Arial" w:cs="Arial"/>
          <w:lang w:val="en-NZ"/>
        </w:rPr>
      </w:pPr>
      <w:r>
        <w:rPr>
          <w:rFonts w:ascii="Arial" w:eastAsia="Calibri" w:hAnsi="Arial" w:cs="Arial"/>
          <w:lang w:val="en-NZ"/>
        </w:rPr>
        <w:t xml:space="preserve">These coats must be applied in strict accordance with the manufacturers specifications </w:t>
      </w:r>
      <w:r w:rsidRPr="00D73BC3">
        <w:rPr>
          <w:rFonts w:ascii="Arial" w:eastAsia="Helvetica" w:hAnsi="Arial" w:cs="Arial"/>
          <w:lang w:val="en-NZ"/>
        </w:rPr>
        <w:t>and must meet the performance requirements of the NZBC</w:t>
      </w:r>
      <w:r>
        <w:rPr>
          <w:rFonts w:ascii="Arial" w:eastAsia="Calibri" w:hAnsi="Arial" w:cs="Arial"/>
          <w:lang w:val="en-NZ"/>
        </w:rPr>
        <w:t>.</w:t>
      </w:r>
    </w:p>
    <w:p w14:paraId="6D5A0A83" w14:textId="77777777" w:rsidR="00E2575F" w:rsidRPr="00D73BC3" w:rsidRDefault="00E2575F" w:rsidP="00E2575F">
      <w:pPr>
        <w:spacing w:line="259" w:lineRule="auto"/>
        <w:jc w:val="both"/>
        <w:rPr>
          <w:rFonts w:ascii="Arial" w:eastAsia="Calibri" w:hAnsi="Arial" w:cs="Arial"/>
          <w:lang w:val="en-NZ"/>
        </w:rPr>
      </w:pPr>
    </w:p>
    <w:p w14:paraId="17EE80B5" w14:textId="77777777" w:rsidR="00E2575F" w:rsidRPr="00D73BC3" w:rsidRDefault="00E2575F" w:rsidP="00E2575F">
      <w:pPr>
        <w:spacing w:line="259" w:lineRule="auto"/>
        <w:jc w:val="both"/>
        <w:rPr>
          <w:rFonts w:ascii="Arial" w:eastAsia="Calibri" w:hAnsi="Arial" w:cs="Arial"/>
          <w:color w:val="FF0000"/>
          <w:lang w:val="en-NZ"/>
        </w:rPr>
      </w:pPr>
    </w:p>
    <w:p w14:paraId="33CC5AA6"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lastRenderedPageBreak/>
        <w:t>Application Standards</w:t>
      </w:r>
    </w:p>
    <w:p w14:paraId="41BE634D" w14:textId="751DF2BD"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As a condition of the MPT Producer Statement and Warranty, the MPT FIBRECLAD </w:t>
      </w:r>
      <w:proofErr w:type="gramStart"/>
      <w:r w:rsidRPr="00D73BC3">
        <w:rPr>
          <w:rFonts w:ascii="Arial" w:eastAsia="Calibri" w:hAnsi="Arial" w:cs="Arial"/>
          <w:lang w:val="en-NZ"/>
        </w:rPr>
        <w:t>Jointing</w:t>
      </w:r>
      <w:proofErr w:type="gramEnd"/>
      <w:r w:rsidRPr="00D73BC3">
        <w:rPr>
          <w:rFonts w:ascii="Arial" w:eastAsia="Calibri" w:hAnsi="Arial" w:cs="Arial"/>
          <w:lang w:val="en-NZ"/>
        </w:rPr>
        <w:t xml:space="preserve"> and Coating System can only be installed by </w:t>
      </w:r>
      <w:r w:rsidR="00186907">
        <w:rPr>
          <w:rFonts w:ascii="Arial" w:eastAsia="Calibri" w:hAnsi="Arial" w:cs="Arial"/>
          <w:lang w:val="en-NZ"/>
        </w:rPr>
        <w:t>Petros Holdings Ltd</w:t>
      </w:r>
      <w:r w:rsidRPr="00D73BC3">
        <w:rPr>
          <w:rFonts w:ascii="Arial" w:eastAsia="Calibri" w:hAnsi="Arial" w:cs="Arial"/>
          <w:lang w:val="en-NZ"/>
        </w:rPr>
        <w:t xml:space="preserve"> approved applicators who are </w:t>
      </w:r>
      <w:r w:rsidR="00186907">
        <w:rPr>
          <w:rFonts w:ascii="Arial" w:eastAsia="Calibri" w:hAnsi="Arial" w:cs="Arial"/>
          <w:lang w:val="en-NZ"/>
        </w:rPr>
        <w:t>qualified</w:t>
      </w:r>
      <w:r w:rsidRPr="00D73BC3">
        <w:rPr>
          <w:rFonts w:ascii="Arial" w:eastAsia="Calibri" w:hAnsi="Arial" w:cs="Arial"/>
          <w:lang w:val="en-NZ"/>
        </w:rPr>
        <w:t xml:space="preserve"> as LBP’s (License Building Practitioner</w:t>
      </w:r>
      <w:r w:rsidR="00186907">
        <w:rPr>
          <w:rFonts w:ascii="Arial" w:eastAsia="Calibri" w:hAnsi="Arial" w:cs="Arial"/>
          <w:lang w:val="en-NZ"/>
        </w:rPr>
        <w:t>s</w:t>
      </w:r>
      <w:r w:rsidRPr="00D73BC3">
        <w:rPr>
          <w:rFonts w:ascii="Arial" w:eastAsia="Calibri" w:hAnsi="Arial" w:cs="Arial"/>
          <w:lang w:val="en-NZ"/>
        </w:rPr>
        <w:t>) and hold a</w:t>
      </w:r>
      <w:r w:rsidR="00186907">
        <w:rPr>
          <w:rFonts w:ascii="Arial" w:eastAsia="Calibri" w:hAnsi="Arial" w:cs="Arial"/>
          <w:lang w:val="en-NZ"/>
        </w:rPr>
        <w:t xml:space="preserve"> current</w:t>
      </w:r>
      <w:r w:rsidRPr="00D73BC3">
        <w:rPr>
          <w:rFonts w:ascii="Arial" w:eastAsia="Calibri" w:hAnsi="Arial" w:cs="Arial"/>
          <w:lang w:val="en-NZ"/>
        </w:rPr>
        <w:t xml:space="preserve"> LBP registration number.</w:t>
      </w:r>
    </w:p>
    <w:p w14:paraId="3FF46860" w14:textId="77777777" w:rsidR="00E2575F" w:rsidRPr="00D73BC3" w:rsidRDefault="00E2575F" w:rsidP="00E2575F">
      <w:pPr>
        <w:spacing w:line="259" w:lineRule="auto"/>
        <w:jc w:val="both"/>
        <w:rPr>
          <w:rFonts w:ascii="Arial" w:eastAsia="Calibri" w:hAnsi="Arial" w:cs="Arial"/>
          <w:lang w:val="en-NZ"/>
        </w:rPr>
      </w:pPr>
    </w:p>
    <w:p w14:paraId="6B4A365C" w14:textId="423BE091"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Installation of the FIBRECLAD </w:t>
      </w:r>
      <w:r w:rsidR="00186907">
        <w:rPr>
          <w:rFonts w:ascii="Arial" w:eastAsia="Calibri" w:hAnsi="Arial" w:cs="Arial"/>
          <w:lang w:val="en-NZ"/>
        </w:rPr>
        <w:t>J</w:t>
      </w:r>
      <w:r w:rsidRPr="00D73BC3">
        <w:rPr>
          <w:rFonts w:ascii="Arial" w:eastAsia="Calibri" w:hAnsi="Arial" w:cs="Arial"/>
          <w:lang w:val="en-NZ"/>
        </w:rPr>
        <w:t>ointing and Coating System must be carried out in a strict accordance with the Technical Literature provided in th</w:t>
      </w:r>
      <w:r w:rsidR="00186907">
        <w:rPr>
          <w:rFonts w:ascii="Arial" w:eastAsia="Calibri" w:hAnsi="Arial" w:cs="Arial"/>
          <w:lang w:val="en-NZ"/>
        </w:rPr>
        <w:t>is</w:t>
      </w:r>
      <w:r w:rsidRPr="00D73BC3">
        <w:rPr>
          <w:rFonts w:ascii="Arial" w:eastAsia="Calibri" w:hAnsi="Arial" w:cs="Arial"/>
          <w:lang w:val="en-NZ"/>
        </w:rPr>
        <w:t xml:space="preserve"> document.</w:t>
      </w:r>
    </w:p>
    <w:p w14:paraId="791E683B" w14:textId="77777777" w:rsidR="00E2575F" w:rsidRPr="00D73BC3" w:rsidRDefault="00E2575F" w:rsidP="00E2575F">
      <w:pPr>
        <w:spacing w:line="259" w:lineRule="auto"/>
        <w:jc w:val="both"/>
        <w:rPr>
          <w:rFonts w:ascii="Arial" w:eastAsia="Calibri" w:hAnsi="Arial" w:cs="Arial"/>
          <w:b/>
          <w:lang w:val="en-NZ"/>
        </w:rPr>
      </w:pPr>
    </w:p>
    <w:p w14:paraId="3EF215A2"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Handling and Storage</w:t>
      </w:r>
    </w:p>
    <w:p w14:paraId="6834C283" w14:textId="0713FAC2"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Handling and storage of all materials, whether on or off site, is the responsibility of MPT Approved Applicators. Dry storage must be provided on site for bags of plaster mix, preferably </w:t>
      </w:r>
      <w:r w:rsidR="00186907">
        <w:rPr>
          <w:rFonts w:ascii="Arial" w:eastAsia="Calibri" w:hAnsi="Arial" w:cs="Arial"/>
          <w:lang w:val="en-NZ"/>
        </w:rPr>
        <w:t xml:space="preserve">on </w:t>
      </w:r>
      <w:r w:rsidRPr="00D73BC3">
        <w:rPr>
          <w:rFonts w:ascii="Arial" w:eastAsia="Calibri" w:hAnsi="Arial" w:cs="Arial"/>
          <w:lang w:val="en-NZ"/>
        </w:rPr>
        <w:t>pallets or dunnage. uPVC extrusions and profiles must be protected from direct sunlight and physical damage and should be stored flat and under cover.</w:t>
      </w:r>
    </w:p>
    <w:p w14:paraId="4B17138D" w14:textId="77777777" w:rsidR="00E2575F" w:rsidRPr="00D73BC3" w:rsidRDefault="00E2575F" w:rsidP="00E2575F">
      <w:pPr>
        <w:spacing w:line="259" w:lineRule="auto"/>
        <w:jc w:val="both"/>
        <w:rPr>
          <w:rFonts w:ascii="Arial" w:eastAsia="Calibri" w:hAnsi="Arial" w:cs="Arial"/>
          <w:lang w:val="en-NZ"/>
        </w:rPr>
      </w:pPr>
    </w:p>
    <w:p w14:paraId="4F55DAA5" w14:textId="5052B053"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Do not use plaster which has exceeded a </w:t>
      </w:r>
      <w:proofErr w:type="gramStart"/>
      <w:r w:rsidR="00186907">
        <w:rPr>
          <w:rFonts w:ascii="Arial" w:eastAsia="Calibri" w:hAnsi="Arial" w:cs="Arial"/>
          <w:lang w:val="en-NZ"/>
        </w:rPr>
        <w:t>12</w:t>
      </w:r>
      <w:r w:rsidRPr="00D73BC3">
        <w:rPr>
          <w:rFonts w:ascii="Arial" w:eastAsia="Calibri" w:hAnsi="Arial" w:cs="Arial"/>
          <w:lang w:val="en-NZ"/>
        </w:rPr>
        <w:t xml:space="preserve"> month</w:t>
      </w:r>
      <w:proofErr w:type="gramEnd"/>
      <w:r w:rsidRPr="00D73BC3">
        <w:rPr>
          <w:rFonts w:ascii="Arial" w:eastAsia="Calibri" w:hAnsi="Arial" w:cs="Arial"/>
          <w:lang w:val="en-NZ"/>
        </w:rPr>
        <w:t xml:space="preserve"> period from the date of manufacture.</w:t>
      </w:r>
    </w:p>
    <w:p w14:paraId="2BB1BE4A" w14:textId="77777777" w:rsidR="00E2575F" w:rsidRPr="00D73BC3" w:rsidRDefault="00E2575F" w:rsidP="00E2575F">
      <w:pPr>
        <w:spacing w:line="259" w:lineRule="auto"/>
        <w:jc w:val="both"/>
        <w:rPr>
          <w:rFonts w:ascii="Arial" w:eastAsia="Calibri" w:hAnsi="Arial" w:cs="Arial"/>
          <w:lang w:val="en-NZ"/>
        </w:rPr>
      </w:pPr>
    </w:p>
    <w:p w14:paraId="2D33043B" w14:textId="77777777" w:rsidR="00E2575F" w:rsidRPr="00D73BC3" w:rsidRDefault="00E2575F" w:rsidP="00E2575F">
      <w:pPr>
        <w:spacing w:line="259" w:lineRule="auto"/>
        <w:jc w:val="both"/>
        <w:rPr>
          <w:rFonts w:ascii="Arial" w:eastAsia="Calibri" w:hAnsi="Arial" w:cs="Arial"/>
          <w:lang w:val="en-NZ"/>
        </w:rPr>
      </w:pPr>
    </w:p>
    <w:p w14:paraId="19361E15"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Fire</w:t>
      </w:r>
    </w:p>
    <w:p w14:paraId="4C2CCC84" w14:textId="5F12780F"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lang w:val="en-GB"/>
        </w:rPr>
        <w:t>The MPT Fibreclad Plaster System is suitable for use on buildings with an SH Risk Group classification, a building height of ≤ 10 m and at a distance of ≥ 1.0 m to the relevant boundary. Refer to NZBC Acceptable Solutions C/AS2 – C/AS6 Paragraph 5.8.1 for the specific exterior surface finish</w:t>
      </w:r>
      <w:r w:rsidR="00186907">
        <w:rPr>
          <w:rFonts w:ascii="Arial" w:eastAsia="Calibri" w:hAnsi="Arial" w:cs="Arial"/>
          <w:lang w:val="en-GB"/>
        </w:rPr>
        <w:t>ing</w:t>
      </w:r>
      <w:r w:rsidRPr="00D73BC3">
        <w:rPr>
          <w:rFonts w:ascii="Arial" w:eastAsia="Calibri" w:hAnsi="Arial" w:cs="Arial"/>
          <w:lang w:val="en-GB"/>
        </w:rPr>
        <w:t xml:space="preserve"> requirements for other building Risk Groups.</w:t>
      </w:r>
    </w:p>
    <w:p w14:paraId="6DAEC954" w14:textId="77777777" w:rsidR="00E2575F" w:rsidRPr="00D73BC3" w:rsidRDefault="00E2575F" w:rsidP="00E2575F">
      <w:pPr>
        <w:spacing w:line="259" w:lineRule="auto"/>
        <w:jc w:val="both"/>
        <w:rPr>
          <w:rFonts w:ascii="Arial" w:eastAsia="Calibri" w:hAnsi="Arial" w:cs="Arial"/>
          <w:b/>
          <w:lang w:val="en-NZ"/>
        </w:rPr>
      </w:pPr>
    </w:p>
    <w:p w14:paraId="656E9280"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Design</w:t>
      </w:r>
    </w:p>
    <w:p w14:paraId="5DF7236C" w14:textId="26EE2BB7"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Specifiers must ensure that the construction details </w:t>
      </w:r>
      <w:r w:rsidR="00F648C1">
        <w:rPr>
          <w:rFonts w:ascii="Arial" w:eastAsia="Calibri" w:hAnsi="Arial" w:cs="Arial"/>
          <w:lang w:val="en-NZ"/>
        </w:rPr>
        <w:t xml:space="preserve">for the cavity system specified </w:t>
      </w:r>
      <w:r w:rsidRPr="00D73BC3">
        <w:rPr>
          <w:rFonts w:ascii="Arial" w:eastAsia="Calibri" w:hAnsi="Arial" w:cs="Arial"/>
          <w:lang w:val="en-NZ"/>
        </w:rPr>
        <w:t xml:space="preserve">in the </w:t>
      </w:r>
      <w:r w:rsidR="00F648C1">
        <w:rPr>
          <w:rFonts w:ascii="Arial" w:eastAsia="Calibri" w:hAnsi="Arial" w:cs="Arial"/>
          <w:lang w:val="en-NZ"/>
        </w:rPr>
        <w:t xml:space="preserve">Craftstone Real Strone Veneer System </w:t>
      </w:r>
      <w:r w:rsidRPr="00D73BC3">
        <w:rPr>
          <w:rFonts w:ascii="Arial" w:eastAsia="Calibri" w:hAnsi="Arial" w:cs="Arial"/>
          <w:lang w:val="en-NZ"/>
        </w:rPr>
        <w:t xml:space="preserve">Technical </w:t>
      </w:r>
      <w:r w:rsidR="00F648C1">
        <w:rPr>
          <w:rFonts w:ascii="Arial" w:eastAsia="Calibri" w:hAnsi="Arial" w:cs="Arial"/>
          <w:lang w:val="en-NZ"/>
        </w:rPr>
        <w:t>Manual</w:t>
      </w:r>
      <w:r w:rsidRPr="00D73BC3">
        <w:rPr>
          <w:rFonts w:ascii="Arial" w:eastAsia="Calibri" w:hAnsi="Arial" w:cs="Arial"/>
          <w:lang w:val="en-NZ"/>
        </w:rPr>
        <w:t xml:space="preserve"> are appropriate for the intended application and that additional detailing is provided for specific design or areas that fall outside the scope and specifications of the technical data.</w:t>
      </w:r>
    </w:p>
    <w:p w14:paraId="6D16C7CA" w14:textId="77777777" w:rsidR="00E2575F" w:rsidRPr="00D73BC3" w:rsidRDefault="00E2575F" w:rsidP="00E2575F">
      <w:pPr>
        <w:spacing w:line="259" w:lineRule="auto"/>
        <w:jc w:val="both"/>
        <w:rPr>
          <w:rFonts w:ascii="Arial" w:eastAsia="Calibri" w:hAnsi="Arial" w:cs="Arial"/>
          <w:lang w:val="en-NZ"/>
        </w:rPr>
      </w:pPr>
    </w:p>
    <w:p w14:paraId="1DFB7D42" w14:textId="77777777" w:rsidR="00E2575F" w:rsidRPr="00D73BC3" w:rsidRDefault="00E2575F" w:rsidP="00E2575F">
      <w:pPr>
        <w:spacing w:line="259" w:lineRule="auto"/>
        <w:jc w:val="both"/>
        <w:rPr>
          <w:rFonts w:ascii="Arial" w:eastAsia="Calibri" w:hAnsi="Arial" w:cs="Arial"/>
          <w:b/>
          <w:lang w:val="en-NZ"/>
        </w:rPr>
      </w:pPr>
      <w:r w:rsidRPr="00D73BC3">
        <w:rPr>
          <w:rFonts w:ascii="Arial" w:eastAsia="Calibri" w:hAnsi="Arial" w:cs="Arial"/>
          <w:b/>
          <w:lang w:val="en-NZ"/>
        </w:rPr>
        <w:t>Maintenance</w:t>
      </w:r>
    </w:p>
    <w:p w14:paraId="5400FD9B" w14:textId="6A6B076E"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Regular maintenance is essential for </w:t>
      </w:r>
      <w:r w:rsidR="00F648C1">
        <w:rPr>
          <w:rFonts w:ascii="Arial" w:eastAsia="Calibri" w:hAnsi="Arial" w:cs="Arial"/>
          <w:lang w:val="en-NZ"/>
        </w:rPr>
        <w:t xml:space="preserve">the MPT </w:t>
      </w:r>
      <w:proofErr w:type="spellStart"/>
      <w:r w:rsidR="00F648C1">
        <w:rPr>
          <w:rFonts w:ascii="Arial" w:eastAsia="Calibri" w:hAnsi="Arial" w:cs="Arial"/>
          <w:lang w:val="en-NZ"/>
        </w:rPr>
        <w:t>Fibreclad</w:t>
      </w:r>
      <w:proofErr w:type="spellEnd"/>
      <w:r w:rsidR="00F648C1">
        <w:rPr>
          <w:rFonts w:ascii="Arial" w:eastAsia="Calibri" w:hAnsi="Arial" w:cs="Arial"/>
          <w:lang w:val="en-NZ"/>
        </w:rPr>
        <w:t xml:space="preserve"> System</w:t>
      </w:r>
      <w:r w:rsidRPr="00D73BC3">
        <w:rPr>
          <w:rFonts w:ascii="Arial" w:eastAsia="Calibri" w:hAnsi="Arial" w:cs="Arial"/>
          <w:lang w:val="en-NZ"/>
        </w:rPr>
        <w:t xml:space="preserve"> to continue to meet the NZBC durability performance provision and to maximise </w:t>
      </w:r>
      <w:r w:rsidR="00F648C1">
        <w:rPr>
          <w:rFonts w:ascii="Arial" w:eastAsia="Calibri" w:hAnsi="Arial" w:cs="Arial"/>
          <w:lang w:val="en-NZ"/>
        </w:rPr>
        <w:t>its</w:t>
      </w:r>
      <w:r w:rsidRPr="00D73BC3">
        <w:rPr>
          <w:rFonts w:ascii="Arial" w:eastAsia="Calibri" w:hAnsi="Arial" w:cs="Arial"/>
          <w:lang w:val="en-NZ"/>
        </w:rPr>
        <w:t xml:space="preserve"> serviceable life.</w:t>
      </w:r>
    </w:p>
    <w:p w14:paraId="450DF8BA" w14:textId="77777777" w:rsidR="00E2575F" w:rsidRPr="00D73BC3" w:rsidRDefault="00E2575F" w:rsidP="00E2575F">
      <w:pPr>
        <w:spacing w:line="259" w:lineRule="auto"/>
        <w:jc w:val="both"/>
        <w:rPr>
          <w:rFonts w:ascii="Arial" w:eastAsia="Calibri" w:hAnsi="Arial" w:cs="Arial"/>
          <w:lang w:val="en-NZ"/>
        </w:rPr>
      </w:pPr>
    </w:p>
    <w:p w14:paraId="440BD41B" w14:textId="7636B3B8"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Annual inspections must be made to ensure that all aspects of the cladding system including the textured finish system, flashings</w:t>
      </w:r>
      <w:r w:rsidR="00F648C1">
        <w:rPr>
          <w:rFonts w:ascii="Arial" w:eastAsia="Calibri" w:hAnsi="Arial" w:cs="Arial"/>
          <w:lang w:val="en-NZ"/>
        </w:rPr>
        <w:t xml:space="preserve">, </w:t>
      </w:r>
      <w:proofErr w:type="gramStart"/>
      <w:r w:rsidR="00F648C1">
        <w:rPr>
          <w:rFonts w:ascii="Arial" w:eastAsia="Calibri" w:hAnsi="Arial" w:cs="Arial"/>
          <w:lang w:val="en-NZ"/>
        </w:rPr>
        <w:t>paint</w:t>
      </w:r>
      <w:proofErr w:type="gramEnd"/>
      <w:r w:rsidRPr="00D73BC3">
        <w:rPr>
          <w:rFonts w:ascii="Arial" w:eastAsia="Calibri" w:hAnsi="Arial" w:cs="Arial"/>
          <w:lang w:val="en-NZ"/>
        </w:rPr>
        <w:t xml:space="preserve"> and any sealed joints remain in a weatherproof condition. </w:t>
      </w:r>
      <w:r w:rsidR="00F648C1">
        <w:rPr>
          <w:rFonts w:ascii="Arial" w:eastAsia="Calibri" w:hAnsi="Arial" w:cs="Arial"/>
          <w:lang w:val="en-NZ"/>
        </w:rPr>
        <w:t xml:space="preserve"> </w:t>
      </w:r>
      <w:r w:rsidRPr="00D73BC3">
        <w:rPr>
          <w:rFonts w:ascii="Arial" w:eastAsia="Calibri" w:hAnsi="Arial" w:cs="Arial"/>
          <w:lang w:val="en-NZ"/>
        </w:rPr>
        <w:t xml:space="preserve">Any damaged area or areas showing signs of deterioration which would allow water ingress must be repaired immediately. </w:t>
      </w:r>
      <w:r w:rsidR="00F648C1">
        <w:rPr>
          <w:rFonts w:ascii="Arial" w:eastAsia="Calibri" w:hAnsi="Arial" w:cs="Arial"/>
          <w:lang w:val="en-NZ"/>
        </w:rPr>
        <w:t xml:space="preserve"> </w:t>
      </w:r>
      <w:r w:rsidRPr="00D73BC3">
        <w:rPr>
          <w:rFonts w:ascii="Arial" w:eastAsia="Calibri" w:hAnsi="Arial" w:cs="Arial"/>
          <w:lang w:val="en-NZ"/>
        </w:rPr>
        <w:t>Sealant, paint coatings, textured finish systems, flashings or the fibre cement sheets must be repaired in accordance with relevant manufacturer</w:t>
      </w:r>
      <w:r w:rsidRPr="00D73BC3">
        <w:rPr>
          <w:rFonts w:ascii="Arial" w:eastAsia="Helvetica" w:hAnsi="Arial" w:cs="Arial"/>
          <w:lang w:val="en-NZ"/>
        </w:rPr>
        <w:t>’s instructions.</w:t>
      </w:r>
    </w:p>
    <w:p w14:paraId="14D4F62A" w14:textId="77777777" w:rsidR="00E2575F" w:rsidRPr="00D73BC3" w:rsidRDefault="00E2575F" w:rsidP="00E2575F">
      <w:pPr>
        <w:spacing w:line="259" w:lineRule="auto"/>
        <w:jc w:val="both"/>
        <w:rPr>
          <w:rFonts w:ascii="Arial" w:eastAsia="Calibri" w:hAnsi="Arial" w:cs="Arial"/>
          <w:lang w:val="en-NZ"/>
        </w:rPr>
      </w:pPr>
    </w:p>
    <w:p w14:paraId="48F46161" w14:textId="77777777"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Regular cleaning (at least annually) of the textured finish system is recommended to remove grime, dirt and organic growth, to maximize the life and appearance of the coating. Grime may be removed by brushing with a soft brush, warm water and detergent.</w:t>
      </w:r>
    </w:p>
    <w:p w14:paraId="6248A1F3" w14:textId="77777777" w:rsidR="00E2575F" w:rsidRPr="00D73BC3" w:rsidRDefault="00E2575F" w:rsidP="00E2575F">
      <w:pPr>
        <w:spacing w:line="259" w:lineRule="auto"/>
        <w:jc w:val="both"/>
        <w:rPr>
          <w:rFonts w:ascii="Arial" w:eastAsia="Calibri" w:hAnsi="Arial" w:cs="Arial"/>
          <w:lang w:val="en-NZ"/>
        </w:rPr>
      </w:pPr>
    </w:p>
    <w:p w14:paraId="1779CDB5" w14:textId="52458930"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Re-coating of the paint system will be necessary throughout the life of the cladding system. The interval between re-coats depends on the paint </w:t>
      </w:r>
      <w:r w:rsidR="00F648C1">
        <w:rPr>
          <w:rFonts w:ascii="Arial" w:eastAsia="Calibri" w:hAnsi="Arial" w:cs="Arial"/>
          <w:lang w:val="en-NZ"/>
        </w:rPr>
        <w:t xml:space="preserve">selected </w:t>
      </w:r>
      <w:r w:rsidRPr="00D73BC3">
        <w:rPr>
          <w:rFonts w:ascii="Arial" w:eastAsia="Calibri" w:hAnsi="Arial" w:cs="Arial"/>
          <w:lang w:val="en-NZ"/>
        </w:rPr>
        <w:t>and will be at approximately 5 - 10 yearly intervals in accordance with the paint manufacturer</w:t>
      </w:r>
      <w:r w:rsidRPr="00D73BC3">
        <w:rPr>
          <w:rFonts w:ascii="Arial" w:eastAsia="Helvetica" w:hAnsi="Arial" w:cs="Arial"/>
          <w:lang w:val="en-NZ"/>
        </w:rPr>
        <w:t>’s instructions.</w:t>
      </w:r>
    </w:p>
    <w:p w14:paraId="36D557D8" w14:textId="77777777" w:rsidR="00E2575F" w:rsidRPr="00D73BC3" w:rsidRDefault="00E2575F" w:rsidP="00E2575F">
      <w:pPr>
        <w:spacing w:line="259" w:lineRule="auto"/>
        <w:jc w:val="both"/>
        <w:rPr>
          <w:rFonts w:ascii="Arial" w:eastAsia="Calibri" w:hAnsi="Arial" w:cs="Arial"/>
          <w:lang w:val="en-NZ"/>
        </w:rPr>
      </w:pPr>
    </w:p>
    <w:p w14:paraId="3197D110" w14:textId="135AA901"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lastRenderedPageBreak/>
        <w:t xml:space="preserve">Minimum ground clearance, as set out in the Appraisal, must be maintained at all times during the life of the cladding. Failure to adhere to the minimum ground clearances will adversely affect the long-term durability of </w:t>
      </w:r>
      <w:r w:rsidRPr="00D73BC3">
        <w:rPr>
          <w:rFonts w:ascii="Arial" w:eastAsia="Helvetica" w:hAnsi="Arial" w:cs="Arial"/>
          <w:lang w:val="en-NZ"/>
        </w:rPr>
        <w:t>the MPT FIBRECLAD</w:t>
      </w:r>
      <w:r w:rsidRPr="00D73BC3">
        <w:rPr>
          <w:rFonts w:ascii="Arial" w:eastAsia="Calibri" w:hAnsi="Arial" w:cs="Arial"/>
          <w:lang w:val="en-NZ"/>
        </w:rPr>
        <w:t xml:space="preserve"> plaster system.</w:t>
      </w:r>
    </w:p>
    <w:p w14:paraId="283C1341" w14:textId="77777777" w:rsidR="00E2575F" w:rsidRPr="00D73BC3" w:rsidRDefault="00E2575F" w:rsidP="00E2575F">
      <w:pPr>
        <w:spacing w:line="259" w:lineRule="auto"/>
        <w:jc w:val="both"/>
        <w:rPr>
          <w:rFonts w:ascii="Arial" w:eastAsia="Calibri" w:hAnsi="Arial" w:cs="Arial"/>
          <w:lang w:val="en-NZ"/>
        </w:rPr>
      </w:pPr>
    </w:p>
    <w:p w14:paraId="23BB602F" w14:textId="77777777" w:rsidR="00E2575F" w:rsidRPr="00D73BC3" w:rsidRDefault="00E2575F" w:rsidP="00E2575F">
      <w:pPr>
        <w:spacing w:line="259" w:lineRule="auto"/>
        <w:jc w:val="both"/>
        <w:rPr>
          <w:rFonts w:ascii="Arial" w:eastAsia="Calibri" w:hAnsi="Arial" w:cs="Arial"/>
          <w:lang w:val="en-NZ"/>
        </w:rPr>
      </w:pPr>
      <w:r w:rsidRPr="00D73BC3">
        <w:rPr>
          <w:rFonts w:ascii="Arial" w:eastAsia="Calibri" w:hAnsi="Arial" w:cs="Arial"/>
          <w:lang w:val="en-NZ"/>
        </w:rPr>
        <w:t xml:space="preserve"> </w:t>
      </w:r>
    </w:p>
    <w:p w14:paraId="09C3C40A" w14:textId="77777777" w:rsidR="003A4A1F" w:rsidRPr="00D73BC3" w:rsidRDefault="003A4A1F" w:rsidP="00575FE7">
      <w:pPr>
        <w:rPr>
          <w:rFonts w:ascii="Arial" w:hAnsi="Arial" w:cs="Arial"/>
          <w:b/>
          <w:sz w:val="24"/>
          <w:szCs w:val="24"/>
        </w:rPr>
      </w:pPr>
    </w:p>
    <w:sectPr w:rsidR="003A4A1F" w:rsidRPr="00D73BC3" w:rsidSect="000E290B">
      <w:headerReference w:type="even" r:id="rId10"/>
      <w:headerReference w:type="default" r:id="rId11"/>
      <w:footerReference w:type="even" r:id="rId12"/>
      <w:footerReference w:type="default" r:id="rId13"/>
      <w:headerReference w:type="first" r:id="rId14"/>
      <w:pgSz w:w="11906" w:h="16838"/>
      <w:pgMar w:top="426" w:right="1701" w:bottom="629" w:left="1701" w:header="720" w:footer="720" w:gutter="28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2C1DA" w14:textId="77777777" w:rsidR="001C2091" w:rsidRDefault="001C2091">
      <w:r>
        <w:separator/>
      </w:r>
    </w:p>
  </w:endnote>
  <w:endnote w:type="continuationSeparator" w:id="0">
    <w:p w14:paraId="09DD39C4" w14:textId="77777777" w:rsidR="001C2091" w:rsidRDefault="001C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934F" w14:textId="77777777" w:rsidR="00934BC7" w:rsidRDefault="00934BC7" w:rsidP="0098195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4013DE" w14:textId="77777777" w:rsidR="00934BC7" w:rsidRDefault="00934BC7" w:rsidP="00C14D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2EB9" w14:textId="1BAEFAAA" w:rsidR="00934BC7" w:rsidRDefault="001C2091" w:rsidP="00092A9C">
    <w:pPr>
      <w:pStyle w:val="Footer"/>
      <w:ind w:right="360"/>
      <w:rPr>
        <w:rFonts w:ascii="Arial" w:hAnsi="Arial" w:cs="Arial"/>
        <w:snapToGrid w:val="0"/>
        <w:lang w:val="en-NZ"/>
      </w:rPr>
    </w:pPr>
    <w:r>
      <w:rPr>
        <w:rFonts w:ascii="Arial" w:hAnsi="Arial" w:cs="Arial"/>
        <w:snapToGrid w:val="0"/>
        <w:lang w:val="en-NZ"/>
      </w:rPr>
      <w:pict w14:anchorId="22D30215">
        <v:rect id="_x0000_i1025" style="width:0;height:1.5pt" o:hralign="center" o:hrstd="t" o:hr="t" fillcolor="#aaa" stroked="f"/>
      </w:pict>
    </w:r>
  </w:p>
  <w:p w14:paraId="6503A595" w14:textId="715D97F3" w:rsidR="00934BC7" w:rsidRDefault="00D55628" w:rsidP="00092A9C">
    <w:pPr>
      <w:pStyle w:val="Footer"/>
      <w:ind w:right="360"/>
      <w:rPr>
        <w:rFonts w:ascii="Century Gothic" w:hAnsi="Century Gothic" w:cs="Arial"/>
        <w:snapToGrid w:val="0"/>
        <w:lang w:val="en-NZ"/>
      </w:rPr>
    </w:pPr>
    <w:r>
      <w:rPr>
        <w:rFonts w:ascii="Century Gothic" w:hAnsi="Century Gothic" w:cs="Arial"/>
        <w:snapToGrid w:val="0"/>
        <w:lang w:val="en-NZ"/>
      </w:rPr>
      <w:t>PETROS HOLDINGS LTD.</w:t>
    </w:r>
    <w:r w:rsidR="006339C1" w:rsidRPr="0088503A">
      <w:rPr>
        <w:rFonts w:ascii="Century Gothic" w:hAnsi="Century Gothic" w:cs="Arial"/>
        <w:snapToGrid w:val="0"/>
        <w:lang w:val="en-NZ"/>
      </w:rPr>
      <w:t xml:space="preserve"> </w:t>
    </w:r>
    <w:r w:rsidR="00DB318E">
      <w:rPr>
        <w:rFonts w:ascii="Century Gothic" w:hAnsi="Century Gothic" w:cs="Arial"/>
        <w:snapToGrid w:val="0"/>
        <w:lang w:val="en-NZ"/>
      </w:rPr>
      <w:t xml:space="preserve"> </w:t>
    </w:r>
    <w:r w:rsidR="00DB318E">
      <w:rPr>
        <w:rFonts w:ascii="Century Gothic" w:hAnsi="Century Gothic" w:cs="Arial"/>
        <w:snapToGrid w:val="0"/>
        <w:lang w:val="en-NZ"/>
      </w:rPr>
      <w:tab/>
    </w:r>
    <w:r>
      <w:rPr>
        <w:rFonts w:ascii="Century Gothic" w:hAnsi="Century Gothic" w:cs="Arial"/>
        <w:snapToGrid w:val="0"/>
        <w:lang w:val="en-NZ"/>
      </w:rPr>
      <w:t>October 2021</w:t>
    </w:r>
    <w:r w:rsidR="00533C2B" w:rsidRPr="0088503A">
      <w:rPr>
        <w:rFonts w:ascii="Century Gothic" w:hAnsi="Century Gothic" w:cs="Arial"/>
        <w:snapToGrid w:val="0"/>
        <w:lang w:val="en-NZ"/>
      </w:rPr>
      <w:t xml:space="preserve"> </w:t>
    </w:r>
    <w:r w:rsidR="00DB318E">
      <w:rPr>
        <w:rFonts w:ascii="Century Gothic" w:hAnsi="Century Gothic" w:cs="Arial"/>
        <w:snapToGrid w:val="0"/>
        <w:lang w:val="en-NZ"/>
      </w:rPr>
      <w:t>V</w:t>
    </w:r>
    <w:r w:rsidR="00F150D8">
      <w:rPr>
        <w:rFonts w:ascii="Century Gothic" w:hAnsi="Century Gothic" w:cs="Arial"/>
        <w:snapToGrid w:val="0"/>
        <w:lang w:val="en-NZ"/>
      </w:rPr>
      <w:t>5</w:t>
    </w:r>
    <w:r w:rsidR="00533C2B" w:rsidRPr="0088503A">
      <w:rPr>
        <w:rFonts w:ascii="Century Gothic" w:hAnsi="Century Gothic" w:cs="Arial"/>
        <w:snapToGrid w:val="0"/>
        <w:lang w:val="en-NZ"/>
      </w:rPr>
      <w:tab/>
    </w:r>
    <w:r w:rsidR="00052A3B" w:rsidRPr="0088503A">
      <w:rPr>
        <w:rFonts w:ascii="Century Gothic" w:hAnsi="Century Gothic" w:cs="Arial"/>
        <w:snapToGrid w:val="0"/>
        <w:lang w:val="en-NZ"/>
      </w:rPr>
      <w:fldChar w:fldCharType="begin"/>
    </w:r>
    <w:r w:rsidR="00052A3B" w:rsidRPr="0088503A">
      <w:rPr>
        <w:rFonts w:ascii="Century Gothic" w:hAnsi="Century Gothic" w:cs="Arial"/>
        <w:snapToGrid w:val="0"/>
        <w:lang w:val="en-NZ"/>
      </w:rPr>
      <w:instrText xml:space="preserve"> PAGE  \* MERGEFORMAT </w:instrText>
    </w:r>
    <w:r w:rsidR="00052A3B" w:rsidRPr="0088503A">
      <w:rPr>
        <w:rFonts w:ascii="Century Gothic" w:hAnsi="Century Gothic" w:cs="Arial"/>
        <w:snapToGrid w:val="0"/>
        <w:lang w:val="en-NZ"/>
      </w:rPr>
      <w:fldChar w:fldCharType="separate"/>
    </w:r>
    <w:r w:rsidR="00CC162E">
      <w:rPr>
        <w:rFonts w:ascii="Century Gothic" w:hAnsi="Century Gothic" w:cs="Arial"/>
        <w:noProof/>
        <w:snapToGrid w:val="0"/>
        <w:lang w:val="en-NZ"/>
      </w:rPr>
      <w:t>5</w:t>
    </w:r>
    <w:r w:rsidR="00052A3B" w:rsidRPr="0088503A">
      <w:rPr>
        <w:rFonts w:ascii="Century Gothic" w:hAnsi="Century Gothic" w:cs="Arial"/>
        <w:snapToGrid w:val="0"/>
        <w:lang w:val="en-NZ"/>
      </w:rPr>
      <w:fldChar w:fldCharType="end"/>
    </w:r>
  </w:p>
  <w:p w14:paraId="6D162D15" w14:textId="4E7835C0" w:rsidR="009A08DB" w:rsidRPr="009A08DB" w:rsidRDefault="009A08DB" w:rsidP="00092A9C">
    <w:pPr>
      <w:pStyle w:val="Footer"/>
      <w:ind w:right="360"/>
      <w:rPr>
        <w:rFonts w:ascii="Century Gothic" w:hAnsi="Century Gothic" w:cs="Arial"/>
        <w:snapToGrid w:val="0"/>
        <w:lang w:val="en-N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48946" w14:textId="77777777" w:rsidR="001C2091" w:rsidRDefault="001C2091">
      <w:r>
        <w:separator/>
      </w:r>
    </w:p>
  </w:footnote>
  <w:footnote w:type="continuationSeparator" w:id="0">
    <w:p w14:paraId="346C3165" w14:textId="77777777" w:rsidR="001C2091" w:rsidRDefault="001C2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B1F0D" w14:textId="29EC4314" w:rsidR="00934BC7" w:rsidRDefault="000E290B">
    <w:pPr>
      <w:pStyle w:val="Header"/>
    </w:pPr>
    <w:r>
      <w:rPr>
        <w:noProof/>
      </w:rPr>
      <mc:AlternateContent>
        <mc:Choice Requires="wps">
          <w:drawing>
            <wp:anchor distT="0" distB="0" distL="114300" distR="114300" simplePos="0" relativeHeight="251677696" behindDoc="1" locked="0" layoutInCell="0" allowOverlap="1" wp14:anchorId="59367447" wp14:editId="178023DB">
              <wp:simplePos x="0" y="0"/>
              <wp:positionH relativeFrom="margin">
                <wp:align>center</wp:align>
              </wp:positionH>
              <wp:positionV relativeFrom="margin">
                <wp:align>center</wp:align>
              </wp:positionV>
              <wp:extent cx="5219700" cy="17399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219700" cy="1739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577236" w14:textId="77777777" w:rsidR="000E290B" w:rsidRDefault="000E290B" w:rsidP="000E290B">
                          <w:pPr>
                            <w:jc w:val="center"/>
                            <w:rPr>
                              <w:color w:val="C0C0C0"/>
                              <w:sz w:val="2"/>
                              <w:szCs w:val="2"/>
                            </w:rP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367447" id="_x0000_t202" coordsize="21600,21600" o:spt="202" path="m,l,21600r21600,l21600,xe">
              <v:stroke joinstyle="miter"/>
              <v:path gradientshapeok="t" o:connecttype="rect"/>
            </v:shapetype>
            <v:shape id="Text Box 18" o:spid="_x0000_s1029" type="#_x0000_t202" style="position:absolute;margin-left:0;margin-top:0;width:411pt;height:137pt;z-index:-2516387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" o:allowincell="f" filled="f" stroked="f">
              <v:stroke joinstyle="round"/>
              <o:lock v:ext="edit" shapetype="t"/>
              <v:textbox style="mso-fit-shape-to-text:t">
                <w:txbxContent>
                  <w:p w14:paraId="14577236" w14:textId="77777777" w:rsidR="000E290B" w:rsidRDefault="000E290B" w:rsidP="000E290B">
                    <w:pPr>
                      <w:jc w:val="center"/>
                      <w:rPr>
                        <w:color w:val="C0C0C0"/>
                        <w:sz w:val="2"/>
                        <w:szCs w:val="2"/>
                      </w:rPr>
                    </w:pPr>
                    <w:r>
                      <w:rPr>
                        <w:color w:val="C0C0C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67456" behindDoc="1" locked="0" layoutInCell="0" allowOverlap="1" wp14:anchorId="04FFBD9B" wp14:editId="791241B3">
              <wp:simplePos x="0" y="0"/>
              <wp:positionH relativeFrom="margin">
                <wp:align>center</wp:align>
              </wp:positionH>
              <wp:positionV relativeFrom="margin">
                <wp:align>center</wp:align>
              </wp:positionV>
              <wp:extent cx="5519420" cy="1839595"/>
              <wp:effectExtent l="0" t="1485900" r="0" b="138938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19420" cy="18395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AEE081C" w14:textId="77777777" w:rsidR="000E290B" w:rsidRDefault="000E290B" w:rsidP="000E290B">
                          <w:pPr>
                            <w:jc w:val="center"/>
                            <w:rPr>
                              <w:color w:val="C0C0C0"/>
                              <w:sz w:val="2"/>
                              <w:szCs w:val="2"/>
                            </w:rP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4FFBD9B" id="Text Box 17" o:spid="_x0000_s1030" type="#_x0000_t202" style="position:absolute;margin-left:0;margin-top:0;width:434.6pt;height:144.8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" o:allowincell="f" filled="f" stroked="f">
              <v:stroke joinstyle="round"/>
              <o:lock v:ext="edit" shapetype="t"/>
              <v:textbox style="mso-fit-shape-to-text:t">
                <w:txbxContent>
                  <w:p w14:paraId="0AEE081C" w14:textId="77777777" w:rsidR="000E290B" w:rsidRDefault="000E290B" w:rsidP="000E290B">
                    <w:pPr>
                      <w:jc w:val="center"/>
                      <w:rPr>
                        <w:color w:val="C0C0C0"/>
                        <w:sz w:val="2"/>
                        <w:szCs w:val="2"/>
                      </w:rPr>
                    </w:pPr>
                    <w:r>
                      <w:rPr>
                        <w:color w:val="C0C0C0"/>
                        <w:sz w:val="2"/>
                        <w:szCs w:val="2"/>
                      </w:rPr>
                      <w:t>DRAFT</w:t>
                    </w:r>
                  </w:p>
                </w:txbxContent>
              </v:textbox>
              <w10:wrap anchorx="margin" anchory="margin"/>
            </v:shape>
          </w:pict>
        </mc:Fallback>
      </mc:AlternateContent>
    </w:r>
    <w:r w:rsidR="001C2091">
      <w:rPr>
        <w:noProof/>
      </w:rPr>
      <w:pict w14:anchorId="42699F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8" type="#_x0000_t136" style="position:absolute;margin-left:0;margin-top:0;width:434.6pt;height:144.85pt;rotation:315;z-index:-251655168;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r w:rsidR="001C2091">
      <w:rPr>
        <w:noProof/>
      </w:rPr>
      <w:pict w14:anchorId="0BE5BD00">
        <v:shape id="PowerPlusWaterMarkObject1" o:spid="_x0000_s1027" type="#_x0000_t136" style="position:absolute;margin-left:0;margin-top:0;width:434.6pt;height:144.85pt;rotation:315;z-index:-25165721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49F9F" w14:textId="6EF2442C" w:rsidR="00B36A15" w:rsidRDefault="00105704" w:rsidP="003114DE">
    <w:pPr>
      <w:pStyle w:val="Header"/>
      <w:tabs>
        <w:tab w:val="clear" w:pos="4153"/>
        <w:tab w:val="clear" w:pos="8306"/>
        <w:tab w:val="left" w:pos="6930"/>
        <w:tab w:val="right" w:pos="8220"/>
      </w:tabs>
      <w:rPr>
        <w:rFonts w:ascii="Century Gothic" w:hAnsi="Century Gothic" w:cs="Arial"/>
        <w:b/>
      </w:rPr>
    </w:pPr>
    <w:r>
      <w:rPr>
        <w:rFonts w:ascii="Century Gothic" w:hAnsi="Century Gothic" w:cs="Arial"/>
        <w:b/>
      </w:rPr>
      <w:tab/>
    </w:r>
    <w:r w:rsidR="00AA6223">
      <w:rPr>
        <w:rFonts w:ascii="Century Gothic" w:hAnsi="Century Gothic" w:cs="Arial"/>
        <w:b/>
      </w:rPr>
      <w:tab/>
    </w:r>
  </w:p>
  <w:p w14:paraId="7FFF6A49" w14:textId="6B9BC1CF" w:rsidR="00572B6D" w:rsidRDefault="00866F67" w:rsidP="00D55628">
    <w:pPr>
      <w:pStyle w:val="Header"/>
      <w:rPr>
        <w:rFonts w:ascii="Century Gothic" w:hAnsi="Century Gothic" w:cs="Arial"/>
        <w:b/>
      </w:rPr>
    </w:pPr>
    <w:r>
      <w:rPr>
        <w:rFonts w:ascii="Century Gothic" w:hAnsi="Century Gothic" w:cs="Arial"/>
        <w:b/>
        <w:sz w:val="28"/>
        <w:szCs w:val="28"/>
      </w:rPr>
      <w:t>FIBRE</w:t>
    </w:r>
    <w:r w:rsidR="00652334">
      <w:rPr>
        <w:rFonts w:ascii="Century Gothic" w:hAnsi="Century Gothic" w:cs="Arial"/>
        <w:b/>
        <w:sz w:val="28"/>
        <w:szCs w:val="28"/>
      </w:rPr>
      <w:t>CLAD TECHNICAL MANUAL</w:t>
    </w:r>
    <w:r w:rsidR="00D55628">
      <w:rPr>
        <w:rFonts w:ascii="Century Gothic" w:hAnsi="Century Gothic" w:cs="Arial"/>
        <w:b/>
        <w:sz w:val="28"/>
        <w:szCs w:val="28"/>
      </w:rPr>
      <w:t xml:space="preserve">                 </w:t>
    </w:r>
    <w:r w:rsidR="001C2B77" w:rsidRPr="0088503A">
      <w:rPr>
        <w:rFonts w:ascii="Century Gothic" w:hAnsi="Century Gothic" w:cs="Arial"/>
        <w:b/>
      </w:rPr>
      <w:t xml:space="preserve"> </w:t>
    </w:r>
    <w:r w:rsidR="00D55628">
      <w:rPr>
        <w:rFonts w:ascii="Century Gothic" w:hAnsi="Century Gothic" w:cs="Arial"/>
        <w:b/>
        <w:noProof/>
      </w:rPr>
      <w:drawing>
        <wp:inline distT="0" distB="0" distL="0" distR="0" wp14:anchorId="267E6281" wp14:editId="1CF24F9B">
          <wp:extent cx="1580178" cy="971550"/>
          <wp:effectExtent l="0" t="0" r="1270" b="0"/>
          <wp:docPr id="22" name="Picture 2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text, clipart&#10;&#10;Description automatically generated"/>
                  <pic:cNvPicPr/>
                </pic:nvPicPr>
                <pic:blipFill rotWithShape="1">
                  <a:blip r:embed="rId1">
                    <a:extLst>
                      <a:ext uri="{28A0092B-C50C-407E-A947-70E740481C1C}">
                        <a14:useLocalDpi xmlns:a14="http://schemas.microsoft.com/office/drawing/2010/main" val="0"/>
                      </a:ext>
                    </a:extLst>
                  </a:blip>
                  <a:srcRect b="4732"/>
                  <a:stretch/>
                </pic:blipFill>
                <pic:spPr bwMode="auto">
                  <a:xfrm>
                    <a:off x="0" y="0"/>
                    <a:ext cx="1607458" cy="988323"/>
                  </a:xfrm>
                  <a:prstGeom prst="rect">
                    <a:avLst/>
                  </a:prstGeom>
                  <a:ln>
                    <a:noFill/>
                  </a:ln>
                  <a:extLst>
                    <a:ext uri="{53640926-AAD7-44D8-BBD7-CCE9431645EC}">
                      <a14:shadowObscured xmlns:a14="http://schemas.microsoft.com/office/drawing/2010/main"/>
                    </a:ext>
                  </a:extLst>
                </pic:spPr>
              </pic:pic>
            </a:graphicData>
          </a:graphic>
        </wp:inline>
      </w:drawing>
    </w:r>
    <w:r w:rsidR="00934BC7" w:rsidRPr="0088503A">
      <w:rPr>
        <w:rFonts w:ascii="Century Gothic" w:hAnsi="Century Gothic" w:cs="Arial"/>
        <w:b/>
      </w:rPr>
      <w:ptab w:relativeTo="margin" w:alignment="right" w:leader="none"/>
    </w:r>
  </w:p>
  <w:p w14:paraId="516711D7" w14:textId="77777777" w:rsidR="003D7A94" w:rsidRDefault="003D7A94" w:rsidP="00D556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83FD2" w14:textId="5000ACB9" w:rsidR="00934BC7" w:rsidRDefault="000E290B">
    <w:pPr>
      <w:pStyle w:val="Header"/>
    </w:pPr>
    <w:r>
      <w:rPr>
        <w:noProof/>
      </w:rPr>
      <mc:AlternateContent>
        <mc:Choice Requires="wps">
          <w:drawing>
            <wp:anchor distT="0" distB="0" distL="114300" distR="114300" simplePos="0" relativeHeight="251679744" behindDoc="1" locked="0" layoutInCell="0" allowOverlap="1" wp14:anchorId="342530D1" wp14:editId="22B334E3">
              <wp:simplePos x="0" y="0"/>
              <wp:positionH relativeFrom="margin">
                <wp:align>center</wp:align>
              </wp:positionH>
              <wp:positionV relativeFrom="margin">
                <wp:align>center</wp:align>
              </wp:positionV>
              <wp:extent cx="5219700" cy="17399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219700" cy="17399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12F61D" w14:textId="77777777" w:rsidR="000E290B" w:rsidRDefault="000E290B" w:rsidP="000E290B">
                          <w:pPr>
                            <w:jc w:val="center"/>
                            <w:rPr>
                              <w:color w:val="C0C0C0"/>
                              <w:sz w:val="2"/>
                              <w:szCs w:val="2"/>
                            </w:rP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2530D1" id="_x0000_t202" coordsize="21600,21600" o:spt="202" path="m,l,21600r21600,l21600,xe">
              <v:stroke joinstyle="miter"/>
              <v:path gradientshapeok="t" o:connecttype="rect"/>
            </v:shapetype>
            <v:shape id="Text Box 16" o:spid="_x0000_s1031" type="#_x0000_t202" style="position:absolute;margin-left:0;margin-top:0;width:411pt;height:137pt;z-index:-251636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" o:allowincell="f" filled="f" stroked="f">
              <v:stroke joinstyle="round"/>
              <o:lock v:ext="edit" shapetype="t"/>
              <v:textbox style="mso-fit-shape-to-text:t">
                <w:txbxContent>
                  <w:p w14:paraId="2C12F61D" w14:textId="77777777" w:rsidR="000E290B" w:rsidRDefault="000E290B" w:rsidP="000E290B">
                    <w:pPr>
                      <w:jc w:val="center"/>
                      <w:rPr>
                        <w:color w:val="C0C0C0"/>
                        <w:sz w:val="2"/>
                        <w:szCs w:val="2"/>
                      </w:rPr>
                    </w:pPr>
                    <w:r>
                      <w:rPr>
                        <w:color w:val="C0C0C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69504" behindDoc="1" locked="0" layoutInCell="0" allowOverlap="1" wp14:anchorId="61ECBC1F" wp14:editId="4392BEB5">
              <wp:simplePos x="0" y="0"/>
              <wp:positionH relativeFrom="margin">
                <wp:align>center</wp:align>
              </wp:positionH>
              <wp:positionV relativeFrom="margin">
                <wp:align>center</wp:align>
              </wp:positionV>
              <wp:extent cx="5519420" cy="1839595"/>
              <wp:effectExtent l="0" t="1485900" r="0" b="138938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19420" cy="18395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3E6E65" w14:textId="77777777" w:rsidR="000E290B" w:rsidRDefault="000E290B" w:rsidP="000E290B">
                          <w:pPr>
                            <w:jc w:val="center"/>
                            <w:rPr>
                              <w:color w:val="C0C0C0"/>
                              <w:sz w:val="2"/>
                              <w:szCs w:val="2"/>
                            </w:rP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1ECBC1F" id="Text Box 15" o:spid="_x0000_s1032" type="#_x0000_t202" style="position:absolute;margin-left:0;margin-top:0;width:434.6pt;height:144.85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" o:allowincell="f" filled="f" stroked="f">
              <v:stroke joinstyle="round"/>
              <o:lock v:ext="edit" shapetype="t"/>
              <v:textbox style="mso-fit-shape-to-text:t">
                <w:txbxContent>
                  <w:p w14:paraId="153E6E65" w14:textId="77777777" w:rsidR="000E290B" w:rsidRDefault="000E290B" w:rsidP="000E290B">
                    <w:pPr>
                      <w:jc w:val="center"/>
                      <w:rPr>
                        <w:color w:val="C0C0C0"/>
                        <w:sz w:val="2"/>
                        <w:szCs w:val="2"/>
                      </w:rPr>
                    </w:pPr>
                    <w:r>
                      <w:rPr>
                        <w:color w:val="C0C0C0"/>
                        <w:sz w:val="2"/>
                        <w:szCs w:val="2"/>
                      </w:rPr>
                      <w:t>DRAFT</w:t>
                    </w:r>
                  </w:p>
                </w:txbxContent>
              </v:textbox>
              <w10:wrap anchorx="margin" anchory="margin"/>
            </v:shape>
          </w:pict>
        </mc:Fallback>
      </mc:AlternateContent>
    </w:r>
    <w:r w:rsidR="001C2091">
      <w:rPr>
        <w:noProof/>
      </w:rPr>
      <w:pict w14:anchorId="255E1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9" type="#_x0000_t136" style="position:absolute;margin-left:0;margin-top:0;width:434.6pt;height:144.85pt;rotation:315;z-index:-251653120;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1001" w:hanging="432"/>
      </w:pPr>
      <w:rPr>
        <w:rFonts w:ascii="Symbol" w:hAnsi="Symbol" w:cs="Symbol"/>
        <w:b w:val="0"/>
        <w:bCs w:val="0"/>
        <w:w w:val="99"/>
        <w:sz w:val="19"/>
        <w:szCs w:val="19"/>
      </w:rPr>
    </w:lvl>
    <w:lvl w:ilvl="1">
      <w:numFmt w:val="bullet"/>
      <w:lvlText w:val="•"/>
      <w:lvlJc w:val="left"/>
      <w:pPr>
        <w:ind w:left="1810" w:hanging="432"/>
      </w:pPr>
    </w:lvl>
    <w:lvl w:ilvl="2">
      <w:numFmt w:val="bullet"/>
      <w:lvlText w:val="•"/>
      <w:lvlJc w:val="left"/>
      <w:pPr>
        <w:ind w:left="2621" w:hanging="432"/>
      </w:pPr>
    </w:lvl>
    <w:lvl w:ilvl="3">
      <w:numFmt w:val="bullet"/>
      <w:lvlText w:val="•"/>
      <w:lvlJc w:val="left"/>
      <w:pPr>
        <w:ind w:left="3432" w:hanging="432"/>
      </w:pPr>
    </w:lvl>
    <w:lvl w:ilvl="4">
      <w:numFmt w:val="bullet"/>
      <w:lvlText w:val="•"/>
      <w:lvlJc w:val="left"/>
      <w:pPr>
        <w:ind w:left="4243" w:hanging="432"/>
      </w:pPr>
    </w:lvl>
    <w:lvl w:ilvl="5">
      <w:numFmt w:val="bullet"/>
      <w:lvlText w:val="•"/>
      <w:lvlJc w:val="left"/>
      <w:pPr>
        <w:ind w:left="5054" w:hanging="432"/>
      </w:pPr>
    </w:lvl>
    <w:lvl w:ilvl="6">
      <w:numFmt w:val="bullet"/>
      <w:lvlText w:val="•"/>
      <w:lvlJc w:val="left"/>
      <w:pPr>
        <w:ind w:left="5865" w:hanging="432"/>
      </w:pPr>
    </w:lvl>
    <w:lvl w:ilvl="7">
      <w:numFmt w:val="bullet"/>
      <w:lvlText w:val="•"/>
      <w:lvlJc w:val="left"/>
      <w:pPr>
        <w:ind w:left="6676" w:hanging="432"/>
      </w:pPr>
    </w:lvl>
    <w:lvl w:ilvl="8">
      <w:numFmt w:val="bullet"/>
      <w:lvlText w:val="•"/>
      <w:lvlJc w:val="left"/>
      <w:pPr>
        <w:ind w:left="7487" w:hanging="432"/>
      </w:pPr>
    </w:lvl>
  </w:abstractNum>
  <w:abstractNum w:abstractNumId="1" w15:restartNumberingAfterBreak="0">
    <w:nsid w:val="00000403"/>
    <w:multiLevelType w:val="multilevel"/>
    <w:tmpl w:val="00000886"/>
    <w:lvl w:ilvl="0">
      <w:numFmt w:val="bullet"/>
      <w:lvlText w:val=""/>
      <w:lvlJc w:val="left"/>
      <w:pPr>
        <w:ind w:left="929" w:hanging="288"/>
      </w:pPr>
      <w:rPr>
        <w:rFonts w:ascii="Symbol" w:hAnsi="Symbol" w:cs="Symbol"/>
        <w:b w:val="0"/>
        <w:bCs w:val="0"/>
        <w:w w:val="99"/>
        <w:sz w:val="19"/>
        <w:szCs w:val="19"/>
      </w:rPr>
    </w:lvl>
    <w:lvl w:ilvl="1">
      <w:numFmt w:val="bullet"/>
      <w:lvlText w:val="•"/>
      <w:lvlJc w:val="left"/>
      <w:pPr>
        <w:ind w:left="1738" w:hanging="288"/>
      </w:pPr>
    </w:lvl>
    <w:lvl w:ilvl="2">
      <w:numFmt w:val="bullet"/>
      <w:lvlText w:val="•"/>
      <w:lvlJc w:val="left"/>
      <w:pPr>
        <w:ind w:left="2557" w:hanging="288"/>
      </w:pPr>
    </w:lvl>
    <w:lvl w:ilvl="3">
      <w:numFmt w:val="bullet"/>
      <w:lvlText w:val="•"/>
      <w:lvlJc w:val="left"/>
      <w:pPr>
        <w:ind w:left="3376" w:hanging="288"/>
      </w:pPr>
    </w:lvl>
    <w:lvl w:ilvl="4">
      <w:numFmt w:val="bullet"/>
      <w:lvlText w:val="•"/>
      <w:lvlJc w:val="left"/>
      <w:pPr>
        <w:ind w:left="4195" w:hanging="288"/>
      </w:pPr>
    </w:lvl>
    <w:lvl w:ilvl="5">
      <w:numFmt w:val="bullet"/>
      <w:lvlText w:val="•"/>
      <w:lvlJc w:val="left"/>
      <w:pPr>
        <w:ind w:left="5014" w:hanging="288"/>
      </w:pPr>
    </w:lvl>
    <w:lvl w:ilvl="6">
      <w:numFmt w:val="bullet"/>
      <w:lvlText w:val="•"/>
      <w:lvlJc w:val="left"/>
      <w:pPr>
        <w:ind w:left="5833" w:hanging="288"/>
      </w:pPr>
    </w:lvl>
    <w:lvl w:ilvl="7">
      <w:numFmt w:val="bullet"/>
      <w:lvlText w:val="•"/>
      <w:lvlJc w:val="left"/>
      <w:pPr>
        <w:ind w:left="6652" w:hanging="288"/>
      </w:pPr>
    </w:lvl>
    <w:lvl w:ilvl="8">
      <w:numFmt w:val="bullet"/>
      <w:lvlText w:val="•"/>
      <w:lvlJc w:val="left"/>
      <w:pPr>
        <w:ind w:left="7471" w:hanging="288"/>
      </w:pPr>
    </w:lvl>
  </w:abstractNum>
  <w:abstractNum w:abstractNumId="2" w15:restartNumberingAfterBreak="0">
    <w:nsid w:val="00000404"/>
    <w:multiLevelType w:val="multilevel"/>
    <w:tmpl w:val="00000887"/>
    <w:lvl w:ilvl="0">
      <w:numFmt w:val="bullet"/>
      <w:lvlText w:val=""/>
      <w:lvlJc w:val="left"/>
      <w:pPr>
        <w:ind w:left="929" w:hanging="360"/>
      </w:pPr>
      <w:rPr>
        <w:rFonts w:ascii="Symbol" w:hAnsi="Symbol" w:cs="Symbol"/>
        <w:b w:val="0"/>
        <w:bCs w:val="0"/>
        <w:w w:val="99"/>
        <w:sz w:val="19"/>
        <w:szCs w:val="19"/>
      </w:rPr>
    </w:lvl>
    <w:lvl w:ilvl="1">
      <w:numFmt w:val="bullet"/>
      <w:lvlText w:val="•"/>
      <w:lvlJc w:val="left"/>
      <w:pPr>
        <w:ind w:left="1738" w:hanging="360"/>
      </w:pPr>
    </w:lvl>
    <w:lvl w:ilvl="2">
      <w:numFmt w:val="bullet"/>
      <w:lvlText w:val="•"/>
      <w:lvlJc w:val="left"/>
      <w:pPr>
        <w:ind w:left="2557" w:hanging="360"/>
      </w:pPr>
    </w:lvl>
    <w:lvl w:ilvl="3">
      <w:numFmt w:val="bullet"/>
      <w:lvlText w:val="•"/>
      <w:lvlJc w:val="left"/>
      <w:pPr>
        <w:ind w:left="3376" w:hanging="360"/>
      </w:pPr>
    </w:lvl>
    <w:lvl w:ilvl="4">
      <w:numFmt w:val="bullet"/>
      <w:lvlText w:val="•"/>
      <w:lvlJc w:val="left"/>
      <w:pPr>
        <w:ind w:left="4195" w:hanging="360"/>
      </w:pPr>
    </w:lvl>
    <w:lvl w:ilvl="5">
      <w:numFmt w:val="bullet"/>
      <w:lvlText w:val="•"/>
      <w:lvlJc w:val="left"/>
      <w:pPr>
        <w:ind w:left="5014" w:hanging="360"/>
      </w:pPr>
    </w:lvl>
    <w:lvl w:ilvl="6">
      <w:numFmt w:val="bullet"/>
      <w:lvlText w:val="•"/>
      <w:lvlJc w:val="left"/>
      <w:pPr>
        <w:ind w:left="5833" w:hanging="360"/>
      </w:pPr>
    </w:lvl>
    <w:lvl w:ilvl="7">
      <w:numFmt w:val="bullet"/>
      <w:lvlText w:val="•"/>
      <w:lvlJc w:val="left"/>
      <w:pPr>
        <w:ind w:left="6652" w:hanging="360"/>
      </w:pPr>
    </w:lvl>
    <w:lvl w:ilvl="8">
      <w:numFmt w:val="bullet"/>
      <w:lvlText w:val="•"/>
      <w:lvlJc w:val="left"/>
      <w:pPr>
        <w:ind w:left="7471" w:hanging="360"/>
      </w:pPr>
    </w:lvl>
  </w:abstractNum>
  <w:abstractNum w:abstractNumId="3" w15:restartNumberingAfterBreak="0">
    <w:nsid w:val="00000405"/>
    <w:multiLevelType w:val="multilevel"/>
    <w:tmpl w:val="00000888"/>
    <w:lvl w:ilvl="0">
      <w:numFmt w:val="bullet"/>
      <w:lvlText w:val=""/>
      <w:lvlJc w:val="left"/>
      <w:pPr>
        <w:ind w:left="1006" w:hanging="360"/>
      </w:pPr>
      <w:rPr>
        <w:rFonts w:ascii="Symbol" w:hAnsi="Symbol" w:cs="Symbol"/>
        <w:b w:val="0"/>
        <w:bCs w:val="0"/>
        <w:w w:val="99"/>
        <w:sz w:val="19"/>
        <w:szCs w:val="19"/>
      </w:rPr>
    </w:lvl>
    <w:lvl w:ilvl="1">
      <w:numFmt w:val="bullet"/>
      <w:lvlText w:val="•"/>
      <w:lvlJc w:val="left"/>
      <w:pPr>
        <w:ind w:left="1810" w:hanging="360"/>
      </w:pPr>
    </w:lvl>
    <w:lvl w:ilvl="2">
      <w:numFmt w:val="bullet"/>
      <w:lvlText w:val="•"/>
      <w:lvlJc w:val="left"/>
      <w:pPr>
        <w:ind w:left="2621" w:hanging="360"/>
      </w:pPr>
    </w:lvl>
    <w:lvl w:ilvl="3">
      <w:numFmt w:val="bullet"/>
      <w:lvlText w:val="•"/>
      <w:lvlJc w:val="left"/>
      <w:pPr>
        <w:ind w:left="3432" w:hanging="360"/>
      </w:pPr>
    </w:lvl>
    <w:lvl w:ilvl="4">
      <w:numFmt w:val="bullet"/>
      <w:lvlText w:val="•"/>
      <w:lvlJc w:val="left"/>
      <w:pPr>
        <w:ind w:left="4243" w:hanging="360"/>
      </w:pPr>
    </w:lvl>
    <w:lvl w:ilvl="5">
      <w:numFmt w:val="bullet"/>
      <w:lvlText w:val="•"/>
      <w:lvlJc w:val="left"/>
      <w:pPr>
        <w:ind w:left="5054" w:hanging="360"/>
      </w:pPr>
    </w:lvl>
    <w:lvl w:ilvl="6">
      <w:numFmt w:val="bullet"/>
      <w:lvlText w:val="•"/>
      <w:lvlJc w:val="left"/>
      <w:pPr>
        <w:ind w:left="5865" w:hanging="360"/>
      </w:pPr>
    </w:lvl>
    <w:lvl w:ilvl="7">
      <w:numFmt w:val="bullet"/>
      <w:lvlText w:val="•"/>
      <w:lvlJc w:val="left"/>
      <w:pPr>
        <w:ind w:left="6676" w:hanging="360"/>
      </w:pPr>
    </w:lvl>
    <w:lvl w:ilvl="8">
      <w:numFmt w:val="bullet"/>
      <w:lvlText w:val="•"/>
      <w:lvlJc w:val="left"/>
      <w:pPr>
        <w:ind w:left="7487" w:hanging="360"/>
      </w:pPr>
    </w:lvl>
  </w:abstractNum>
  <w:abstractNum w:abstractNumId="4" w15:restartNumberingAfterBreak="0">
    <w:nsid w:val="00000406"/>
    <w:multiLevelType w:val="multilevel"/>
    <w:tmpl w:val="00000889"/>
    <w:lvl w:ilvl="0">
      <w:numFmt w:val="bullet"/>
      <w:lvlText w:val=""/>
      <w:lvlJc w:val="left"/>
      <w:pPr>
        <w:ind w:left="1301" w:hanging="360"/>
      </w:pPr>
      <w:rPr>
        <w:rFonts w:ascii="Symbol" w:hAnsi="Symbol" w:cs="Symbol"/>
        <w:b w:val="0"/>
        <w:bCs w:val="0"/>
        <w:w w:val="99"/>
        <w:sz w:val="19"/>
        <w:szCs w:val="19"/>
      </w:rPr>
    </w:lvl>
    <w:lvl w:ilvl="1">
      <w:numFmt w:val="bullet"/>
      <w:lvlText w:val="•"/>
      <w:lvlJc w:val="left"/>
      <w:pPr>
        <w:ind w:left="2080" w:hanging="360"/>
      </w:pPr>
    </w:lvl>
    <w:lvl w:ilvl="2">
      <w:numFmt w:val="bullet"/>
      <w:lvlText w:val="•"/>
      <w:lvlJc w:val="left"/>
      <w:pPr>
        <w:ind w:left="2861" w:hanging="360"/>
      </w:pPr>
    </w:lvl>
    <w:lvl w:ilvl="3">
      <w:numFmt w:val="bullet"/>
      <w:lvlText w:val="•"/>
      <w:lvlJc w:val="left"/>
      <w:pPr>
        <w:ind w:left="3642" w:hanging="360"/>
      </w:pPr>
    </w:lvl>
    <w:lvl w:ilvl="4">
      <w:numFmt w:val="bullet"/>
      <w:lvlText w:val="•"/>
      <w:lvlJc w:val="left"/>
      <w:pPr>
        <w:ind w:left="4423" w:hanging="360"/>
      </w:pPr>
    </w:lvl>
    <w:lvl w:ilvl="5">
      <w:numFmt w:val="bullet"/>
      <w:lvlText w:val="•"/>
      <w:lvlJc w:val="left"/>
      <w:pPr>
        <w:ind w:left="5204" w:hanging="360"/>
      </w:pPr>
    </w:lvl>
    <w:lvl w:ilvl="6">
      <w:numFmt w:val="bullet"/>
      <w:lvlText w:val="•"/>
      <w:lvlJc w:val="left"/>
      <w:pPr>
        <w:ind w:left="5985" w:hanging="360"/>
      </w:pPr>
    </w:lvl>
    <w:lvl w:ilvl="7">
      <w:numFmt w:val="bullet"/>
      <w:lvlText w:val="•"/>
      <w:lvlJc w:val="left"/>
      <w:pPr>
        <w:ind w:left="6766" w:hanging="360"/>
      </w:pPr>
    </w:lvl>
    <w:lvl w:ilvl="8">
      <w:numFmt w:val="bullet"/>
      <w:lvlText w:val="•"/>
      <w:lvlJc w:val="left"/>
      <w:pPr>
        <w:ind w:left="7547" w:hanging="360"/>
      </w:pPr>
    </w:lvl>
  </w:abstractNum>
  <w:abstractNum w:abstractNumId="5" w15:restartNumberingAfterBreak="0">
    <w:nsid w:val="00000407"/>
    <w:multiLevelType w:val="multilevel"/>
    <w:tmpl w:val="0000088A"/>
    <w:lvl w:ilvl="0">
      <w:numFmt w:val="bullet"/>
      <w:lvlText w:val=""/>
      <w:lvlJc w:val="left"/>
      <w:pPr>
        <w:ind w:left="941" w:hanging="360"/>
      </w:pPr>
      <w:rPr>
        <w:rFonts w:ascii="Symbol" w:hAnsi="Symbol" w:cs="Symbol"/>
        <w:b w:val="0"/>
        <w:bCs w:val="0"/>
        <w:w w:val="99"/>
        <w:sz w:val="19"/>
        <w:szCs w:val="19"/>
      </w:rPr>
    </w:lvl>
    <w:lvl w:ilvl="1">
      <w:numFmt w:val="bullet"/>
      <w:lvlText w:val="•"/>
      <w:lvlJc w:val="left"/>
      <w:pPr>
        <w:ind w:left="1756" w:hanging="360"/>
      </w:pPr>
    </w:lvl>
    <w:lvl w:ilvl="2">
      <w:numFmt w:val="bullet"/>
      <w:lvlText w:val="•"/>
      <w:lvlJc w:val="left"/>
      <w:pPr>
        <w:ind w:left="2573" w:hanging="360"/>
      </w:pPr>
    </w:lvl>
    <w:lvl w:ilvl="3">
      <w:numFmt w:val="bullet"/>
      <w:lvlText w:val="•"/>
      <w:lvlJc w:val="left"/>
      <w:pPr>
        <w:ind w:left="3390" w:hanging="360"/>
      </w:pPr>
    </w:lvl>
    <w:lvl w:ilvl="4">
      <w:numFmt w:val="bullet"/>
      <w:lvlText w:val="•"/>
      <w:lvlJc w:val="left"/>
      <w:pPr>
        <w:ind w:left="4207" w:hanging="360"/>
      </w:pPr>
    </w:lvl>
    <w:lvl w:ilvl="5">
      <w:numFmt w:val="bullet"/>
      <w:lvlText w:val="•"/>
      <w:lvlJc w:val="left"/>
      <w:pPr>
        <w:ind w:left="5024" w:hanging="360"/>
      </w:pPr>
    </w:lvl>
    <w:lvl w:ilvl="6">
      <w:numFmt w:val="bullet"/>
      <w:lvlText w:val="•"/>
      <w:lvlJc w:val="left"/>
      <w:pPr>
        <w:ind w:left="5841" w:hanging="360"/>
      </w:pPr>
    </w:lvl>
    <w:lvl w:ilvl="7">
      <w:numFmt w:val="bullet"/>
      <w:lvlText w:val="•"/>
      <w:lvlJc w:val="left"/>
      <w:pPr>
        <w:ind w:left="6658" w:hanging="360"/>
      </w:pPr>
    </w:lvl>
    <w:lvl w:ilvl="8">
      <w:numFmt w:val="bullet"/>
      <w:lvlText w:val="•"/>
      <w:lvlJc w:val="left"/>
      <w:pPr>
        <w:ind w:left="7475" w:hanging="360"/>
      </w:pPr>
    </w:lvl>
  </w:abstractNum>
  <w:abstractNum w:abstractNumId="6" w15:restartNumberingAfterBreak="0">
    <w:nsid w:val="00000408"/>
    <w:multiLevelType w:val="multilevel"/>
    <w:tmpl w:val="0000088B"/>
    <w:lvl w:ilvl="0">
      <w:numFmt w:val="bullet"/>
      <w:lvlText w:val=""/>
      <w:lvlJc w:val="left"/>
      <w:pPr>
        <w:ind w:left="929" w:hanging="360"/>
      </w:pPr>
      <w:rPr>
        <w:rFonts w:ascii="Symbol" w:hAnsi="Symbol" w:cs="Symbol"/>
        <w:b w:val="0"/>
        <w:bCs w:val="0"/>
        <w:w w:val="99"/>
        <w:sz w:val="19"/>
        <w:szCs w:val="19"/>
      </w:rPr>
    </w:lvl>
    <w:lvl w:ilvl="1">
      <w:numFmt w:val="bullet"/>
      <w:lvlText w:val="•"/>
      <w:lvlJc w:val="left"/>
      <w:pPr>
        <w:ind w:left="1738" w:hanging="360"/>
      </w:pPr>
    </w:lvl>
    <w:lvl w:ilvl="2">
      <w:numFmt w:val="bullet"/>
      <w:lvlText w:val="•"/>
      <w:lvlJc w:val="left"/>
      <w:pPr>
        <w:ind w:left="2557" w:hanging="360"/>
      </w:pPr>
    </w:lvl>
    <w:lvl w:ilvl="3">
      <w:numFmt w:val="bullet"/>
      <w:lvlText w:val="•"/>
      <w:lvlJc w:val="left"/>
      <w:pPr>
        <w:ind w:left="3376" w:hanging="360"/>
      </w:pPr>
    </w:lvl>
    <w:lvl w:ilvl="4">
      <w:numFmt w:val="bullet"/>
      <w:lvlText w:val="•"/>
      <w:lvlJc w:val="left"/>
      <w:pPr>
        <w:ind w:left="4195" w:hanging="360"/>
      </w:pPr>
    </w:lvl>
    <w:lvl w:ilvl="5">
      <w:numFmt w:val="bullet"/>
      <w:lvlText w:val="•"/>
      <w:lvlJc w:val="left"/>
      <w:pPr>
        <w:ind w:left="5014" w:hanging="360"/>
      </w:pPr>
    </w:lvl>
    <w:lvl w:ilvl="6">
      <w:numFmt w:val="bullet"/>
      <w:lvlText w:val="•"/>
      <w:lvlJc w:val="left"/>
      <w:pPr>
        <w:ind w:left="5833" w:hanging="360"/>
      </w:pPr>
    </w:lvl>
    <w:lvl w:ilvl="7">
      <w:numFmt w:val="bullet"/>
      <w:lvlText w:val="•"/>
      <w:lvlJc w:val="left"/>
      <w:pPr>
        <w:ind w:left="6652" w:hanging="360"/>
      </w:pPr>
    </w:lvl>
    <w:lvl w:ilvl="8">
      <w:numFmt w:val="bullet"/>
      <w:lvlText w:val="•"/>
      <w:lvlJc w:val="left"/>
      <w:pPr>
        <w:ind w:left="7471" w:hanging="360"/>
      </w:pPr>
    </w:lvl>
  </w:abstractNum>
  <w:abstractNum w:abstractNumId="7" w15:restartNumberingAfterBreak="0">
    <w:nsid w:val="00000409"/>
    <w:multiLevelType w:val="multilevel"/>
    <w:tmpl w:val="0000088C"/>
    <w:lvl w:ilvl="0">
      <w:start w:val="1"/>
      <w:numFmt w:val="decimal"/>
      <w:lvlText w:val="%1."/>
      <w:lvlJc w:val="left"/>
      <w:pPr>
        <w:ind w:left="286" w:hanging="216"/>
      </w:pPr>
      <w:rPr>
        <w:rFonts w:ascii="Times New Roman" w:hAnsi="Times New Roman" w:cs="Times New Roman"/>
        <w:b w:val="0"/>
        <w:bCs w:val="0"/>
        <w:spacing w:val="0"/>
        <w:w w:val="99"/>
        <w:sz w:val="20"/>
        <w:szCs w:val="20"/>
      </w:rPr>
    </w:lvl>
    <w:lvl w:ilvl="1">
      <w:numFmt w:val="bullet"/>
      <w:lvlText w:val="•"/>
      <w:lvlJc w:val="left"/>
      <w:pPr>
        <w:ind w:left="1162" w:hanging="216"/>
      </w:pPr>
    </w:lvl>
    <w:lvl w:ilvl="2">
      <w:numFmt w:val="bullet"/>
      <w:lvlText w:val="•"/>
      <w:lvlJc w:val="left"/>
      <w:pPr>
        <w:ind w:left="2045" w:hanging="216"/>
      </w:pPr>
    </w:lvl>
    <w:lvl w:ilvl="3">
      <w:numFmt w:val="bullet"/>
      <w:lvlText w:val="•"/>
      <w:lvlJc w:val="left"/>
      <w:pPr>
        <w:ind w:left="2928" w:hanging="216"/>
      </w:pPr>
    </w:lvl>
    <w:lvl w:ilvl="4">
      <w:numFmt w:val="bullet"/>
      <w:lvlText w:val="•"/>
      <w:lvlJc w:val="left"/>
      <w:pPr>
        <w:ind w:left="3811" w:hanging="216"/>
      </w:pPr>
    </w:lvl>
    <w:lvl w:ilvl="5">
      <w:numFmt w:val="bullet"/>
      <w:lvlText w:val="•"/>
      <w:lvlJc w:val="left"/>
      <w:pPr>
        <w:ind w:left="4694" w:hanging="216"/>
      </w:pPr>
    </w:lvl>
    <w:lvl w:ilvl="6">
      <w:numFmt w:val="bullet"/>
      <w:lvlText w:val="•"/>
      <w:lvlJc w:val="left"/>
      <w:pPr>
        <w:ind w:left="5577" w:hanging="216"/>
      </w:pPr>
    </w:lvl>
    <w:lvl w:ilvl="7">
      <w:numFmt w:val="bullet"/>
      <w:lvlText w:val="•"/>
      <w:lvlJc w:val="left"/>
      <w:pPr>
        <w:ind w:left="6460" w:hanging="216"/>
      </w:pPr>
    </w:lvl>
    <w:lvl w:ilvl="8">
      <w:numFmt w:val="bullet"/>
      <w:lvlText w:val="•"/>
      <w:lvlJc w:val="left"/>
      <w:pPr>
        <w:ind w:left="7343" w:hanging="216"/>
      </w:pPr>
    </w:lvl>
  </w:abstractNum>
  <w:abstractNum w:abstractNumId="8" w15:restartNumberingAfterBreak="0">
    <w:nsid w:val="0000040A"/>
    <w:multiLevelType w:val="multilevel"/>
    <w:tmpl w:val="0000088D"/>
    <w:lvl w:ilvl="0">
      <w:start w:val="9"/>
      <w:numFmt w:val="decimal"/>
      <w:lvlText w:val="%1."/>
      <w:lvlJc w:val="left"/>
      <w:pPr>
        <w:ind w:left="281" w:hanging="288"/>
      </w:pPr>
      <w:rPr>
        <w:rFonts w:ascii="Times New Roman" w:hAnsi="Times New Roman" w:cs="Times New Roman"/>
        <w:b w:val="0"/>
        <w:bCs w:val="0"/>
        <w:spacing w:val="0"/>
        <w:w w:val="99"/>
        <w:sz w:val="19"/>
        <w:szCs w:val="19"/>
      </w:rPr>
    </w:lvl>
    <w:lvl w:ilvl="1">
      <w:numFmt w:val="bullet"/>
      <w:lvlText w:val="•"/>
      <w:lvlJc w:val="left"/>
      <w:pPr>
        <w:ind w:left="1162" w:hanging="288"/>
      </w:pPr>
    </w:lvl>
    <w:lvl w:ilvl="2">
      <w:numFmt w:val="bullet"/>
      <w:lvlText w:val="•"/>
      <w:lvlJc w:val="left"/>
      <w:pPr>
        <w:ind w:left="2045" w:hanging="288"/>
      </w:pPr>
    </w:lvl>
    <w:lvl w:ilvl="3">
      <w:numFmt w:val="bullet"/>
      <w:lvlText w:val="•"/>
      <w:lvlJc w:val="left"/>
      <w:pPr>
        <w:ind w:left="2928" w:hanging="288"/>
      </w:pPr>
    </w:lvl>
    <w:lvl w:ilvl="4">
      <w:numFmt w:val="bullet"/>
      <w:lvlText w:val="•"/>
      <w:lvlJc w:val="left"/>
      <w:pPr>
        <w:ind w:left="3811" w:hanging="288"/>
      </w:pPr>
    </w:lvl>
    <w:lvl w:ilvl="5">
      <w:numFmt w:val="bullet"/>
      <w:lvlText w:val="•"/>
      <w:lvlJc w:val="left"/>
      <w:pPr>
        <w:ind w:left="4694" w:hanging="288"/>
      </w:pPr>
    </w:lvl>
    <w:lvl w:ilvl="6">
      <w:numFmt w:val="bullet"/>
      <w:lvlText w:val="•"/>
      <w:lvlJc w:val="left"/>
      <w:pPr>
        <w:ind w:left="5577" w:hanging="288"/>
      </w:pPr>
    </w:lvl>
    <w:lvl w:ilvl="7">
      <w:numFmt w:val="bullet"/>
      <w:lvlText w:val="•"/>
      <w:lvlJc w:val="left"/>
      <w:pPr>
        <w:ind w:left="6460" w:hanging="288"/>
      </w:pPr>
    </w:lvl>
    <w:lvl w:ilvl="8">
      <w:numFmt w:val="bullet"/>
      <w:lvlText w:val="•"/>
      <w:lvlJc w:val="left"/>
      <w:pPr>
        <w:ind w:left="7343" w:hanging="288"/>
      </w:pPr>
    </w:lvl>
  </w:abstractNum>
  <w:abstractNum w:abstractNumId="9" w15:restartNumberingAfterBreak="0">
    <w:nsid w:val="0000040B"/>
    <w:multiLevelType w:val="multilevel"/>
    <w:tmpl w:val="0000088E"/>
    <w:lvl w:ilvl="0">
      <w:numFmt w:val="bullet"/>
      <w:lvlText w:val=""/>
      <w:lvlJc w:val="left"/>
      <w:pPr>
        <w:ind w:left="929" w:hanging="360"/>
      </w:pPr>
      <w:rPr>
        <w:rFonts w:ascii="Symbol" w:hAnsi="Symbol" w:cs="Symbol"/>
        <w:b w:val="0"/>
        <w:bCs w:val="0"/>
        <w:w w:val="99"/>
        <w:sz w:val="19"/>
        <w:szCs w:val="19"/>
      </w:rPr>
    </w:lvl>
    <w:lvl w:ilvl="1">
      <w:numFmt w:val="bullet"/>
      <w:lvlText w:val="•"/>
      <w:lvlJc w:val="left"/>
      <w:pPr>
        <w:ind w:left="1738" w:hanging="360"/>
      </w:pPr>
    </w:lvl>
    <w:lvl w:ilvl="2">
      <w:numFmt w:val="bullet"/>
      <w:lvlText w:val="•"/>
      <w:lvlJc w:val="left"/>
      <w:pPr>
        <w:ind w:left="2557" w:hanging="360"/>
      </w:pPr>
    </w:lvl>
    <w:lvl w:ilvl="3">
      <w:numFmt w:val="bullet"/>
      <w:lvlText w:val="•"/>
      <w:lvlJc w:val="left"/>
      <w:pPr>
        <w:ind w:left="3376" w:hanging="360"/>
      </w:pPr>
    </w:lvl>
    <w:lvl w:ilvl="4">
      <w:numFmt w:val="bullet"/>
      <w:lvlText w:val="•"/>
      <w:lvlJc w:val="left"/>
      <w:pPr>
        <w:ind w:left="4195" w:hanging="360"/>
      </w:pPr>
    </w:lvl>
    <w:lvl w:ilvl="5">
      <w:numFmt w:val="bullet"/>
      <w:lvlText w:val="•"/>
      <w:lvlJc w:val="left"/>
      <w:pPr>
        <w:ind w:left="5014" w:hanging="360"/>
      </w:pPr>
    </w:lvl>
    <w:lvl w:ilvl="6">
      <w:numFmt w:val="bullet"/>
      <w:lvlText w:val="•"/>
      <w:lvlJc w:val="left"/>
      <w:pPr>
        <w:ind w:left="5833" w:hanging="360"/>
      </w:pPr>
    </w:lvl>
    <w:lvl w:ilvl="7">
      <w:numFmt w:val="bullet"/>
      <w:lvlText w:val="•"/>
      <w:lvlJc w:val="left"/>
      <w:pPr>
        <w:ind w:left="6652" w:hanging="360"/>
      </w:pPr>
    </w:lvl>
    <w:lvl w:ilvl="8">
      <w:numFmt w:val="bullet"/>
      <w:lvlText w:val="•"/>
      <w:lvlJc w:val="left"/>
      <w:pPr>
        <w:ind w:left="7471" w:hanging="360"/>
      </w:pPr>
    </w:lvl>
  </w:abstractNum>
  <w:abstractNum w:abstractNumId="10" w15:restartNumberingAfterBreak="0">
    <w:nsid w:val="001970DD"/>
    <w:multiLevelType w:val="multilevel"/>
    <w:tmpl w:val="33825E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12C2952"/>
    <w:multiLevelType w:val="hybridMultilevel"/>
    <w:tmpl w:val="96825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0A4636"/>
    <w:multiLevelType w:val="hybridMultilevel"/>
    <w:tmpl w:val="9410C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872784"/>
    <w:multiLevelType w:val="multilevel"/>
    <w:tmpl w:val="385C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F676DB"/>
    <w:multiLevelType w:val="multilevel"/>
    <w:tmpl w:val="FB36ED72"/>
    <w:lvl w:ilvl="0">
      <w:start w:val="1"/>
      <w:numFmt w:val="decimal"/>
      <w:lvlText w:val="%1."/>
      <w:lvlJc w:val="left"/>
      <w:pPr>
        <w:ind w:left="36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5" w15:restartNumberingAfterBreak="0">
    <w:nsid w:val="094F3B48"/>
    <w:multiLevelType w:val="hybridMultilevel"/>
    <w:tmpl w:val="15328F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0D745B82"/>
    <w:multiLevelType w:val="hybridMultilevel"/>
    <w:tmpl w:val="5F42E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1648762C"/>
    <w:multiLevelType w:val="hybridMultilevel"/>
    <w:tmpl w:val="BE147A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173D2A9B"/>
    <w:multiLevelType w:val="hybridMultilevel"/>
    <w:tmpl w:val="1D0E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B95955"/>
    <w:multiLevelType w:val="hybridMultilevel"/>
    <w:tmpl w:val="EA5459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4A34AE8"/>
    <w:multiLevelType w:val="hybridMultilevel"/>
    <w:tmpl w:val="E4C861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28D410FE"/>
    <w:multiLevelType w:val="multilevel"/>
    <w:tmpl w:val="FB36ED72"/>
    <w:lvl w:ilvl="0">
      <w:start w:val="1"/>
      <w:numFmt w:val="decimal"/>
      <w:lvlText w:val="%1."/>
      <w:lvlJc w:val="left"/>
      <w:pPr>
        <w:ind w:left="36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15:restartNumberingAfterBreak="0">
    <w:nsid w:val="291365B0"/>
    <w:multiLevelType w:val="multilevel"/>
    <w:tmpl w:val="FB36ED72"/>
    <w:lvl w:ilvl="0">
      <w:start w:val="1"/>
      <w:numFmt w:val="decimal"/>
      <w:lvlText w:val="%1."/>
      <w:lvlJc w:val="left"/>
      <w:pPr>
        <w:ind w:left="36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15:restartNumberingAfterBreak="0">
    <w:nsid w:val="322C0F11"/>
    <w:multiLevelType w:val="hybridMultilevel"/>
    <w:tmpl w:val="82D80F8A"/>
    <w:lvl w:ilvl="0" w:tplc="6E4CF78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7D1F21"/>
    <w:multiLevelType w:val="multilevel"/>
    <w:tmpl w:val="FB36ED72"/>
    <w:lvl w:ilvl="0">
      <w:start w:val="1"/>
      <w:numFmt w:val="decimal"/>
      <w:lvlText w:val="%1."/>
      <w:lvlJc w:val="left"/>
      <w:pPr>
        <w:ind w:left="36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15:restartNumberingAfterBreak="0">
    <w:nsid w:val="4A560CDA"/>
    <w:multiLevelType w:val="hybridMultilevel"/>
    <w:tmpl w:val="209C65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A8806ED"/>
    <w:multiLevelType w:val="hybridMultilevel"/>
    <w:tmpl w:val="EC868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653E55"/>
    <w:multiLevelType w:val="hybridMultilevel"/>
    <w:tmpl w:val="84F63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376921"/>
    <w:multiLevelType w:val="multilevel"/>
    <w:tmpl w:val="FB36ED72"/>
    <w:lvl w:ilvl="0">
      <w:start w:val="1"/>
      <w:numFmt w:val="decimal"/>
      <w:lvlText w:val="%1."/>
      <w:lvlJc w:val="left"/>
      <w:pPr>
        <w:ind w:left="36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9" w15:restartNumberingAfterBreak="0">
    <w:nsid w:val="53176C7A"/>
    <w:multiLevelType w:val="multilevel"/>
    <w:tmpl w:val="FB36ED72"/>
    <w:lvl w:ilvl="0">
      <w:start w:val="1"/>
      <w:numFmt w:val="decimal"/>
      <w:lvlText w:val="%1."/>
      <w:lvlJc w:val="left"/>
      <w:pPr>
        <w:ind w:left="36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0" w15:restartNumberingAfterBreak="0">
    <w:nsid w:val="53AE02A3"/>
    <w:multiLevelType w:val="hybridMultilevel"/>
    <w:tmpl w:val="2E6067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6582475"/>
    <w:multiLevelType w:val="hybridMultilevel"/>
    <w:tmpl w:val="04F20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7BA35A8"/>
    <w:multiLevelType w:val="hybridMultilevel"/>
    <w:tmpl w:val="48F657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8614B52"/>
    <w:multiLevelType w:val="multilevel"/>
    <w:tmpl w:val="AEC8BFA6"/>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20A6903"/>
    <w:multiLevelType w:val="hybridMultilevel"/>
    <w:tmpl w:val="334EAD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65C637EA"/>
    <w:multiLevelType w:val="hybridMultilevel"/>
    <w:tmpl w:val="ABAC95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7BC63DF7"/>
    <w:multiLevelType w:val="hybridMultilevel"/>
    <w:tmpl w:val="992EF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236475"/>
    <w:multiLevelType w:val="hybridMultilevel"/>
    <w:tmpl w:val="51E04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E42854"/>
    <w:multiLevelType w:val="hybridMultilevel"/>
    <w:tmpl w:val="761A6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31"/>
  </w:num>
  <w:num w:numId="3">
    <w:abstractNumId w:val="22"/>
  </w:num>
  <w:num w:numId="4">
    <w:abstractNumId w:val="23"/>
  </w:num>
  <w:num w:numId="5">
    <w:abstractNumId w:val="29"/>
  </w:num>
  <w:num w:numId="6">
    <w:abstractNumId w:val="33"/>
  </w:num>
  <w:num w:numId="7">
    <w:abstractNumId w:val="28"/>
  </w:num>
  <w:num w:numId="8">
    <w:abstractNumId w:val="14"/>
  </w:num>
  <w:num w:numId="9">
    <w:abstractNumId w:val="21"/>
  </w:num>
  <w:num w:numId="10">
    <w:abstractNumId w:val="24"/>
  </w:num>
  <w:num w:numId="11">
    <w:abstractNumId w:val="10"/>
  </w:num>
  <w:num w:numId="12">
    <w:abstractNumId w:val="13"/>
  </w:num>
  <w:num w:numId="13">
    <w:abstractNumId w:val="25"/>
  </w:num>
  <w:num w:numId="14">
    <w:abstractNumId w:val="17"/>
  </w:num>
  <w:num w:numId="15">
    <w:abstractNumId w:val="30"/>
  </w:num>
  <w:num w:numId="16">
    <w:abstractNumId w:val="12"/>
  </w:num>
  <w:num w:numId="17">
    <w:abstractNumId w:val="11"/>
  </w:num>
  <w:num w:numId="18">
    <w:abstractNumId w:val="37"/>
  </w:num>
  <w:num w:numId="19">
    <w:abstractNumId w:val="26"/>
  </w:num>
  <w:num w:numId="20">
    <w:abstractNumId w:val="27"/>
  </w:num>
  <w:num w:numId="21">
    <w:abstractNumId w:val="19"/>
  </w:num>
  <w:num w:numId="22">
    <w:abstractNumId w:val="35"/>
  </w:num>
  <w:num w:numId="23">
    <w:abstractNumId w:val="34"/>
  </w:num>
  <w:num w:numId="24">
    <w:abstractNumId w:val="20"/>
  </w:num>
  <w:num w:numId="25">
    <w:abstractNumId w:val="15"/>
  </w:num>
  <w:num w:numId="26">
    <w:abstractNumId w:val="18"/>
  </w:num>
  <w:num w:numId="27">
    <w:abstractNumId w:val="36"/>
  </w:num>
  <w:num w:numId="28">
    <w:abstractNumId w:val="32"/>
  </w:num>
  <w:num w:numId="29">
    <w:abstractNumId w:val="16"/>
  </w:num>
  <w:num w:numId="30">
    <w:abstractNumId w:val="9"/>
  </w:num>
  <w:num w:numId="31">
    <w:abstractNumId w:val="8"/>
  </w:num>
  <w:num w:numId="32">
    <w:abstractNumId w:val="7"/>
  </w:num>
  <w:num w:numId="33">
    <w:abstractNumId w:val="6"/>
  </w:num>
  <w:num w:numId="34">
    <w:abstractNumId w:val="5"/>
  </w:num>
  <w:num w:numId="35">
    <w:abstractNumId w:val="4"/>
  </w:num>
  <w:num w:numId="36">
    <w:abstractNumId w:val="3"/>
  </w:num>
  <w:num w:numId="37">
    <w:abstractNumId w:val="2"/>
  </w:num>
  <w:num w:numId="38">
    <w:abstractNumId w:val="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SpellingErrors/>
  <w:hideGrammaticalErrors/>
  <w:activeWritingStyle w:appName="MSWord" w:lang="en-AU" w:vendorID="64" w:dllVersion="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en-NZ"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32"/>
    <w:rsid w:val="00000320"/>
    <w:rsid w:val="000007EA"/>
    <w:rsid w:val="00001B4A"/>
    <w:rsid w:val="00027E3D"/>
    <w:rsid w:val="0003642A"/>
    <w:rsid w:val="000426F2"/>
    <w:rsid w:val="00042A4C"/>
    <w:rsid w:val="00051E7D"/>
    <w:rsid w:val="00052A3B"/>
    <w:rsid w:val="000666D3"/>
    <w:rsid w:val="00072C8E"/>
    <w:rsid w:val="00080D8E"/>
    <w:rsid w:val="0008520B"/>
    <w:rsid w:val="00092A9C"/>
    <w:rsid w:val="00095604"/>
    <w:rsid w:val="000A0978"/>
    <w:rsid w:val="000A4DC7"/>
    <w:rsid w:val="000B0743"/>
    <w:rsid w:val="000B0D33"/>
    <w:rsid w:val="000B10A6"/>
    <w:rsid w:val="000C1EF5"/>
    <w:rsid w:val="000D3026"/>
    <w:rsid w:val="000D61D3"/>
    <w:rsid w:val="000D7740"/>
    <w:rsid w:val="000E290B"/>
    <w:rsid w:val="000E2B04"/>
    <w:rsid w:val="000E43CB"/>
    <w:rsid w:val="000F2442"/>
    <w:rsid w:val="000F6B24"/>
    <w:rsid w:val="00105704"/>
    <w:rsid w:val="00116999"/>
    <w:rsid w:val="001209FA"/>
    <w:rsid w:val="0013015B"/>
    <w:rsid w:val="00132407"/>
    <w:rsid w:val="00135C8F"/>
    <w:rsid w:val="001415C8"/>
    <w:rsid w:val="00146098"/>
    <w:rsid w:val="001546BD"/>
    <w:rsid w:val="00155C4C"/>
    <w:rsid w:val="00155D6F"/>
    <w:rsid w:val="00166AD9"/>
    <w:rsid w:val="001706D1"/>
    <w:rsid w:val="001742C1"/>
    <w:rsid w:val="00184757"/>
    <w:rsid w:val="00186907"/>
    <w:rsid w:val="001A06BD"/>
    <w:rsid w:val="001B734E"/>
    <w:rsid w:val="001C2091"/>
    <w:rsid w:val="001C2B77"/>
    <w:rsid w:val="001D003E"/>
    <w:rsid w:val="001E360A"/>
    <w:rsid w:val="00232644"/>
    <w:rsid w:val="00237B6B"/>
    <w:rsid w:val="00240A19"/>
    <w:rsid w:val="00241185"/>
    <w:rsid w:val="00253920"/>
    <w:rsid w:val="00255D03"/>
    <w:rsid w:val="00255F52"/>
    <w:rsid w:val="0025746D"/>
    <w:rsid w:val="00263F28"/>
    <w:rsid w:val="00264B1D"/>
    <w:rsid w:val="00265AA1"/>
    <w:rsid w:val="002729A3"/>
    <w:rsid w:val="002A7256"/>
    <w:rsid w:val="002B698D"/>
    <w:rsid w:val="002C1051"/>
    <w:rsid w:val="002D5FD6"/>
    <w:rsid w:val="002E1515"/>
    <w:rsid w:val="002F5130"/>
    <w:rsid w:val="00303B49"/>
    <w:rsid w:val="00310FDB"/>
    <w:rsid w:val="003114DE"/>
    <w:rsid w:val="0032040E"/>
    <w:rsid w:val="00320583"/>
    <w:rsid w:val="00327F69"/>
    <w:rsid w:val="003319E8"/>
    <w:rsid w:val="00346030"/>
    <w:rsid w:val="00351166"/>
    <w:rsid w:val="003517BD"/>
    <w:rsid w:val="00360CD1"/>
    <w:rsid w:val="0037089C"/>
    <w:rsid w:val="00375EF0"/>
    <w:rsid w:val="00383F18"/>
    <w:rsid w:val="00384BA3"/>
    <w:rsid w:val="00386835"/>
    <w:rsid w:val="00390BC7"/>
    <w:rsid w:val="00392AF6"/>
    <w:rsid w:val="00393086"/>
    <w:rsid w:val="003945FB"/>
    <w:rsid w:val="003A19AA"/>
    <w:rsid w:val="003A1D9F"/>
    <w:rsid w:val="003A4A1F"/>
    <w:rsid w:val="003B0ECE"/>
    <w:rsid w:val="003B7FE0"/>
    <w:rsid w:val="003C4B89"/>
    <w:rsid w:val="003C5FBF"/>
    <w:rsid w:val="003D550E"/>
    <w:rsid w:val="003D5E77"/>
    <w:rsid w:val="003D7A94"/>
    <w:rsid w:val="003E1165"/>
    <w:rsid w:val="003E12F1"/>
    <w:rsid w:val="003E1C03"/>
    <w:rsid w:val="003E2CBC"/>
    <w:rsid w:val="003E3DAD"/>
    <w:rsid w:val="003F1E83"/>
    <w:rsid w:val="003F26B0"/>
    <w:rsid w:val="003F6D53"/>
    <w:rsid w:val="0040286D"/>
    <w:rsid w:val="00405AAD"/>
    <w:rsid w:val="00406E21"/>
    <w:rsid w:val="00421E4A"/>
    <w:rsid w:val="004261DE"/>
    <w:rsid w:val="00427A7A"/>
    <w:rsid w:val="00427B8C"/>
    <w:rsid w:val="004416D8"/>
    <w:rsid w:val="004475DE"/>
    <w:rsid w:val="00454E09"/>
    <w:rsid w:val="00460372"/>
    <w:rsid w:val="004668CB"/>
    <w:rsid w:val="004760C9"/>
    <w:rsid w:val="00482DB8"/>
    <w:rsid w:val="004860FE"/>
    <w:rsid w:val="004909F3"/>
    <w:rsid w:val="004912F0"/>
    <w:rsid w:val="0049163C"/>
    <w:rsid w:val="00495408"/>
    <w:rsid w:val="004B37CD"/>
    <w:rsid w:val="004B78D9"/>
    <w:rsid w:val="004C3999"/>
    <w:rsid w:val="004C6775"/>
    <w:rsid w:val="004D13BF"/>
    <w:rsid w:val="004E6D7D"/>
    <w:rsid w:val="00502776"/>
    <w:rsid w:val="00504418"/>
    <w:rsid w:val="005045B9"/>
    <w:rsid w:val="005106E2"/>
    <w:rsid w:val="00533C2B"/>
    <w:rsid w:val="00542BB1"/>
    <w:rsid w:val="00550048"/>
    <w:rsid w:val="00550DBA"/>
    <w:rsid w:val="005529B1"/>
    <w:rsid w:val="00572B6D"/>
    <w:rsid w:val="00575FE7"/>
    <w:rsid w:val="0057785E"/>
    <w:rsid w:val="00580649"/>
    <w:rsid w:val="005902E4"/>
    <w:rsid w:val="0059261D"/>
    <w:rsid w:val="00596DAB"/>
    <w:rsid w:val="005A6B52"/>
    <w:rsid w:val="005A70C1"/>
    <w:rsid w:val="005B6976"/>
    <w:rsid w:val="005D79A3"/>
    <w:rsid w:val="005E2B79"/>
    <w:rsid w:val="005E4C0A"/>
    <w:rsid w:val="005E4E86"/>
    <w:rsid w:val="005E7CEC"/>
    <w:rsid w:val="005F19E7"/>
    <w:rsid w:val="005F28EA"/>
    <w:rsid w:val="00602680"/>
    <w:rsid w:val="0060467E"/>
    <w:rsid w:val="00604DBE"/>
    <w:rsid w:val="006170F5"/>
    <w:rsid w:val="00625B6D"/>
    <w:rsid w:val="006339C1"/>
    <w:rsid w:val="00636AFB"/>
    <w:rsid w:val="00640A92"/>
    <w:rsid w:val="00641160"/>
    <w:rsid w:val="00642501"/>
    <w:rsid w:val="00652334"/>
    <w:rsid w:val="00652DF7"/>
    <w:rsid w:val="00653B66"/>
    <w:rsid w:val="00655242"/>
    <w:rsid w:val="00655877"/>
    <w:rsid w:val="006616AB"/>
    <w:rsid w:val="006620F0"/>
    <w:rsid w:val="00665FF7"/>
    <w:rsid w:val="00681948"/>
    <w:rsid w:val="00686A22"/>
    <w:rsid w:val="006A0F50"/>
    <w:rsid w:val="006A3294"/>
    <w:rsid w:val="006A6EC9"/>
    <w:rsid w:val="006C1834"/>
    <w:rsid w:val="006C373C"/>
    <w:rsid w:val="006D4CCF"/>
    <w:rsid w:val="006E1DB9"/>
    <w:rsid w:val="006F2D52"/>
    <w:rsid w:val="007014D7"/>
    <w:rsid w:val="00707346"/>
    <w:rsid w:val="00734A46"/>
    <w:rsid w:val="00756A38"/>
    <w:rsid w:val="007638AB"/>
    <w:rsid w:val="00765DFE"/>
    <w:rsid w:val="00766C76"/>
    <w:rsid w:val="00775657"/>
    <w:rsid w:val="00797D1F"/>
    <w:rsid w:val="007A1FF0"/>
    <w:rsid w:val="007A3884"/>
    <w:rsid w:val="007A6318"/>
    <w:rsid w:val="007A7EC7"/>
    <w:rsid w:val="007B04E9"/>
    <w:rsid w:val="007D2ADA"/>
    <w:rsid w:val="007E5DB2"/>
    <w:rsid w:val="007E6DB0"/>
    <w:rsid w:val="007F7871"/>
    <w:rsid w:val="00805089"/>
    <w:rsid w:val="008220B1"/>
    <w:rsid w:val="0082229C"/>
    <w:rsid w:val="00831487"/>
    <w:rsid w:val="00831698"/>
    <w:rsid w:val="008533C5"/>
    <w:rsid w:val="00856ADA"/>
    <w:rsid w:val="00866F67"/>
    <w:rsid w:val="00867399"/>
    <w:rsid w:val="00881648"/>
    <w:rsid w:val="00881DE8"/>
    <w:rsid w:val="0088503A"/>
    <w:rsid w:val="00895D21"/>
    <w:rsid w:val="008975A1"/>
    <w:rsid w:val="008A0382"/>
    <w:rsid w:val="008A66D9"/>
    <w:rsid w:val="008B000B"/>
    <w:rsid w:val="008D4E30"/>
    <w:rsid w:val="008D6A54"/>
    <w:rsid w:val="008E42F6"/>
    <w:rsid w:val="008E6791"/>
    <w:rsid w:val="008F014F"/>
    <w:rsid w:val="008F030E"/>
    <w:rsid w:val="00907C5C"/>
    <w:rsid w:val="0091085A"/>
    <w:rsid w:val="00920D56"/>
    <w:rsid w:val="00934BC7"/>
    <w:rsid w:val="00936544"/>
    <w:rsid w:val="0093763C"/>
    <w:rsid w:val="00942A8C"/>
    <w:rsid w:val="0094446E"/>
    <w:rsid w:val="00950FB9"/>
    <w:rsid w:val="00954369"/>
    <w:rsid w:val="00970D15"/>
    <w:rsid w:val="009736EC"/>
    <w:rsid w:val="00980359"/>
    <w:rsid w:val="00980F65"/>
    <w:rsid w:val="00981958"/>
    <w:rsid w:val="009835ED"/>
    <w:rsid w:val="00986232"/>
    <w:rsid w:val="00987311"/>
    <w:rsid w:val="00993DBC"/>
    <w:rsid w:val="00994B92"/>
    <w:rsid w:val="0099565B"/>
    <w:rsid w:val="009A08DB"/>
    <w:rsid w:val="009A36A4"/>
    <w:rsid w:val="009A4B08"/>
    <w:rsid w:val="009A745B"/>
    <w:rsid w:val="009B16E4"/>
    <w:rsid w:val="009B35C0"/>
    <w:rsid w:val="009B4447"/>
    <w:rsid w:val="009C7F76"/>
    <w:rsid w:val="009D237F"/>
    <w:rsid w:val="009D2C98"/>
    <w:rsid w:val="009D606D"/>
    <w:rsid w:val="009E1AC3"/>
    <w:rsid w:val="009F416C"/>
    <w:rsid w:val="00A12A55"/>
    <w:rsid w:val="00A1491E"/>
    <w:rsid w:val="00A15314"/>
    <w:rsid w:val="00A307D7"/>
    <w:rsid w:val="00A34C16"/>
    <w:rsid w:val="00A40BEC"/>
    <w:rsid w:val="00A430AB"/>
    <w:rsid w:val="00A45CCD"/>
    <w:rsid w:val="00A56DB6"/>
    <w:rsid w:val="00A66A94"/>
    <w:rsid w:val="00A73A93"/>
    <w:rsid w:val="00A743A6"/>
    <w:rsid w:val="00A74986"/>
    <w:rsid w:val="00A82B5E"/>
    <w:rsid w:val="00A839F0"/>
    <w:rsid w:val="00A8528C"/>
    <w:rsid w:val="00A97CBA"/>
    <w:rsid w:val="00AA6223"/>
    <w:rsid w:val="00AB4E8D"/>
    <w:rsid w:val="00AD04C4"/>
    <w:rsid w:val="00AD1465"/>
    <w:rsid w:val="00AD258D"/>
    <w:rsid w:val="00AD7804"/>
    <w:rsid w:val="00AE5A0E"/>
    <w:rsid w:val="00AE6D20"/>
    <w:rsid w:val="00AE7360"/>
    <w:rsid w:val="00AF1064"/>
    <w:rsid w:val="00AF2A0D"/>
    <w:rsid w:val="00AF58A9"/>
    <w:rsid w:val="00B065B0"/>
    <w:rsid w:val="00B14CF4"/>
    <w:rsid w:val="00B25504"/>
    <w:rsid w:val="00B36A15"/>
    <w:rsid w:val="00B446DB"/>
    <w:rsid w:val="00B54CDD"/>
    <w:rsid w:val="00B57095"/>
    <w:rsid w:val="00B6002B"/>
    <w:rsid w:val="00B61DC5"/>
    <w:rsid w:val="00B66670"/>
    <w:rsid w:val="00B74E4A"/>
    <w:rsid w:val="00B833F3"/>
    <w:rsid w:val="00B914DF"/>
    <w:rsid w:val="00B93141"/>
    <w:rsid w:val="00BA06CA"/>
    <w:rsid w:val="00BA0FC7"/>
    <w:rsid w:val="00BA74F2"/>
    <w:rsid w:val="00BB31D5"/>
    <w:rsid w:val="00BB5C32"/>
    <w:rsid w:val="00BC0E9A"/>
    <w:rsid w:val="00BC461E"/>
    <w:rsid w:val="00BD7EDC"/>
    <w:rsid w:val="00BE0272"/>
    <w:rsid w:val="00BE3C78"/>
    <w:rsid w:val="00BF190D"/>
    <w:rsid w:val="00BF1928"/>
    <w:rsid w:val="00BF3D04"/>
    <w:rsid w:val="00BF4F7D"/>
    <w:rsid w:val="00BF672C"/>
    <w:rsid w:val="00C03F68"/>
    <w:rsid w:val="00C13781"/>
    <w:rsid w:val="00C13F84"/>
    <w:rsid w:val="00C14DBE"/>
    <w:rsid w:val="00C15DAD"/>
    <w:rsid w:val="00C21E2C"/>
    <w:rsid w:val="00C33CF9"/>
    <w:rsid w:val="00C44E32"/>
    <w:rsid w:val="00C563D1"/>
    <w:rsid w:val="00C74DA9"/>
    <w:rsid w:val="00C765CF"/>
    <w:rsid w:val="00C87047"/>
    <w:rsid w:val="00C91188"/>
    <w:rsid w:val="00C9706B"/>
    <w:rsid w:val="00CB4E64"/>
    <w:rsid w:val="00CC162E"/>
    <w:rsid w:val="00CC3755"/>
    <w:rsid w:val="00CC7465"/>
    <w:rsid w:val="00CD2561"/>
    <w:rsid w:val="00CD7722"/>
    <w:rsid w:val="00CE1EC8"/>
    <w:rsid w:val="00CF02ED"/>
    <w:rsid w:val="00CF382E"/>
    <w:rsid w:val="00CF48AC"/>
    <w:rsid w:val="00CF687D"/>
    <w:rsid w:val="00D01114"/>
    <w:rsid w:val="00D145C5"/>
    <w:rsid w:val="00D14805"/>
    <w:rsid w:val="00D14D4C"/>
    <w:rsid w:val="00D40089"/>
    <w:rsid w:val="00D41503"/>
    <w:rsid w:val="00D52484"/>
    <w:rsid w:val="00D55628"/>
    <w:rsid w:val="00D57DFD"/>
    <w:rsid w:val="00D7113C"/>
    <w:rsid w:val="00D73BC3"/>
    <w:rsid w:val="00D74387"/>
    <w:rsid w:val="00D7706E"/>
    <w:rsid w:val="00D7797C"/>
    <w:rsid w:val="00D8364C"/>
    <w:rsid w:val="00D87CBA"/>
    <w:rsid w:val="00D90BF5"/>
    <w:rsid w:val="00D94923"/>
    <w:rsid w:val="00DA2AD6"/>
    <w:rsid w:val="00DB0781"/>
    <w:rsid w:val="00DB318E"/>
    <w:rsid w:val="00DB74DA"/>
    <w:rsid w:val="00DC4114"/>
    <w:rsid w:val="00DD7B38"/>
    <w:rsid w:val="00DE3106"/>
    <w:rsid w:val="00DF24EB"/>
    <w:rsid w:val="00E0101A"/>
    <w:rsid w:val="00E03171"/>
    <w:rsid w:val="00E20DF5"/>
    <w:rsid w:val="00E2575F"/>
    <w:rsid w:val="00E307BA"/>
    <w:rsid w:val="00E34B83"/>
    <w:rsid w:val="00E45870"/>
    <w:rsid w:val="00E47513"/>
    <w:rsid w:val="00E5041A"/>
    <w:rsid w:val="00E70489"/>
    <w:rsid w:val="00E71D18"/>
    <w:rsid w:val="00E90C44"/>
    <w:rsid w:val="00EA174E"/>
    <w:rsid w:val="00EB06D6"/>
    <w:rsid w:val="00EB11D7"/>
    <w:rsid w:val="00EC1E95"/>
    <w:rsid w:val="00EC1F45"/>
    <w:rsid w:val="00EC566A"/>
    <w:rsid w:val="00ED7F42"/>
    <w:rsid w:val="00EE555B"/>
    <w:rsid w:val="00EF1AE7"/>
    <w:rsid w:val="00EF2D08"/>
    <w:rsid w:val="00EF30B6"/>
    <w:rsid w:val="00F00B29"/>
    <w:rsid w:val="00F02A3D"/>
    <w:rsid w:val="00F03C74"/>
    <w:rsid w:val="00F12850"/>
    <w:rsid w:val="00F150D8"/>
    <w:rsid w:val="00F22B83"/>
    <w:rsid w:val="00F322B7"/>
    <w:rsid w:val="00F43297"/>
    <w:rsid w:val="00F46BF5"/>
    <w:rsid w:val="00F6219A"/>
    <w:rsid w:val="00F648C1"/>
    <w:rsid w:val="00F669A8"/>
    <w:rsid w:val="00F7008F"/>
    <w:rsid w:val="00F743DF"/>
    <w:rsid w:val="00F803C2"/>
    <w:rsid w:val="00FA43F6"/>
    <w:rsid w:val="00FA448F"/>
    <w:rsid w:val="00FA5455"/>
    <w:rsid w:val="00FC787D"/>
    <w:rsid w:val="00FD2B4C"/>
    <w:rsid w:val="00FE78F1"/>
    <w:rsid w:val="00FF019A"/>
    <w:rsid w:val="00FF03F2"/>
    <w:rsid w:val="00FF12C6"/>
    <w:rsid w:val="00FF6C5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9007C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B7FE0"/>
    <w:rPr>
      <w:lang w:val="en-AU"/>
    </w:rPr>
  </w:style>
  <w:style w:type="paragraph" w:styleId="Heading1">
    <w:name w:val="heading 1"/>
    <w:basedOn w:val="Normal"/>
    <w:next w:val="Normal"/>
    <w:link w:val="Heading1Char"/>
    <w:uiPriority w:val="1"/>
    <w:qFormat/>
    <w:pPr>
      <w:keepNext/>
      <w:outlineLvl w:val="0"/>
    </w:pPr>
    <w:rPr>
      <w:b/>
    </w:rPr>
  </w:style>
  <w:style w:type="paragraph" w:styleId="Heading2">
    <w:name w:val="heading 2"/>
    <w:basedOn w:val="Normal"/>
    <w:next w:val="Normal"/>
    <w:link w:val="Heading2Char"/>
    <w:uiPriority w:val="1"/>
    <w:qFormat/>
    <w:pPr>
      <w:keepNext/>
      <w:ind w:left="2880"/>
      <w:outlineLvl w:val="1"/>
    </w:pPr>
    <w:rPr>
      <w:b/>
    </w:rPr>
  </w:style>
  <w:style w:type="paragraph" w:styleId="Heading3">
    <w:name w:val="heading 3"/>
    <w:basedOn w:val="Normal"/>
    <w:next w:val="Normal"/>
    <w:link w:val="Heading3Char"/>
    <w:uiPriority w:val="1"/>
    <w:qFormat/>
    <w:rsid w:val="00CF382E"/>
    <w:pPr>
      <w:autoSpaceDE w:val="0"/>
      <w:autoSpaceDN w:val="0"/>
      <w:adjustRightInd w:val="0"/>
      <w:ind w:left="286"/>
      <w:outlineLvl w:val="2"/>
    </w:pPr>
    <w:rPr>
      <w:rFonts w:eastAsiaTheme="minorHAnsi"/>
      <w:lang w:val="en-NZ"/>
    </w:rPr>
  </w:style>
  <w:style w:type="paragraph" w:styleId="Heading4">
    <w:name w:val="heading 4"/>
    <w:basedOn w:val="Normal"/>
    <w:next w:val="Normal"/>
    <w:link w:val="Heading4Char"/>
    <w:uiPriority w:val="1"/>
    <w:qFormat/>
    <w:rsid w:val="00CF382E"/>
    <w:pPr>
      <w:autoSpaceDE w:val="0"/>
      <w:autoSpaceDN w:val="0"/>
      <w:adjustRightInd w:val="0"/>
      <w:ind w:left="209"/>
      <w:outlineLvl w:val="3"/>
    </w:pPr>
    <w:rPr>
      <w:rFonts w:eastAsiaTheme="minorHAnsi"/>
      <w:b/>
      <w:bCs/>
      <w:sz w:val="19"/>
      <w:szCs w:val="19"/>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link w:val="BodyTextIndentChar"/>
    <w:pPr>
      <w:ind w:left="1440" w:hanging="1440"/>
    </w:pPr>
  </w:style>
  <w:style w:type="paragraph" w:styleId="BodyTextIndent2">
    <w:name w:val="Body Text Indent 2"/>
    <w:basedOn w:val="Normal"/>
    <w:pPr>
      <w:ind w:left="2160" w:hanging="2160"/>
    </w:pPr>
  </w:style>
  <w:style w:type="paragraph" w:styleId="BodyTextIndent3">
    <w:name w:val="Body Text Indent 3"/>
    <w:basedOn w:val="Normal"/>
    <w:pPr>
      <w:ind w:left="2160"/>
    </w:pPr>
  </w:style>
  <w:style w:type="character" w:styleId="Hyperlink">
    <w:name w:val="Hyperlink"/>
    <w:uiPriority w:val="99"/>
    <w:rsid w:val="00EA174E"/>
    <w:rPr>
      <w:color w:val="0000FF"/>
      <w:u w:val="single"/>
    </w:rPr>
  </w:style>
  <w:style w:type="paragraph" w:styleId="DocumentMap">
    <w:name w:val="Document Map"/>
    <w:basedOn w:val="Normal"/>
    <w:semiHidden/>
    <w:rsid w:val="009A36A4"/>
    <w:pPr>
      <w:shd w:val="clear" w:color="auto" w:fill="000080"/>
    </w:pPr>
    <w:rPr>
      <w:rFonts w:ascii="Tahoma" w:hAnsi="Tahoma" w:cs="Tahoma"/>
    </w:rPr>
  </w:style>
  <w:style w:type="paragraph" w:styleId="BalloonText">
    <w:name w:val="Balloon Text"/>
    <w:basedOn w:val="Normal"/>
    <w:semiHidden/>
    <w:rsid w:val="009A36A4"/>
    <w:rPr>
      <w:rFonts w:ascii="Tahoma" w:hAnsi="Tahoma" w:cs="Tahoma"/>
      <w:sz w:val="16"/>
      <w:szCs w:val="16"/>
    </w:rPr>
  </w:style>
  <w:style w:type="character" w:styleId="PageNumber">
    <w:name w:val="page number"/>
    <w:basedOn w:val="DefaultParagraphFont"/>
    <w:uiPriority w:val="99"/>
    <w:semiHidden/>
    <w:unhideWhenUsed/>
    <w:rsid w:val="00C14DBE"/>
  </w:style>
  <w:style w:type="character" w:customStyle="1" w:styleId="HeaderChar">
    <w:name w:val="Header Char"/>
    <w:link w:val="Header"/>
    <w:uiPriority w:val="99"/>
    <w:rsid w:val="00C14DBE"/>
    <w:rPr>
      <w:lang w:val="en-AU"/>
    </w:rPr>
  </w:style>
  <w:style w:type="paragraph" w:styleId="NoSpacing">
    <w:name w:val="No Spacing"/>
    <w:uiPriority w:val="1"/>
    <w:qFormat/>
    <w:rsid w:val="00C14DBE"/>
    <w:rPr>
      <w:rFonts w:ascii="Calibri" w:eastAsia="DengXian" w:hAnsi="Calibri"/>
      <w:sz w:val="22"/>
      <w:szCs w:val="22"/>
      <w:lang w:eastAsia="zh-CN"/>
    </w:rPr>
  </w:style>
  <w:style w:type="paragraph" w:styleId="ListParagraph">
    <w:name w:val="List Paragraph"/>
    <w:basedOn w:val="Normal"/>
    <w:uiPriority w:val="1"/>
    <w:qFormat/>
    <w:rsid w:val="00D8364C"/>
    <w:pPr>
      <w:ind w:left="720"/>
      <w:contextualSpacing/>
    </w:pPr>
  </w:style>
  <w:style w:type="character" w:styleId="BookTitle">
    <w:name w:val="Book Title"/>
    <w:basedOn w:val="DefaultParagraphFont"/>
    <w:uiPriority w:val="33"/>
    <w:qFormat/>
    <w:rsid w:val="00D8364C"/>
    <w:rPr>
      <w:b/>
      <w:bCs/>
      <w:i/>
      <w:iCs/>
      <w:spacing w:val="5"/>
    </w:rPr>
  </w:style>
  <w:style w:type="character" w:styleId="IntenseReference">
    <w:name w:val="Intense Reference"/>
    <w:basedOn w:val="DefaultParagraphFont"/>
    <w:uiPriority w:val="32"/>
    <w:qFormat/>
    <w:rsid w:val="00D8364C"/>
    <w:rPr>
      <w:b/>
      <w:bCs/>
      <w:smallCaps/>
      <w:color w:val="5B9BD5" w:themeColor="accent1"/>
      <w:spacing w:val="5"/>
    </w:rPr>
  </w:style>
  <w:style w:type="character" w:styleId="SubtleReference">
    <w:name w:val="Subtle Reference"/>
    <w:basedOn w:val="DefaultParagraphFont"/>
    <w:uiPriority w:val="31"/>
    <w:qFormat/>
    <w:rsid w:val="00D8364C"/>
    <w:rPr>
      <w:smallCaps/>
      <w:color w:val="5A5A5A" w:themeColor="text1" w:themeTint="A5"/>
    </w:rPr>
  </w:style>
  <w:style w:type="paragraph" w:styleId="IntenseQuote">
    <w:name w:val="Intense Quote"/>
    <w:basedOn w:val="Normal"/>
    <w:next w:val="Normal"/>
    <w:link w:val="IntenseQuoteChar"/>
    <w:uiPriority w:val="30"/>
    <w:qFormat/>
    <w:rsid w:val="00D8364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8364C"/>
    <w:rPr>
      <w:i/>
      <w:iCs/>
      <w:color w:val="5B9BD5" w:themeColor="accent1"/>
      <w:lang w:val="en-AU"/>
    </w:rPr>
  </w:style>
  <w:style w:type="paragraph" w:styleId="Quote">
    <w:name w:val="Quote"/>
    <w:basedOn w:val="Normal"/>
    <w:next w:val="Normal"/>
    <w:link w:val="QuoteChar"/>
    <w:uiPriority w:val="29"/>
    <w:qFormat/>
    <w:rsid w:val="00D836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8364C"/>
    <w:rPr>
      <w:i/>
      <w:iCs/>
      <w:color w:val="404040" w:themeColor="text1" w:themeTint="BF"/>
      <w:lang w:val="en-AU"/>
    </w:rPr>
  </w:style>
  <w:style w:type="character" w:styleId="Strong">
    <w:name w:val="Strong"/>
    <w:basedOn w:val="DefaultParagraphFont"/>
    <w:uiPriority w:val="22"/>
    <w:qFormat/>
    <w:rsid w:val="00D8364C"/>
    <w:rPr>
      <w:b/>
      <w:bCs/>
    </w:rPr>
  </w:style>
  <w:style w:type="character" w:styleId="IntenseEmphasis">
    <w:name w:val="Intense Emphasis"/>
    <w:basedOn w:val="DefaultParagraphFont"/>
    <w:uiPriority w:val="21"/>
    <w:qFormat/>
    <w:rsid w:val="00D8364C"/>
    <w:rPr>
      <w:i/>
      <w:iCs/>
      <w:color w:val="5B9BD5" w:themeColor="accent1"/>
    </w:rPr>
  </w:style>
  <w:style w:type="character" w:styleId="Emphasis">
    <w:name w:val="Emphasis"/>
    <w:basedOn w:val="DefaultParagraphFont"/>
    <w:uiPriority w:val="20"/>
    <w:qFormat/>
    <w:rsid w:val="00D8364C"/>
    <w:rPr>
      <w:i/>
      <w:iCs/>
    </w:rPr>
  </w:style>
  <w:style w:type="character" w:styleId="SubtleEmphasis">
    <w:name w:val="Subtle Emphasis"/>
    <w:basedOn w:val="DefaultParagraphFont"/>
    <w:uiPriority w:val="19"/>
    <w:qFormat/>
    <w:rsid w:val="00D8364C"/>
    <w:rPr>
      <w:i/>
      <w:iCs/>
      <w:color w:val="404040" w:themeColor="text1" w:themeTint="BF"/>
    </w:rPr>
  </w:style>
  <w:style w:type="character" w:styleId="CommentReference">
    <w:name w:val="annotation reference"/>
    <w:basedOn w:val="DefaultParagraphFont"/>
    <w:uiPriority w:val="99"/>
    <w:semiHidden/>
    <w:unhideWhenUsed/>
    <w:rsid w:val="00575FE7"/>
    <w:rPr>
      <w:sz w:val="18"/>
      <w:szCs w:val="18"/>
    </w:rPr>
  </w:style>
  <w:style w:type="paragraph" w:styleId="CommentText">
    <w:name w:val="annotation text"/>
    <w:basedOn w:val="Normal"/>
    <w:link w:val="CommentTextChar"/>
    <w:uiPriority w:val="99"/>
    <w:semiHidden/>
    <w:unhideWhenUsed/>
    <w:rsid w:val="00575FE7"/>
    <w:rPr>
      <w:sz w:val="24"/>
      <w:szCs w:val="24"/>
    </w:rPr>
  </w:style>
  <w:style w:type="character" w:customStyle="1" w:styleId="CommentTextChar">
    <w:name w:val="Comment Text Char"/>
    <w:basedOn w:val="DefaultParagraphFont"/>
    <w:link w:val="CommentText"/>
    <w:uiPriority w:val="99"/>
    <w:semiHidden/>
    <w:rsid w:val="00575FE7"/>
    <w:rPr>
      <w:sz w:val="24"/>
      <w:szCs w:val="24"/>
      <w:lang w:val="en-AU"/>
    </w:rPr>
  </w:style>
  <w:style w:type="paragraph" w:styleId="CommentSubject">
    <w:name w:val="annotation subject"/>
    <w:basedOn w:val="CommentText"/>
    <w:next w:val="CommentText"/>
    <w:link w:val="CommentSubjectChar"/>
    <w:uiPriority w:val="99"/>
    <w:semiHidden/>
    <w:unhideWhenUsed/>
    <w:rsid w:val="00575FE7"/>
    <w:rPr>
      <w:b/>
      <w:bCs/>
      <w:sz w:val="20"/>
      <w:szCs w:val="20"/>
    </w:rPr>
  </w:style>
  <w:style w:type="character" w:customStyle="1" w:styleId="CommentSubjectChar">
    <w:name w:val="Comment Subject Char"/>
    <w:basedOn w:val="CommentTextChar"/>
    <w:link w:val="CommentSubject"/>
    <w:uiPriority w:val="99"/>
    <w:semiHidden/>
    <w:rsid w:val="00575FE7"/>
    <w:rPr>
      <w:b/>
      <w:bCs/>
      <w:sz w:val="24"/>
      <w:szCs w:val="24"/>
      <w:lang w:val="en-AU"/>
    </w:rPr>
  </w:style>
  <w:style w:type="table" w:styleId="TableGrid">
    <w:name w:val="Table Grid"/>
    <w:basedOn w:val="TableNormal"/>
    <w:uiPriority w:val="39"/>
    <w:rsid w:val="00320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0CD1"/>
    <w:pPr>
      <w:widowControl w:val="0"/>
      <w:autoSpaceDE w:val="0"/>
      <w:autoSpaceDN w:val="0"/>
      <w:adjustRightInd w:val="0"/>
      <w:ind w:left="103"/>
    </w:pPr>
    <w:rPr>
      <w:rFonts w:ascii="Arial" w:hAnsi="Arial" w:cs="Arial"/>
      <w:b/>
      <w:bCs/>
      <w:sz w:val="17"/>
      <w:szCs w:val="17"/>
      <w:lang w:val="en-US"/>
    </w:rPr>
  </w:style>
  <w:style w:type="character" w:customStyle="1" w:styleId="BodyTextChar">
    <w:name w:val="Body Text Char"/>
    <w:basedOn w:val="DefaultParagraphFont"/>
    <w:link w:val="BodyText"/>
    <w:uiPriority w:val="1"/>
    <w:rsid w:val="00360CD1"/>
    <w:rPr>
      <w:rFonts w:ascii="Arial" w:hAnsi="Arial" w:cs="Arial"/>
      <w:b/>
      <w:bCs/>
      <w:sz w:val="17"/>
      <w:szCs w:val="17"/>
    </w:rPr>
  </w:style>
  <w:style w:type="character" w:customStyle="1" w:styleId="Heading1Char">
    <w:name w:val="Heading 1 Char"/>
    <w:basedOn w:val="DefaultParagraphFont"/>
    <w:link w:val="Heading1"/>
    <w:uiPriority w:val="1"/>
    <w:rsid w:val="00A15314"/>
    <w:rPr>
      <w:b/>
      <w:lang w:val="en-AU"/>
    </w:rPr>
  </w:style>
  <w:style w:type="character" w:customStyle="1" w:styleId="BodyTextIndentChar">
    <w:name w:val="Body Text Indent Char"/>
    <w:basedOn w:val="DefaultParagraphFont"/>
    <w:link w:val="BodyTextIndent"/>
    <w:rsid w:val="00A15314"/>
    <w:rPr>
      <w:lang w:val="en-AU"/>
    </w:rPr>
  </w:style>
  <w:style w:type="paragraph" w:styleId="Title">
    <w:name w:val="Title"/>
    <w:basedOn w:val="Normal"/>
    <w:link w:val="TitleChar"/>
    <w:uiPriority w:val="1"/>
    <w:qFormat/>
    <w:rsid w:val="0082229C"/>
    <w:pPr>
      <w:jc w:val="center"/>
    </w:pPr>
    <w:rPr>
      <w:b/>
      <w:sz w:val="32"/>
      <w:lang w:val="en-NZ"/>
    </w:rPr>
  </w:style>
  <w:style w:type="character" w:customStyle="1" w:styleId="TitleChar">
    <w:name w:val="Title Char"/>
    <w:basedOn w:val="DefaultParagraphFont"/>
    <w:link w:val="Title"/>
    <w:uiPriority w:val="1"/>
    <w:rsid w:val="0082229C"/>
    <w:rPr>
      <w:b/>
      <w:sz w:val="32"/>
      <w:lang w:val="en-NZ"/>
    </w:rPr>
  </w:style>
  <w:style w:type="character" w:customStyle="1" w:styleId="Heading3Char">
    <w:name w:val="Heading 3 Char"/>
    <w:basedOn w:val="DefaultParagraphFont"/>
    <w:link w:val="Heading3"/>
    <w:uiPriority w:val="1"/>
    <w:rsid w:val="00CF382E"/>
    <w:rPr>
      <w:rFonts w:eastAsiaTheme="minorHAnsi"/>
      <w:lang w:val="en-NZ"/>
    </w:rPr>
  </w:style>
  <w:style w:type="character" w:customStyle="1" w:styleId="Heading4Char">
    <w:name w:val="Heading 4 Char"/>
    <w:basedOn w:val="DefaultParagraphFont"/>
    <w:link w:val="Heading4"/>
    <w:uiPriority w:val="1"/>
    <w:rsid w:val="00CF382E"/>
    <w:rPr>
      <w:rFonts w:eastAsiaTheme="minorHAnsi"/>
      <w:b/>
      <w:bCs/>
      <w:sz w:val="19"/>
      <w:szCs w:val="19"/>
      <w:lang w:val="en-NZ"/>
    </w:rPr>
  </w:style>
  <w:style w:type="character" w:customStyle="1" w:styleId="Heading2Char">
    <w:name w:val="Heading 2 Char"/>
    <w:basedOn w:val="DefaultParagraphFont"/>
    <w:link w:val="Heading2"/>
    <w:uiPriority w:val="1"/>
    <w:rsid w:val="00CF382E"/>
    <w:rPr>
      <w:b/>
      <w:lang w:val="en-AU"/>
    </w:rPr>
  </w:style>
  <w:style w:type="paragraph" w:customStyle="1" w:styleId="TableParagraph">
    <w:name w:val="Table Paragraph"/>
    <w:basedOn w:val="Normal"/>
    <w:uiPriority w:val="1"/>
    <w:qFormat/>
    <w:rsid w:val="00CF382E"/>
    <w:pPr>
      <w:autoSpaceDE w:val="0"/>
      <w:autoSpaceDN w:val="0"/>
      <w:adjustRightInd w:val="0"/>
    </w:pPr>
    <w:rPr>
      <w:rFonts w:eastAsiaTheme="minorHAnsi"/>
      <w:sz w:val="24"/>
      <w:szCs w:val="24"/>
      <w:lang w:val="en-NZ"/>
    </w:rPr>
  </w:style>
  <w:style w:type="character" w:customStyle="1" w:styleId="FooterChar">
    <w:name w:val="Footer Char"/>
    <w:basedOn w:val="DefaultParagraphFont"/>
    <w:link w:val="Footer"/>
    <w:uiPriority w:val="99"/>
    <w:rsid w:val="00CF382E"/>
    <w:rPr>
      <w:lang w:val="en-AU"/>
    </w:rPr>
  </w:style>
  <w:style w:type="character" w:styleId="UnresolvedMention">
    <w:name w:val="Unresolved Mention"/>
    <w:basedOn w:val="DefaultParagraphFont"/>
    <w:uiPriority w:val="99"/>
    <w:unhideWhenUsed/>
    <w:rsid w:val="00CF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920260">
      <w:bodyDiv w:val="1"/>
      <w:marLeft w:val="0"/>
      <w:marRight w:val="0"/>
      <w:marTop w:val="0"/>
      <w:marBottom w:val="0"/>
      <w:divBdr>
        <w:top w:val="none" w:sz="0" w:space="0" w:color="auto"/>
        <w:left w:val="none" w:sz="0" w:space="0" w:color="auto"/>
        <w:bottom w:val="none" w:sz="0" w:space="0" w:color="auto"/>
        <w:right w:val="none" w:sz="0" w:space="0" w:color="auto"/>
      </w:divBdr>
    </w:div>
    <w:div w:id="316615219">
      <w:bodyDiv w:val="1"/>
      <w:marLeft w:val="0"/>
      <w:marRight w:val="0"/>
      <w:marTop w:val="0"/>
      <w:marBottom w:val="0"/>
      <w:divBdr>
        <w:top w:val="none" w:sz="0" w:space="0" w:color="auto"/>
        <w:left w:val="none" w:sz="0" w:space="0" w:color="auto"/>
        <w:bottom w:val="none" w:sz="0" w:space="0" w:color="auto"/>
        <w:right w:val="none" w:sz="0" w:space="0" w:color="auto"/>
      </w:divBdr>
    </w:div>
    <w:div w:id="407777480">
      <w:bodyDiv w:val="1"/>
      <w:marLeft w:val="0"/>
      <w:marRight w:val="0"/>
      <w:marTop w:val="0"/>
      <w:marBottom w:val="0"/>
      <w:divBdr>
        <w:top w:val="none" w:sz="0" w:space="0" w:color="auto"/>
        <w:left w:val="none" w:sz="0" w:space="0" w:color="auto"/>
        <w:bottom w:val="none" w:sz="0" w:space="0" w:color="auto"/>
        <w:right w:val="none" w:sz="0" w:space="0" w:color="auto"/>
      </w:divBdr>
    </w:div>
    <w:div w:id="431821146">
      <w:bodyDiv w:val="1"/>
      <w:marLeft w:val="0"/>
      <w:marRight w:val="0"/>
      <w:marTop w:val="0"/>
      <w:marBottom w:val="0"/>
      <w:divBdr>
        <w:top w:val="none" w:sz="0" w:space="0" w:color="auto"/>
        <w:left w:val="none" w:sz="0" w:space="0" w:color="auto"/>
        <w:bottom w:val="none" w:sz="0" w:space="0" w:color="auto"/>
        <w:right w:val="none" w:sz="0" w:space="0" w:color="auto"/>
      </w:divBdr>
    </w:div>
    <w:div w:id="769619312">
      <w:bodyDiv w:val="1"/>
      <w:marLeft w:val="0"/>
      <w:marRight w:val="0"/>
      <w:marTop w:val="0"/>
      <w:marBottom w:val="0"/>
      <w:divBdr>
        <w:top w:val="none" w:sz="0" w:space="0" w:color="auto"/>
        <w:left w:val="none" w:sz="0" w:space="0" w:color="auto"/>
        <w:bottom w:val="none" w:sz="0" w:space="0" w:color="auto"/>
        <w:right w:val="none" w:sz="0" w:space="0" w:color="auto"/>
      </w:divBdr>
    </w:div>
    <w:div w:id="848524954">
      <w:bodyDiv w:val="1"/>
      <w:marLeft w:val="0"/>
      <w:marRight w:val="0"/>
      <w:marTop w:val="0"/>
      <w:marBottom w:val="0"/>
      <w:divBdr>
        <w:top w:val="none" w:sz="0" w:space="0" w:color="auto"/>
        <w:left w:val="none" w:sz="0" w:space="0" w:color="auto"/>
        <w:bottom w:val="none" w:sz="0" w:space="0" w:color="auto"/>
        <w:right w:val="none" w:sz="0" w:space="0" w:color="auto"/>
      </w:divBdr>
    </w:div>
    <w:div w:id="1154417996">
      <w:bodyDiv w:val="1"/>
      <w:marLeft w:val="0"/>
      <w:marRight w:val="0"/>
      <w:marTop w:val="0"/>
      <w:marBottom w:val="0"/>
      <w:divBdr>
        <w:top w:val="none" w:sz="0" w:space="0" w:color="auto"/>
        <w:left w:val="none" w:sz="0" w:space="0" w:color="auto"/>
        <w:bottom w:val="none" w:sz="0" w:space="0" w:color="auto"/>
        <w:right w:val="none" w:sz="0" w:space="0" w:color="auto"/>
      </w:divBdr>
    </w:div>
    <w:div w:id="1254051769">
      <w:bodyDiv w:val="1"/>
      <w:marLeft w:val="0"/>
      <w:marRight w:val="0"/>
      <w:marTop w:val="0"/>
      <w:marBottom w:val="0"/>
      <w:divBdr>
        <w:top w:val="none" w:sz="0" w:space="0" w:color="auto"/>
        <w:left w:val="none" w:sz="0" w:space="0" w:color="auto"/>
        <w:bottom w:val="none" w:sz="0" w:space="0" w:color="auto"/>
        <w:right w:val="none" w:sz="0" w:space="0" w:color="auto"/>
      </w:divBdr>
    </w:div>
    <w:div w:id="1440491680">
      <w:bodyDiv w:val="1"/>
      <w:marLeft w:val="0"/>
      <w:marRight w:val="0"/>
      <w:marTop w:val="0"/>
      <w:marBottom w:val="0"/>
      <w:divBdr>
        <w:top w:val="none" w:sz="0" w:space="0" w:color="auto"/>
        <w:left w:val="none" w:sz="0" w:space="0" w:color="auto"/>
        <w:bottom w:val="none" w:sz="0" w:space="0" w:color="auto"/>
        <w:right w:val="none" w:sz="0" w:space="0" w:color="auto"/>
      </w:divBdr>
    </w:div>
    <w:div w:id="1688602293">
      <w:bodyDiv w:val="1"/>
      <w:marLeft w:val="0"/>
      <w:marRight w:val="0"/>
      <w:marTop w:val="0"/>
      <w:marBottom w:val="0"/>
      <w:divBdr>
        <w:top w:val="none" w:sz="0" w:space="0" w:color="auto"/>
        <w:left w:val="none" w:sz="0" w:space="0" w:color="auto"/>
        <w:bottom w:val="none" w:sz="0" w:space="0" w:color="auto"/>
        <w:right w:val="none" w:sz="0" w:space="0" w:color="auto"/>
      </w:divBdr>
    </w:div>
    <w:div w:id="1749031762">
      <w:bodyDiv w:val="1"/>
      <w:marLeft w:val="0"/>
      <w:marRight w:val="0"/>
      <w:marTop w:val="0"/>
      <w:marBottom w:val="0"/>
      <w:divBdr>
        <w:top w:val="none" w:sz="0" w:space="0" w:color="auto"/>
        <w:left w:val="none" w:sz="0" w:space="0" w:color="auto"/>
        <w:bottom w:val="none" w:sz="0" w:space="0" w:color="auto"/>
        <w:right w:val="none" w:sz="0" w:space="0" w:color="auto"/>
      </w:divBdr>
    </w:div>
    <w:div w:id="2011253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Waydon\Waydon%20Templates\Waydon%20MSDS%20Tem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29E8DA3-E697-EC4C-9143-42BFC2AF5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Waydon MSDS Temp.dot</Template>
  <TotalTime>6438</TotalTime>
  <Pages>10</Pages>
  <Words>3085</Words>
  <Characters>17591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MSDS Master</vt:lpstr>
    </vt:vector>
  </TitlesOfParts>
  <Company>Waydon Tech</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MSDS Master</dc:title>
  <dc:subject/>
  <dc:creator>Don MacDonald</dc:creator>
  <cp:keywords/>
  <dc:description/>
  <cp:lastModifiedBy>Rhys Metcalfe</cp:lastModifiedBy>
  <cp:revision>7</cp:revision>
  <cp:lastPrinted>2016-10-06T22:02:00Z</cp:lastPrinted>
  <dcterms:created xsi:type="dcterms:W3CDTF">2021-10-17T18:31:00Z</dcterms:created>
  <dcterms:modified xsi:type="dcterms:W3CDTF">2021-12-22T02:10:00Z</dcterms:modified>
</cp:coreProperties>
</file>